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469"/>
        <w:gridCol w:w="4386"/>
      </w:tblGrid>
      <w:tr w:rsidR="009A512F" w:rsidTr="00420225">
        <w:tc>
          <w:tcPr>
            <w:tcW w:w="5540" w:type="dxa"/>
            <w:shd w:val="clear" w:color="auto" w:fill="auto"/>
          </w:tcPr>
          <w:p w:rsidR="009A512F" w:rsidRDefault="009A512F" w:rsidP="00420225"/>
        </w:tc>
        <w:tc>
          <w:tcPr>
            <w:tcW w:w="4031" w:type="dxa"/>
            <w:shd w:val="clear" w:color="auto" w:fill="auto"/>
          </w:tcPr>
          <w:p w:rsidR="009A512F" w:rsidRPr="00CD2ADF" w:rsidRDefault="009A512F" w:rsidP="00420225">
            <w:pPr>
              <w:pageBreakBefore/>
              <w:rPr>
                <w:sz w:val="28"/>
                <w:szCs w:val="28"/>
              </w:rPr>
            </w:pPr>
            <w:r w:rsidRPr="00CD2ADF">
              <w:rPr>
                <w:color w:val="000000"/>
                <w:sz w:val="28"/>
                <w:szCs w:val="28"/>
              </w:rPr>
              <w:t>ПРИЛОЖЕНИЕ № 2</w:t>
            </w:r>
          </w:p>
          <w:p w:rsidR="009A512F" w:rsidRPr="00CD2ADF" w:rsidRDefault="00C37B01" w:rsidP="00C37B01">
            <w:pPr>
              <w:ind w:right="-143"/>
              <w:rPr>
                <w:sz w:val="28"/>
                <w:szCs w:val="28"/>
              </w:rPr>
            </w:pPr>
            <w:r w:rsidRPr="00CD2ADF">
              <w:rPr>
                <w:color w:val="000000"/>
                <w:sz w:val="28"/>
                <w:szCs w:val="28"/>
              </w:rPr>
              <w:t xml:space="preserve">к постановлению </w:t>
            </w:r>
            <w:r w:rsidR="009A512F" w:rsidRPr="00CD2ADF">
              <w:rPr>
                <w:color w:val="000000"/>
                <w:sz w:val="28"/>
                <w:szCs w:val="28"/>
              </w:rPr>
              <w:t>администрации муниципального образования</w:t>
            </w:r>
          </w:p>
          <w:p w:rsidR="009A512F" w:rsidRPr="00CD2ADF" w:rsidRDefault="009A512F" w:rsidP="00420225">
            <w:pPr>
              <w:rPr>
                <w:color w:val="000000"/>
                <w:sz w:val="28"/>
                <w:szCs w:val="28"/>
              </w:rPr>
            </w:pPr>
            <w:r w:rsidRPr="00CD2ADF">
              <w:rPr>
                <w:color w:val="000000"/>
                <w:sz w:val="28"/>
                <w:szCs w:val="28"/>
              </w:rPr>
              <w:t xml:space="preserve">Крымский район </w:t>
            </w:r>
          </w:p>
          <w:p w:rsidR="009A512F" w:rsidRPr="00CD2ADF" w:rsidRDefault="009A512F" w:rsidP="00420225">
            <w:pPr>
              <w:rPr>
                <w:sz w:val="28"/>
                <w:szCs w:val="28"/>
              </w:rPr>
            </w:pPr>
            <w:r w:rsidRPr="00CD2ADF">
              <w:rPr>
                <w:color w:val="000000"/>
                <w:sz w:val="28"/>
                <w:szCs w:val="28"/>
              </w:rPr>
              <w:t>от__________№_______</w:t>
            </w:r>
            <w:r w:rsidR="00C37B01" w:rsidRPr="00CD2ADF">
              <w:rPr>
                <w:color w:val="000000"/>
                <w:sz w:val="28"/>
                <w:szCs w:val="28"/>
              </w:rPr>
              <w:t>_________</w:t>
            </w:r>
          </w:p>
          <w:p w:rsidR="009A512F" w:rsidRDefault="009A512F" w:rsidP="00420225"/>
        </w:tc>
      </w:tr>
    </w:tbl>
    <w:p w:rsidR="009A512F" w:rsidRPr="00F04267" w:rsidRDefault="009A512F" w:rsidP="009A512F">
      <w:pPr>
        <w:spacing w:before="100" w:beforeAutospacing="1"/>
        <w:jc w:val="center"/>
        <w:rPr>
          <w:sz w:val="28"/>
          <w:szCs w:val="28"/>
        </w:rPr>
      </w:pPr>
      <w:r w:rsidRPr="00F04267">
        <w:rPr>
          <w:b/>
          <w:bCs/>
          <w:sz w:val="28"/>
          <w:szCs w:val="28"/>
        </w:rPr>
        <w:t xml:space="preserve">График проведения публичных слушаний по проекту изменений в правила землепользования и застройки </w:t>
      </w:r>
      <w:r w:rsidR="00F04267" w:rsidRPr="00F04267">
        <w:rPr>
          <w:b/>
          <w:bCs/>
          <w:sz w:val="28"/>
          <w:szCs w:val="28"/>
        </w:rPr>
        <w:t>А</w:t>
      </w:r>
      <w:r w:rsidR="00F04267">
        <w:rPr>
          <w:b/>
          <w:bCs/>
          <w:sz w:val="28"/>
          <w:szCs w:val="28"/>
        </w:rPr>
        <w:t>д</w:t>
      </w:r>
      <w:r w:rsidR="00F04267" w:rsidRPr="00F04267">
        <w:rPr>
          <w:b/>
          <w:bCs/>
          <w:sz w:val="28"/>
          <w:szCs w:val="28"/>
        </w:rPr>
        <w:t>агумского</w:t>
      </w:r>
      <w:r w:rsidRPr="00F04267">
        <w:rPr>
          <w:b/>
          <w:bCs/>
          <w:sz w:val="28"/>
          <w:szCs w:val="28"/>
        </w:rPr>
        <w:t xml:space="preserve"> сельского поселения Крымского района</w:t>
      </w:r>
    </w:p>
    <w:p w:rsidR="009A512F" w:rsidRPr="00F04267" w:rsidRDefault="009A512F" w:rsidP="009A512F">
      <w:pPr>
        <w:rPr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2265"/>
        <w:gridCol w:w="1731"/>
        <w:gridCol w:w="5218"/>
      </w:tblGrid>
      <w:tr w:rsidR="009A512F" w:rsidRPr="00F04267" w:rsidTr="004C0834">
        <w:trPr>
          <w:trHeight w:val="545"/>
        </w:trPr>
        <w:tc>
          <w:tcPr>
            <w:tcW w:w="709" w:type="dxa"/>
            <w:shd w:val="clear" w:color="auto" w:fill="auto"/>
          </w:tcPr>
          <w:p w:rsidR="009A512F" w:rsidRPr="00F04267" w:rsidRDefault="009A512F" w:rsidP="00420225">
            <w:pPr>
              <w:jc w:val="center"/>
              <w:rPr>
                <w:sz w:val="28"/>
                <w:szCs w:val="28"/>
              </w:rPr>
            </w:pPr>
            <w:r w:rsidRPr="00F04267">
              <w:rPr>
                <w:sz w:val="28"/>
                <w:szCs w:val="28"/>
              </w:rPr>
              <w:t>№</w:t>
            </w:r>
          </w:p>
          <w:p w:rsidR="009A512F" w:rsidRPr="00F04267" w:rsidRDefault="009A512F" w:rsidP="00420225">
            <w:pPr>
              <w:jc w:val="center"/>
              <w:rPr>
                <w:sz w:val="28"/>
                <w:szCs w:val="28"/>
              </w:rPr>
            </w:pPr>
            <w:r w:rsidRPr="00F04267">
              <w:rPr>
                <w:sz w:val="28"/>
                <w:szCs w:val="28"/>
              </w:rPr>
              <w:t>п/п</w:t>
            </w:r>
          </w:p>
        </w:tc>
        <w:tc>
          <w:tcPr>
            <w:tcW w:w="2265" w:type="dxa"/>
            <w:shd w:val="clear" w:color="auto" w:fill="auto"/>
          </w:tcPr>
          <w:p w:rsidR="009A512F" w:rsidRPr="00F04267" w:rsidRDefault="009A512F" w:rsidP="00420225">
            <w:pPr>
              <w:jc w:val="center"/>
              <w:rPr>
                <w:sz w:val="28"/>
                <w:szCs w:val="28"/>
              </w:rPr>
            </w:pPr>
            <w:r w:rsidRPr="00F04267">
              <w:rPr>
                <w:sz w:val="28"/>
                <w:szCs w:val="28"/>
              </w:rPr>
              <w:t>Наименование сельского поселения</w:t>
            </w:r>
          </w:p>
        </w:tc>
        <w:tc>
          <w:tcPr>
            <w:tcW w:w="1731" w:type="dxa"/>
            <w:shd w:val="clear" w:color="auto" w:fill="auto"/>
          </w:tcPr>
          <w:p w:rsidR="009A512F" w:rsidRPr="00F04267" w:rsidRDefault="009A512F" w:rsidP="00420225">
            <w:pPr>
              <w:jc w:val="center"/>
              <w:rPr>
                <w:sz w:val="28"/>
                <w:szCs w:val="28"/>
              </w:rPr>
            </w:pPr>
            <w:r w:rsidRPr="00F04267">
              <w:rPr>
                <w:sz w:val="28"/>
                <w:szCs w:val="28"/>
              </w:rPr>
              <w:t>Дата и время проведения</w:t>
            </w:r>
          </w:p>
        </w:tc>
        <w:tc>
          <w:tcPr>
            <w:tcW w:w="5218" w:type="dxa"/>
            <w:shd w:val="clear" w:color="auto" w:fill="auto"/>
          </w:tcPr>
          <w:p w:rsidR="009A512F" w:rsidRPr="00F04267" w:rsidRDefault="009A512F" w:rsidP="00420225">
            <w:pPr>
              <w:jc w:val="center"/>
              <w:rPr>
                <w:sz w:val="28"/>
                <w:szCs w:val="28"/>
              </w:rPr>
            </w:pPr>
            <w:r w:rsidRPr="00F04267">
              <w:rPr>
                <w:sz w:val="28"/>
                <w:szCs w:val="28"/>
              </w:rPr>
              <w:t>Адрес и место проведения</w:t>
            </w:r>
          </w:p>
        </w:tc>
      </w:tr>
      <w:tr w:rsidR="00F04267" w:rsidRPr="00F04267" w:rsidTr="004C0834">
        <w:tc>
          <w:tcPr>
            <w:tcW w:w="709" w:type="dxa"/>
            <w:shd w:val="clear" w:color="auto" w:fill="auto"/>
          </w:tcPr>
          <w:p w:rsidR="00F04267" w:rsidRPr="00F04267" w:rsidRDefault="00947C66" w:rsidP="00947C66">
            <w:pPr>
              <w:ind w:left="318"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5" w:type="dxa"/>
            <w:vMerge w:val="restart"/>
            <w:shd w:val="clear" w:color="auto" w:fill="auto"/>
          </w:tcPr>
          <w:p w:rsidR="00F04267" w:rsidRPr="00F04267" w:rsidRDefault="00947C66" w:rsidP="00F042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Адагумское</w:t>
            </w:r>
          </w:p>
          <w:p w:rsidR="00F04267" w:rsidRPr="00F04267" w:rsidRDefault="00F04267" w:rsidP="00F04267">
            <w:pPr>
              <w:rPr>
                <w:sz w:val="28"/>
                <w:szCs w:val="28"/>
              </w:rPr>
            </w:pPr>
            <w:r w:rsidRPr="00F04267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1731" w:type="dxa"/>
            <w:shd w:val="clear" w:color="auto" w:fill="auto"/>
          </w:tcPr>
          <w:p w:rsidR="00F04267" w:rsidRPr="00F04267" w:rsidRDefault="00F04267" w:rsidP="00F04267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20.02.2024 </w:t>
            </w:r>
            <w:r w:rsidRPr="00F04267">
              <w:rPr>
                <w:color w:val="000000"/>
                <w:sz w:val="28"/>
                <w:szCs w:val="28"/>
              </w:rPr>
              <w:t>г. 09-00 часов</w:t>
            </w:r>
          </w:p>
        </w:tc>
        <w:tc>
          <w:tcPr>
            <w:tcW w:w="5218" w:type="dxa"/>
            <w:shd w:val="clear" w:color="auto" w:fill="auto"/>
          </w:tcPr>
          <w:p w:rsidR="00F04267" w:rsidRPr="00F04267" w:rsidRDefault="00F04267" w:rsidP="00F04267">
            <w:pPr>
              <w:jc w:val="center"/>
              <w:rPr>
                <w:sz w:val="28"/>
                <w:szCs w:val="28"/>
              </w:rPr>
            </w:pPr>
            <w:r w:rsidRPr="00F04267">
              <w:rPr>
                <w:color w:val="000000"/>
                <w:sz w:val="28"/>
                <w:szCs w:val="28"/>
              </w:rPr>
              <w:t>Крымский район,</w:t>
            </w:r>
          </w:p>
          <w:p w:rsidR="00F04267" w:rsidRPr="00F04267" w:rsidRDefault="00F04267" w:rsidP="00F042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04267">
              <w:rPr>
                <w:color w:val="000000"/>
                <w:sz w:val="28"/>
                <w:szCs w:val="28"/>
              </w:rPr>
              <w:t xml:space="preserve">хутор Адагум, </w:t>
            </w:r>
            <w:r w:rsidRPr="00F04267">
              <w:rPr>
                <w:sz w:val="28"/>
                <w:szCs w:val="28"/>
              </w:rPr>
              <w:t>ул.Советская, 144</w:t>
            </w:r>
          </w:p>
        </w:tc>
      </w:tr>
      <w:tr w:rsidR="00F04267" w:rsidRPr="00F04267" w:rsidTr="004C0834">
        <w:tc>
          <w:tcPr>
            <w:tcW w:w="709" w:type="dxa"/>
            <w:shd w:val="clear" w:color="auto" w:fill="auto"/>
          </w:tcPr>
          <w:p w:rsidR="00F04267" w:rsidRPr="00F04267" w:rsidRDefault="00F04267" w:rsidP="00947C66">
            <w:pPr>
              <w:ind w:left="318"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5" w:type="dxa"/>
            <w:vMerge/>
            <w:shd w:val="clear" w:color="auto" w:fill="auto"/>
          </w:tcPr>
          <w:p w:rsidR="00F04267" w:rsidRPr="00F04267" w:rsidRDefault="00F04267" w:rsidP="00F04267">
            <w:pPr>
              <w:rPr>
                <w:sz w:val="28"/>
                <w:szCs w:val="28"/>
              </w:rPr>
            </w:pPr>
          </w:p>
        </w:tc>
        <w:tc>
          <w:tcPr>
            <w:tcW w:w="1731" w:type="dxa"/>
            <w:shd w:val="clear" w:color="auto" w:fill="auto"/>
          </w:tcPr>
          <w:p w:rsidR="00F04267" w:rsidRPr="00F04267" w:rsidRDefault="00F04267" w:rsidP="00F04267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21.02.2024</w:t>
            </w:r>
            <w:r w:rsidRPr="00F04267">
              <w:rPr>
                <w:color w:val="000000"/>
                <w:sz w:val="28"/>
                <w:szCs w:val="28"/>
              </w:rPr>
              <w:t xml:space="preserve"> г. 09-00 часов</w:t>
            </w:r>
          </w:p>
        </w:tc>
        <w:tc>
          <w:tcPr>
            <w:tcW w:w="5218" w:type="dxa"/>
            <w:shd w:val="clear" w:color="auto" w:fill="auto"/>
          </w:tcPr>
          <w:p w:rsidR="00F04267" w:rsidRPr="00F04267" w:rsidRDefault="00F04267" w:rsidP="00F04267">
            <w:pPr>
              <w:jc w:val="center"/>
              <w:rPr>
                <w:sz w:val="28"/>
                <w:szCs w:val="28"/>
              </w:rPr>
            </w:pPr>
            <w:r w:rsidRPr="00F04267">
              <w:rPr>
                <w:color w:val="000000"/>
                <w:sz w:val="28"/>
                <w:szCs w:val="28"/>
              </w:rPr>
              <w:t>Крымский район,</w:t>
            </w:r>
          </w:p>
          <w:p w:rsidR="00F04267" w:rsidRPr="00F04267" w:rsidRDefault="00F04267" w:rsidP="00F042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04267">
              <w:rPr>
                <w:color w:val="000000"/>
                <w:sz w:val="28"/>
                <w:szCs w:val="28"/>
              </w:rPr>
              <w:t xml:space="preserve">хутор Аккерменка, </w:t>
            </w:r>
            <w:proofErr w:type="spellStart"/>
            <w:r w:rsidRPr="00F04267">
              <w:rPr>
                <w:sz w:val="28"/>
                <w:szCs w:val="28"/>
              </w:rPr>
              <w:t>ул.Крепостная</w:t>
            </w:r>
            <w:proofErr w:type="spellEnd"/>
            <w:r w:rsidRPr="00F04267">
              <w:rPr>
                <w:sz w:val="28"/>
                <w:szCs w:val="28"/>
              </w:rPr>
              <w:t>, у д.№</w:t>
            </w:r>
            <w:r>
              <w:rPr>
                <w:sz w:val="28"/>
                <w:szCs w:val="28"/>
              </w:rPr>
              <w:t> </w:t>
            </w:r>
            <w:r w:rsidRPr="00F04267">
              <w:rPr>
                <w:sz w:val="28"/>
                <w:szCs w:val="28"/>
              </w:rPr>
              <w:t>7</w:t>
            </w:r>
          </w:p>
        </w:tc>
      </w:tr>
      <w:tr w:rsidR="00F04267" w:rsidRPr="00F04267" w:rsidTr="004C0834">
        <w:tc>
          <w:tcPr>
            <w:tcW w:w="709" w:type="dxa"/>
            <w:shd w:val="clear" w:color="auto" w:fill="auto"/>
          </w:tcPr>
          <w:p w:rsidR="00F04267" w:rsidRPr="00F04267" w:rsidRDefault="00F04267" w:rsidP="00947C66">
            <w:pPr>
              <w:ind w:left="318"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5" w:type="dxa"/>
            <w:vMerge/>
            <w:shd w:val="clear" w:color="auto" w:fill="auto"/>
          </w:tcPr>
          <w:p w:rsidR="00F04267" w:rsidRPr="00F04267" w:rsidRDefault="00F04267" w:rsidP="00F04267">
            <w:pPr>
              <w:rPr>
                <w:sz w:val="28"/>
                <w:szCs w:val="28"/>
              </w:rPr>
            </w:pPr>
          </w:p>
        </w:tc>
        <w:tc>
          <w:tcPr>
            <w:tcW w:w="1731" w:type="dxa"/>
            <w:shd w:val="clear" w:color="auto" w:fill="auto"/>
          </w:tcPr>
          <w:p w:rsidR="00F04267" w:rsidRPr="00F04267" w:rsidRDefault="00F04267" w:rsidP="00F04267">
            <w:pPr>
              <w:rPr>
                <w:sz w:val="28"/>
                <w:szCs w:val="28"/>
              </w:rPr>
            </w:pPr>
            <w:r w:rsidRPr="00F04267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2</w:t>
            </w:r>
            <w:r w:rsidRPr="00F04267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02</w:t>
            </w:r>
            <w:r w:rsidRPr="00F04267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2024</w:t>
            </w:r>
            <w:r w:rsidRPr="00F04267">
              <w:rPr>
                <w:color w:val="000000"/>
                <w:sz w:val="28"/>
                <w:szCs w:val="28"/>
              </w:rPr>
              <w:t xml:space="preserve"> г. 09-00 часов</w:t>
            </w:r>
          </w:p>
        </w:tc>
        <w:tc>
          <w:tcPr>
            <w:tcW w:w="5218" w:type="dxa"/>
            <w:shd w:val="clear" w:color="auto" w:fill="auto"/>
          </w:tcPr>
          <w:p w:rsidR="00F04267" w:rsidRPr="00F04267" w:rsidRDefault="00F04267" w:rsidP="00F04267">
            <w:pPr>
              <w:jc w:val="center"/>
              <w:rPr>
                <w:sz w:val="28"/>
                <w:szCs w:val="28"/>
              </w:rPr>
            </w:pPr>
            <w:r w:rsidRPr="00F04267">
              <w:rPr>
                <w:color w:val="000000"/>
                <w:sz w:val="28"/>
                <w:szCs w:val="28"/>
              </w:rPr>
              <w:t>Крымский район,</w:t>
            </w:r>
          </w:p>
          <w:p w:rsidR="00F04267" w:rsidRPr="00F04267" w:rsidRDefault="00F04267" w:rsidP="00F04267">
            <w:pPr>
              <w:jc w:val="center"/>
              <w:rPr>
                <w:sz w:val="28"/>
                <w:szCs w:val="28"/>
              </w:rPr>
            </w:pPr>
            <w:r w:rsidRPr="00F04267">
              <w:rPr>
                <w:color w:val="000000"/>
                <w:sz w:val="28"/>
                <w:szCs w:val="28"/>
              </w:rPr>
              <w:t>село Баранцовское,</w:t>
            </w:r>
          </w:p>
          <w:p w:rsidR="00F04267" w:rsidRPr="00F04267" w:rsidRDefault="00F04267" w:rsidP="00F04267">
            <w:pPr>
              <w:jc w:val="center"/>
              <w:rPr>
                <w:sz w:val="28"/>
                <w:szCs w:val="28"/>
              </w:rPr>
            </w:pPr>
            <w:r w:rsidRPr="00F04267">
              <w:rPr>
                <w:sz w:val="28"/>
                <w:szCs w:val="28"/>
              </w:rPr>
              <w:t xml:space="preserve">ул. </w:t>
            </w:r>
            <w:proofErr w:type="spellStart"/>
            <w:r w:rsidRPr="00F04267">
              <w:rPr>
                <w:sz w:val="28"/>
                <w:szCs w:val="28"/>
              </w:rPr>
              <w:t>Ворошиловая</w:t>
            </w:r>
            <w:proofErr w:type="spellEnd"/>
            <w:r w:rsidRPr="00F04267">
              <w:rPr>
                <w:sz w:val="28"/>
                <w:szCs w:val="28"/>
              </w:rPr>
              <w:t>, у д.№</w:t>
            </w:r>
            <w:r>
              <w:rPr>
                <w:sz w:val="28"/>
                <w:szCs w:val="28"/>
              </w:rPr>
              <w:t xml:space="preserve"> </w:t>
            </w:r>
            <w:r w:rsidRPr="00F04267">
              <w:rPr>
                <w:sz w:val="28"/>
                <w:szCs w:val="28"/>
              </w:rPr>
              <w:t>2</w:t>
            </w:r>
          </w:p>
        </w:tc>
      </w:tr>
      <w:tr w:rsidR="00F04267" w:rsidRPr="00F04267" w:rsidTr="004C0834">
        <w:tc>
          <w:tcPr>
            <w:tcW w:w="709" w:type="dxa"/>
            <w:shd w:val="clear" w:color="auto" w:fill="auto"/>
          </w:tcPr>
          <w:p w:rsidR="00F04267" w:rsidRPr="00F04267" w:rsidRDefault="00F04267" w:rsidP="00F042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5" w:type="dxa"/>
            <w:vMerge/>
            <w:shd w:val="clear" w:color="auto" w:fill="auto"/>
          </w:tcPr>
          <w:p w:rsidR="00F04267" w:rsidRPr="00F04267" w:rsidRDefault="00F04267" w:rsidP="00F04267">
            <w:pPr>
              <w:rPr>
                <w:sz w:val="28"/>
                <w:szCs w:val="28"/>
              </w:rPr>
            </w:pPr>
          </w:p>
        </w:tc>
        <w:tc>
          <w:tcPr>
            <w:tcW w:w="1731" w:type="dxa"/>
            <w:shd w:val="clear" w:color="auto" w:fill="auto"/>
          </w:tcPr>
          <w:p w:rsidR="00F04267" w:rsidRPr="00F04267" w:rsidRDefault="00F04267" w:rsidP="00F04267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23.02.2024</w:t>
            </w:r>
            <w:r w:rsidRPr="00F04267">
              <w:rPr>
                <w:color w:val="000000"/>
                <w:sz w:val="28"/>
                <w:szCs w:val="28"/>
              </w:rPr>
              <w:t xml:space="preserve"> г. 09-00 часов</w:t>
            </w:r>
          </w:p>
        </w:tc>
        <w:tc>
          <w:tcPr>
            <w:tcW w:w="5218" w:type="dxa"/>
            <w:shd w:val="clear" w:color="auto" w:fill="auto"/>
          </w:tcPr>
          <w:p w:rsidR="00F04267" w:rsidRPr="00F04267" w:rsidRDefault="00F04267" w:rsidP="00F04267">
            <w:pPr>
              <w:jc w:val="center"/>
              <w:rPr>
                <w:sz w:val="28"/>
                <w:szCs w:val="28"/>
              </w:rPr>
            </w:pPr>
            <w:r w:rsidRPr="00F04267">
              <w:rPr>
                <w:color w:val="000000"/>
                <w:sz w:val="28"/>
                <w:szCs w:val="28"/>
              </w:rPr>
              <w:t>Крымский район,</w:t>
            </w:r>
          </w:p>
          <w:p w:rsidR="00F04267" w:rsidRPr="00F04267" w:rsidRDefault="00F04267" w:rsidP="00F042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04267">
              <w:rPr>
                <w:color w:val="000000"/>
                <w:sz w:val="28"/>
                <w:szCs w:val="28"/>
              </w:rPr>
              <w:t xml:space="preserve">хутор Кубанская Колонка, </w:t>
            </w:r>
            <w:proofErr w:type="spellStart"/>
            <w:r w:rsidRPr="00F04267">
              <w:rPr>
                <w:sz w:val="28"/>
                <w:szCs w:val="28"/>
              </w:rPr>
              <w:t>ул.Жукова</w:t>
            </w:r>
            <w:proofErr w:type="spellEnd"/>
            <w:r w:rsidRPr="00F04267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№ </w:t>
            </w:r>
            <w:r w:rsidRPr="00F04267">
              <w:rPr>
                <w:sz w:val="28"/>
                <w:szCs w:val="28"/>
              </w:rPr>
              <w:t>51, сельский клуб</w:t>
            </w:r>
          </w:p>
        </w:tc>
      </w:tr>
      <w:tr w:rsidR="00F04267" w:rsidRPr="00F04267" w:rsidTr="004C0834">
        <w:tc>
          <w:tcPr>
            <w:tcW w:w="709" w:type="dxa"/>
            <w:shd w:val="clear" w:color="auto" w:fill="auto"/>
          </w:tcPr>
          <w:p w:rsidR="00F04267" w:rsidRPr="00F04267" w:rsidRDefault="00F04267" w:rsidP="00F042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65" w:type="dxa"/>
            <w:vMerge/>
            <w:shd w:val="clear" w:color="auto" w:fill="auto"/>
          </w:tcPr>
          <w:p w:rsidR="00F04267" w:rsidRPr="00F04267" w:rsidRDefault="00F04267" w:rsidP="00F04267">
            <w:pPr>
              <w:rPr>
                <w:sz w:val="28"/>
                <w:szCs w:val="28"/>
              </w:rPr>
            </w:pPr>
          </w:p>
        </w:tc>
        <w:tc>
          <w:tcPr>
            <w:tcW w:w="1731" w:type="dxa"/>
            <w:shd w:val="clear" w:color="auto" w:fill="auto"/>
          </w:tcPr>
          <w:p w:rsidR="00F04267" w:rsidRPr="00F04267" w:rsidRDefault="00F04267" w:rsidP="00F04267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26.02.2024</w:t>
            </w:r>
            <w:r w:rsidRPr="00F04267">
              <w:rPr>
                <w:color w:val="000000"/>
                <w:sz w:val="28"/>
                <w:szCs w:val="28"/>
              </w:rPr>
              <w:t xml:space="preserve"> г. 09-00 часов</w:t>
            </w:r>
          </w:p>
        </w:tc>
        <w:tc>
          <w:tcPr>
            <w:tcW w:w="5218" w:type="dxa"/>
            <w:shd w:val="clear" w:color="auto" w:fill="auto"/>
          </w:tcPr>
          <w:p w:rsidR="00F04267" w:rsidRPr="00F04267" w:rsidRDefault="00F04267" w:rsidP="00F04267">
            <w:pPr>
              <w:jc w:val="center"/>
              <w:rPr>
                <w:sz w:val="28"/>
                <w:szCs w:val="28"/>
              </w:rPr>
            </w:pPr>
            <w:r w:rsidRPr="00F04267">
              <w:rPr>
                <w:color w:val="000000"/>
                <w:sz w:val="28"/>
                <w:szCs w:val="28"/>
              </w:rPr>
              <w:t>Крымский район,</w:t>
            </w:r>
          </w:p>
          <w:p w:rsidR="00F04267" w:rsidRPr="00F04267" w:rsidRDefault="00F04267" w:rsidP="00F042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04267">
              <w:rPr>
                <w:color w:val="000000"/>
                <w:sz w:val="28"/>
                <w:szCs w:val="28"/>
              </w:rPr>
              <w:t xml:space="preserve">село Новопокровское, </w:t>
            </w:r>
            <w:proofErr w:type="spellStart"/>
            <w:r w:rsidRPr="00F04267">
              <w:rPr>
                <w:sz w:val="28"/>
                <w:szCs w:val="28"/>
              </w:rPr>
              <w:t>ул.Новопокровская</w:t>
            </w:r>
            <w:proofErr w:type="spellEnd"/>
            <w:r w:rsidRPr="00F04267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№ </w:t>
            </w:r>
            <w:r w:rsidRPr="00F04267">
              <w:rPr>
                <w:sz w:val="28"/>
                <w:szCs w:val="28"/>
              </w:rPr>
              <w:t>5-а, сельский клуб</w:t>
            </w:r>
          </w:p>
        </w:tc>
      </w:tr>
      <w:tr w:rsidR="00F04267" w:rsidRPr="00F04267" w:rsidTr="004C0834">
        <w:tc>
          <w:tcPr>
            <w:tcW w:w="709" w:type="dxa"/>
            <w:shd w:val="clear" w:color="auto" w:fill="auto"/>
          </w:tcPr>
          <w:p w:rsidR="00F04267" w:rsidRPr="00F04267" w:rsidRDefault="00F04267" w:rsidP="00F042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265" w:type="dxa"/>
            <w:vMerge/>
            <w:shd w:val="clear" w:color="auto" w:fill="auto"/>
          </w:tcPr>
          <w:p w:rsidR="00F04267" w:rsidRPr="00F04267" w:rsidRDefault="00F04267" w:rsidP="00F04267">
            <w:pPr>
              <w:rPr>
                <w:sz w:val="28"/>
                <w:szCs w:val="28"/>
              </w:rPr>
            </w:pPr>
          </w:p>
        </w:tc>
        <w:tc>
          <w:tcPr>
            <w:tcW w:w="1731" w:type="dxa"/>
            <w:shd w:val="clear" w:color="auto" w:fill="auto"/>
          </w:tcPr>
          <w:p w:rsidR="00F04267" w:rsidRPr="00F04267" w:rsidRDefault="00F04267" w:rsidP="00F04267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27.02.2024</w:t>
            </w:r>
            <w:r w:rsidRPr="00F04267">
              <w:rPr>
                <w:color w:val="000000"/>
                <w:sz w:val="28"/>
                <w:szCs w:val="28"/>
              </w:rPr>
              <w:t xml:space="preserve"> г. 09-00 часов</w:t>
            </w:r>
          </w:p>
        </w:tc>
        <w:tc>
          <w:tcPr>
            <w:tcW w:w="5218" w:type="dxa"/>
            <w:shd w:val="clear" w:color="auto" w:fill="auto"/>
          </w:tcPr>
          <w:p w:rsidR="00F04267" w:rsidRPr="00F04267" w:rsidRDefault="00F04267" w:rsidP="00F04267">
            <w:pPr>
              <w:jc w:val="center"/>
              <w:rPr>
                <w:sz w:val="28"/>
                <w:szCs w:val="28"/>
              </w:rPr>
            </w:pPr>
            <w:r w:rsidRPr="00F04267">
              <w:rPr>
                <w:color w:val="000000"/>
                <w:sz w:val="28"/>
                <w:szCs w:val="28"/>
              </w:rPr>
              <w:t>Крымский район,</w:t>
            </w:r>
          </w:p>
          <w:p w:rsidR="00F04267" w:rsidRPr="00F04267" w:rsidRDefault="00F04267" w:rsidP="00F042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04267">
              <w:rPr>
                <w:color w:val="000000"/>
                <w:sz w:val="28"/>
                <w:szCs w:val="28"/>
              </w:rPr>
              <w:t xml:space="preserve">хутор Новомихайловский, </w:t>
            </w:r>
            <w:r w:rsidRPr="00F04267">
              <w:rPr>
                <w:sz w:val="28"/>
                <w:szCs w:val="28"/>
              </w:rPr>
              <w:t>ул. Полевая, у д.№</w:t>
            </w:r>
            <w:r>
              <w:rPr>
                <w:sz w:val="28"/>
                <w:szCs w:val="28"/>
              </w:rPr>
              <w:t> </w:t>
            </w:r>
            <w:r w:rsidRPr="00F04267">
              <w:rPr>
                <w:sz w:val="28"/>
                <w:szCs w:val="28"/>
              </w:rPr>
              <w:t>6</w:t>
            </w:r>
          </w:p>
        </w:tc>
      </w:tr>
      <w:tr w:rsidR="00F04267" w:rsidRPr="00F04267" w:rsidTr="004C0834">
        <w:tc>
          <w:tcPr>
            <w:tcW w:w="709" w:type="dxa"/>
            <w:shd w:val="clear" w:color="auto" w:fill="auto"/>
          </w:tcPr>
          <w:p w:rsidR="00F04267" w:rsidRPr="00F04267" w:rsidRDefault="00F04267" w:rsidP="00F042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265" w:type="dxa"/>
            <w:vMerge/>
            <w:shd w:val="clear" w:color="auto" w:fill="auto"/>
          </w:tcPr>
          <w:p w:rsidR="00F04267" w:rsidRPr="00F04267" w:rsidRDefault="00F04267" w:rsidP="00F04267">
            <w:pPr>
              <w:rPr>
                <w:sz w:val="28"/>
                <w:szCs w:val="28"/>
              </w:rPr>
            </w:pPr>
          </w:p>
        </w:tc>
        <w:tc>
          <w:tcPr>
            <w:tcW w:w="1731" w:type="dxa"/>
            <w:shd w:val="clear" w:color="auto" w:fill="auto"/>
          </w:tcPr>
          <w:p w:rsidR="00F04267" w:rsidRPr="00F04267" w:rsidRDefault="00F04267" w:rsidP="00F04267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28.02.2024</w:t>
            </w:r>
            <w:r w:rsidRPr="00F04267">
              <w:rPr>
                <w:color w:val="000000"/>
                <w:sz w:val="28"/>
                <w:szCs w:val="28"/>
              </w:rPr>
              <w:t xml:space="preserve"> г. 09-00 часов</w:t>
            </w:r>
          </w:p>
        </w:tc>
        <w:tc>
          <w:tcPr>
            <w:tcW w:w="5218" w:type="dxa"/>
            <w:shd w:val="clear" w:color="auto" w:fill="auto"/>
          </w:tcPr>
          <w:p w:rsidR="00F04267" w:rsidRPr="00F04267" w:rsidRDefault="00F04267" w:rsidP="00F04267">
            <w:pPr>
              <w:jc w:val="center"/>
              <w:rPr>
                <w:sz w:val="28"/>
                <w:szCs w:val="28"/>
              </w:rPr>
            </w:pPr>
            <w:r w:rsidRPr="00F04267">
              <w:rPr>
                <w:color w:val="000000"/>
                <w:sz w:val="28"/>
                <w:szCs w:val="28"/>
              </w:rPr>
              <w:t>Крымский район,</w:t>
            </w:r>
          </w:p>
          <w:p w:rsidR="00F04267" w:rsidRPr="00F04267" w:rsidRDefault="00F04267" w:rsidP="00F042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04267">
              <w:rPr>
                <w:color w:val="000000"/>
                <w:sz w:val="28"/>
                <w:szCs w:val="28"/>
              </w:rPr>
              <w:t xml:space="preserve">поселок Нефтепромысловый, </w:t>
            </w:r>
            <w:proofErr w:type="spellStart"/>
            <w:r w:rsidRPr="00F04267">
              <w:rPr>
                <w:sz w:val="28"/>
                <w:szCs w:val="28"/>
              </w:rPr>
              <w:t>ул.Центральная</w:t>
            </w:r>
            <w:proofErr w:type="spellEnd"/>
            <w:r w:rsidRPr="00F04267">
              <w:rPr>
                <w:sz w:val="28"/>
                <w:szCs w:val="28"/>
              </w:rPr>
              <w:t>, у дома №</w:t>
            </w:r>
            <w:r>
              <w:rPr>
                <w:sz w:val="28"/>
                <w:szCs w:val="28"/>
              </w:rPr>
              <w:t> </w:t>
            </w:r>
            <w:r w:rsidRPr="00F04267">
              <w:rPr>
                <w:sz w:val="28"/>
                <w:szCs w:val="28"/>
              </w:rPr>
              <w:t>2</w:t>
            </w:r>
          </w:p>
        </w:tc>
      </w:tr>
      <w:tr w:rsidR="00F04267" w:rsidRPr="00F04267" w:rsidTr="004C0834">
        <w:tc>
          <w:tcPr>
            <w:tcW w:w="709" w:type="dxa"/>
            <w:shd w:val="clear" w:color="auto" w:fill="auto"/>
          </w:tcPr>
          <w:p w:rsidR="00F04267" w:rsidRPr="00F04267" w:rsidRDefault="00F04267" w:rsidP="00F042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265" w:type="dxa"/>
            <w:vMerge/>
            <w:shd w:val="clear" w:color="auto" w:fill="auto"/>
          </w:tcPr>
          <w:p w:rsidR="00F04267" w:rsidRPr="00F04267" w:rsidRDefault="00F04267" w:rsidP="00F04267">
            <w:pPr>
              <w:rPr>
                <w:sz w:val="28"/>
                <w:szCs w:val="28"/>
              </w:rPr>
            </w:pPr>
          </w:p>
        </w:tc>
        <w:tc>
          <w:tcPr>
            <w:tcW w:w="1731" w:type="dxa"/>
            <w:shd w:val="clear" w:color="auto" w:fill="auto"/>
          </w:tcPr>
          <w:p w:rsidR="00F04267" w:rsidRPr="00F04267" w:rsidRDefault="00380628" w:rsidP="00F04267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1829CA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.02.2</w:t>
            </w:r>
            <w:r w:rsidR="00F04267">
              <w:rPr>
                <w:color w:val="000000"/>
                <w:sz w:val="28"/>
                <w:szCs w:val="28"/>
              </w:rPr>
              <w:t>024</w:t>
            </w:r>
            <w:r w:rsidR="00F04267" w:rsidRPr="00F04267">
              <w:rPr>
                <w:color w:val="000000"/>
                <w:sz w:val="28"/>
                <w:szCs w:val="28"/>
              </w:rPr>
              <w:t xml:space="preserve"> г.</w:t>
            </w:r>
          </w:p>
          <w:p w:rsidR="00F04267" w:rsidRPr="00F04267" w:rsidRDefault="001829CA" w:rsidP="00F04267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  <w:r w:rsidR="00F04267" w:rsidRPr="00F04267">
              <w:rPr>
                <w:color w:val="000000"/>
                <w:sz w:val="28"/>
                <w:szCs w:val="28"/>
              </w:rPr>
              <w:t>-00 часов</w:t>
            </w:r>
          </w:p>
        </w:tc>
        <w:tc>
          <w:tcPr>
            <w:tcW w:w="5218" w:type="dxa"/>
            <w:shd w:val="clear" w:color="auto" w:fill="auto"/>
          </w:tcPr>
          <w:p w:rsidR="00F04267" w:rsidRPr="00F04267" w:rsidRDefault="00F04267" w:rsidP="00F04267">
            <w:pPr>
              <w:jc w:val="center"/>
              <w:rPr>
                <w:sz w:val="28"/>
                <w:szCs w:val="28"/>
              </w:rPr>
            </w:pPr>
            <w:r w:rsidRPr="00F04267">
              <w:rPr>
                <w:color w:val="000000"/>
                <w:sz w:val="28"/>
                <w:szCs w:val="28"/>
              </w:rPr>
              <w:t>Крымский район,</w:t>
            </w:r>
          </w:p>
          <w:p w:rsidR="00F04267" w:rsidRPr="00F04267" w:rsidRDefault="00F04267" w:rsidP="00F042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04267">
              <w:rPr>
                <w:color w:val="000000"/>
                <w:sz w:val="28"/>
                <w:szCs w:val="28"/>
              </w:rPr>
              <w:t xml:space="preserve">хутор Непиль, </w:t>
            </w:r>
            <w:r w:rsidRPr="00F04267">
              <w:rPr>
                <w:sz w:val="28"/>
                <w:szCs w:val="28"/>
              </w:rPr>
              <w:t xml:space="preserve">ул. Кубанская, </w:t>
            </w:r>
            <w:r>
              <w:rPr>
                <w:sz w:val="28"/>
                <w:szCs w:val="28"/>
              </w:rPr>
              <w:t xml:space="preserve">№ </w:t>
            </w:r>
            <w:r w:rsidRPr="00F04267">
              <w:rPr>
                <w:sz w:val="28"/>
                <w:szCs w:val="28"/>
              </w:rPr>
              <w:t>12-а, сельский клуб</w:t>
            </w:r>
          </w:p>
        </w:tc>
      </w:tr>
      <w:tr w:rsidR="00F04267" w:rsidRPr="00F04267" w:rsidTr="004C0834">
        <w:tc>
          <w:tcPr>
            <w:tcW w:w="709" w:type="dxa"/>
            <w:shd w:val="clear" w:color="auto" w:fill="auto"/>
          </w:tcPr>
          <w:p w:rsidR="00F04267" w:rsidRPr="00F04267" w:rsidRDefault="00F04267" w:rsidP="00F042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265" w:type="dxa"/>
            <w:vMerge/>
            <w:shd w:val="clear" w:color="auto" w:fill="auto"/>
          </w:tcPr>
          <w:p w:rsidR="00F04267" w:rsidRPr="00F04267" w:rsidRDefault="00F04267" w:rsidP="00F04267">
            <w:pPr>
              <w:rPr>
                <w:sz w:val="28"/>
                <w:szCs w:val="28"/>
              </w:rPr>
            </w:pPr>
          </w:p>
        </w:tc>
        <w:tc>
          <w:tcPr>
            <w:tcW w:w="1731" w:type="dxa"/>
            <w:shd w:val="clear" w:color="auto" w:fill="auto"/>
          </w:tcPr>
          <w:p w:rsidR="00F04267" w:rsidRPr="00F04267" w:rsidRDefault="0032167C" w:rsidP="0032167C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  <w:r w:rsidR="00380628">
              <w:rPr>
                <w:color w:val="000000"/>
                <w:sz w:val="28"/>
                <w:szCs w:val="28"/>
              </w:rPr>
              <w:t>.0</w:t>
            </w:r>
            <w:r>
              <w:rPr>
                <w:color w:val="000000"/>
                <w:sz w:val="28"/>
                <w:szCs w:val="28"/>
              </w:rPr>
              <w:t>2</w:t>
            </w:r>
            <w:bookmarkStart w:id="0" w:name="_GoBack"/>
            <w:bookmarkEnd w:id="0"/>
            <w:r w:rsidR="00380628">
              <w:rPr>
                <w:color w:val="000000"/>
                <w:sz w:val="28"/>
                <w:szCs w:val="28"/>
              </w:rPr>
              <w:t>.</w:t>
            </w:r>
            <w:r w:rsidR="00F04267">
              <w:rPr>
                <w:color w:val="000000"/>
                <w:sz w:val="28"/>
                <w:szCs w:val="28"/>
              </w:rPr>
              <w:t>2024</w:t>
            </w:r>
            <w:r w:rsidR="00F04267" w:rsidRPr="00F04267">
              <w:rPr>
                <w:color w:val="000000"/>
                <w:sz w:val="28"/>
                <w:szCs w:val="28"/>
              </w:rPr>
              <w:t xml:space="preserve"> г. </w:t>
            </w:r>
            <w:r>
              <w:rPr>
                <w:color w:val="000000"/>
                <w:sz w:val="28"/>
                <w:szCs w:val="28"/>
              </w:rPr>
              <w:t>14</w:t>
            </w:r>
            <w:r w:rsidR="00F04267" w:rsidRPr="00F04267">
              <w:rPr>
                <w:color w:val="000000"/>
                <w:sz w:val="28"/>
                <w:szCs w:val="28"/>
              </w:rPr>
              <w:t>-00 часов</w:t>
            </w:r>
          </w:p>
        </w:tc>
        <w:tc>
          <w:tcPr>
            <w:tcW w:w="5218" w:type="dxa"/>
            <w:shd w:val="clear" w:color="auto" w:fill="auto"/>
          </w:tcPr>
          <w:p w:rsidR="00F04267" w:rsidRPr="00F04267" w:rsidRDefault="00F04267" w:rsidP="00F04267">
            <w:pPr>
              <w:jc w:val="center"/>
              <w:rPr>
                <w:sz w:val="28"/>
                <w:szCs w:val="28"/>
              </w:rPr>
            </w:pPr>
            <w:r w:rsidRPr="00F04267">
              <w:rPr>
                <w:color w:val="000000"/>
                <w:sz w:val="28"/>
                <w:szCs w:val="28"/>
              </w:rPr>
              <w:t>Крымский район,</w:t>
            </w:r>
          </w:p>
          <w:p w:rsidR="00F04267" w:rsidRPr="00F04267" w:rsidRDefault="00F04267" w:rsidP="00F042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04267">
              <w:rPr>
                <w:color w:val="000000"/>
                <w:sz w:val="28"/>
                <w:szCs w:val="28"/>
              </w:rPr>
              <w:t xml:space="preserve">хутор Пролетарский, </w:t>
            </w:r>
            <w:proofErr w:type="spellStart"/>
            <w:r w:rsidRPr="00F04267">
              <w:rPr>
                <w:sz w:val="28"/>
                <w:szCs w:val="28"/>
              </w:rPr>
              <w:t>ул.Дальняя</w:t>
            </w:r>
            <w:proofErr w:type="spellEnd"/>
            <w:r w:rsidRPr="00F04267">
              <w:rPr>
                <w:sz w:val="28"/>
                <w:szCs w:val="28"/>
              </w:rPr>
              <w:t>, у д.№</w:t>
            </w:r>
            <w:r>
              <w:rPr>
                <w:sz w:val="28"/>
                <w:szCs w:val="28"/>
              </w:rPr>
              <w:t> </w:t>
            </w:r>
            <w:r w:rsidRPr="00F04267">
              <w:rPr>
                <w:sz w:val="28"/>
                <w:szCs w:val="28"/>
              </w:rPr>
              <w:t>7</w:t>
            </w:r>
          </w:p>
        </w:tc>
      </w:tr>
    </w:tbl>
    <w:p w:rsidR="009A512F" w:rsidRPr="00F04267" w:rsidRDefault="009A512F" w:rsidP="009A512F">
      <w:pPr>
        <w:rPr>
          <w:sz w:val="28"/>
          <w:szCs w:val="28"/>
        </w:rPr>
      </w:pPr>
    </w:p>
    <w:p w:rsidR="009A512F" w:rsidRPr="00F04267" w:rsidRDefault="009A512F" w:rsidP="009A512F">
      <w:pPr>
        <w:rPr>
          <w:sz w:val="28"/>
          <w:szCs w:val="28"/>
        </w:rPr>
      </w:pPr>
    </w:p>
    <w:p w:rsidR="009A512F" w:rsidRPr="00F04267" w:rsidRDefault="009A512F" w:rsidP="009A512F">
      <w:pPr>
        <w:ind w:left="-284" w:hanging="142"/>
        <w:rPr>
          <w:color w:val="000000"/>
          <w:sz w:val="28"/>
          <w:szCs w:val="28"/>
        </w:rPr>
      </w:pPr>
      <w:r w:rsidRPr="00F04267">
        <w:rPr>
          <w:sz w:val="28"/>
          <w:szCs w:val="28"/>
        </w:rPr>
        <w:t xml:space="preserve">Начальник управления </w:t>
      </w:r>
      <w:r w:rsidRPr="00F04267">
        <w:rPr>
          <w:color w:val="000000"/>
          <w:sz w:val="28"/>
          <w:szCs w:val="28"/>
        </w:rPr>
        <w:t xml:space="preserve">архитектуры </w:t>
      </w:r>
    </w:p>
    <w:p w:rsidR="009A512F" w:rsidRPr="00F04267" w:rsidRDefault="009A512F" w:rsidP="009A512F">
      <w:pPr>
        <w:ind w:left="-284" w:hanging="142"/>
        <w:rPr>
          <w:color w:val="000000"/>
          <w:sz w:val="28"/>
          <w:szCs w:val="28"/>
        </w:rPr>
      </w:pPr>
      <w:r w:rsidRPr="00F04267">
        <w:rPr>
          <w:color w:val="000000"/>
          <w:sz w:val="28"/>
          <w:szCs w:val="28"/>
        </w:rPr>
        <w:t xml:space="preserve">и градостроительства администрации, </w:t>
      </w:r>
    </w:p>
    <w:p w:rsidR="009A512F" w:rsidRPr="00F04267" w:rsidRDefault="009A512F" w:rsidP="002625C0">
      <w:pPr>
        <w:ind w:left="-284" w:hanging="142"/>
        <w:rPr>
          <w:sz w:val="28"/>
          <w:szCs w:val="28"/>
        </w:rPr>
      </w:pPr>
      <w:r w:rsidRPr="00F04267">
        <w:rPr>
          <w:color w:val="000000"/>
          <w:sz w:val="28"/>
          <w:szCs w:val="28"/>
        </w:rPr>
        <w:t xml:space="preserve">главный архитектор района                                                            </w:t>
      </w:r>
      <w:r w:rsidR="002625C0" w:rsidRPr="00F04267">
        <w:rPr>
          <w:color w:val="000000"/>
          <w:sz w:val="28"/>
          <w:szCs w:val="28"/>
        </w:rPr>
        <w:t xml:space="preserve">          Н.В.Обвинцева</w:t>
      </w:r>
    </w:p>
    <w:sectPr w:rsidR="009A512F" w:rsidRPr="00F04267" w:rsidSect="004C083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E485E"/>
    <w:multiLevelType w:val="hybridMultilevel"/>
    <w:tmpl w:val="FF9E1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12F"/>
    <w:rsid w:val="001450DE"/>
    <w:rsid w:val="001829CA"/>
    <w:rsid w:val="002625C0"/>
    <w:rsid w:val="0032167C"/>
    <w:rsid w:val="00380628"/>
    <w:rsid w:val="004876FB"/>
    <w:rsid w:val="004C0834"/>
    <w:rsid w:val="00501EC7"/>
    <w:rsid w:val="0074198D"/>
    <w:rsid w:val="00941776"/>
    <w:rsid w:val="00947C66"/>
    <w:rsid w:val="009A512F"/>
    <w:rsid w:val="00A73BC7"/>
    <w:rsid w:val="00C37B01"/>
    <w:rsid w:val="00CD2ADF"/>
    <w:rsid w:val="00F0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9DABBE-7EA8-462D-8BE7-051A12D4E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512F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2167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16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14</cp:revision>
  <cp:lastPrinted>2024-02-08T10:56:00Z</cp:lastPrinted>
  <dcterms:created xsi:type="dcterms:W3CDTF">2021-02-09T07:26:00Z</dcterms:created>
  <dcterms:modified xsi:type="dcterms:W3CDTF">2024-02-08T13:36:00Z</dcterms:modified>
</cp:coreProperties>
</file>