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FB" w:rsidRPr="00434153" w:rsidRDefault="000B6D52" w:rsidP="00BA13FB">
      <w:pPr>
        <w:shd w:val="clear" w:color="auto" w:fill="FFFFFF"/>
        <w:tabs>
          <w:tab w:val="left" w:pos="0"/>
          <w:tab w:val="left" w:pos="4253"/>
        </w:tabs>
        <w:suppressAutoHyphens/>
        <w:spacing w:after="0" w:line="240" w:lineRule="auto"/>
        <w:ind w:firstLine="5670"/>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rect id="Прямоугольник 2" o:spid="_x0000_s1062" style="position:absolute;left:0;text-align:left;margin-left:230.65pt;margin-top:-29.7pt;width:32.55pt;height:20.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" fillcolor="white [3212]" stroked="f" strokeweight="2pt"/>
        </w:pict>
      </w:r>
      <w:r w:rsidR="00BA13FB" w:rsidRPr="00434153">
        <w:rPr>
          <w:rFonts w:ascii="Times New Roman" w:eastAsia="Times New Roman" w:hAnsi="Times New Roman" w:cs="Times New Roman"/>
          <w:sz w:val="28"/>
          <w:szCs w:val="24"/>
          <w:lang w:eastAsia="ru-RU"/>
        </w:rPr>
        <w:t>Приложение</w:t>
      </w:r>
      <w:r w:rsidR="00BA13FB">
        <w:rPr>
          <w:rFonts w:ascii="Times New Roman" w:eastAsia="Times New Roman" w:hAnsi="Times New Roman" w:cs="Times New Roman"/>
          <w:sz w:val="28"/>
          <w:szCs w:val="24"/>
          <w:lang w:eastAsia="ru-RU"/>
        </w:rPr>
        <w:t xml:space="preserve"> 1</w:t>
      </w:r>
    </w:p>
    <w:p w:rsidR="00BA13FB" w:rsidRPr="00434153" w:rsidRDefault="00BA13FB" w:rsidP="00BA13FB">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BA13FB" w:rsidRPr="00434153" w:rsidRDefault="00BA13FB" w:rsidP="00BA13FB">
      <w:pPr>
        <w:shd w:val="clear" w:color="auto" w:fill="FFFFFF"/>
        <w:tabs>
          <w:tab w:val="left" w:pos="0"/>
        </w:tabs>
        <w:suppressAutoHyphens/>
        <w:spacing w:after="0" w:line="240" w:lineRule="auto"/>
        <w:ind w:firstLine="5103"/>
        <w:jc w:val="center"/>
        <w:rPr>
          <w:rFonts w:ascii="Times New Roman" w:eastAsia="Times New Roman" w:hAnsi="Times New Roman" w:cs="Times New Roman"/>
          <w:sz w:val="28"/>
          <w:szCs w:val="24"/>
          <w:lang w:eastAsia="ru-RU"/>
        </w:rPr>
      </w:pP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УТВЕРЖДЕНА</w:t>
      </w: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постановлением администрации</w:t>
      </w: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муниципального образования</w:t>
      </w:r>
    </w:p>
    <w:p w:rsidR="00BA13FB" w:rsidRPr="00434153" w:rsidRDefault="00BA13FB"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sidRPr="00434153">
        <w:rPr>
          <w:rFonts w:ascii="Times New Roman" w:eastAsia="Times New Roman" w:hAnsi="Times New Roman" w:cs="Times New Roman"/>
          <w:sz w:val="28"/>
          <w:szCs w:val="24"/>
          <w:lang w:eastAsia="ru-RU"/>
        </w:rPr>
        <w:t xml:space="preserve">                     Крымский район</w:t>
      </w:r>
    </w:p>
    <w:p w:rsidR="00BA13FB" w:rsidRPr="00434153" w:rsidRDefault="00980DCF" w:rsidP="00BA13FB">
      <w:pPr>
        <w:shd w:val="clear" w:color="auto" w:fill="FFFFFF"/>
        <w:tabs>
          <w:tab w:val="left" w:pos="0"/>
        </w:tabs>
        <w:suppressAutoHyphens/>
        <w:spacing w:after="0" w:line="240" w:lineRule="auto"/>
        <w:ind w:firstLine="4253"/>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от 15.05.2024 г. </w:t>
      </w:r>
      <w:r w:rsidR="00BA13FB" w:rsidRPr="00434153">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1045</w:t>
      </w:r>
      <w:r w:rsidR="00BA13FB" w:rsidRPr="00434153">
        <w:rPr>
          <w:rFonts w:ascii="Times New Roman" w:eastAsia="Times New Roman" w:hAnsi="Times New Roman" w:cs="Times New Roman"/>
          <w:sz w:val="28"/>
          <w:szCs w:val="24"/>
          <w:lang w:eastAsia="ru-RU"/>
        </w:rPr>
        <w:t>_______</w:t>
      </w:r>
    </w:p>
    <w:p w:rsidR="00BA13FB" w:rsidRPr="00434153" w:rsidRDefault="00BA13FB" w:rsidP="00BA13FB">
      <w:pPr>
        <w:suppressAutoHyphens/>
        <w:spacing w:after="0" w:line="240" w:lineRule="auto"/>
        <w:ind w:firstLine="4253"/>
        <w:rPr>
          <w:rFonts w:ascii="Times New Roman" w:eastAsia="Times New Roman" w:hAnsi="Times New Roman" w:cs="Times New Roman"/>
          <w:sz w:val="28"/>
          <w:szCs w:val="24"/>
          <w:lang w:eastAsia="ru-RU"/>
        </w:rPr>
      </w:pPr>
    </w:p>
    <w:p w:rsidR="00BA13FB" w:rsidRDefault="00BA13FB" w:rsidP="00BA13FB">
      <w:pPr>
        <w:autoSpaceDE w:val="0"/>
        <w:autoSpaceDN w:val="0"/>
        <w:adjustRightInd w:val="0"/>
        <w:spacing w:after="0" w:line="240" w:lineRule="auto"/>
        <w:contextualSpacing/>
        <w:jc w:val="center"/>
        <w:rPr>
          <w:rFonts w:ascii="Times New Roman" w:hAnsi="Times New Roman" w:cs="Times New Roman"/>
          <w:b/>
          <w:bCs/>
          <w:sz w:val="28"/>
          <w:szCs w:val="24"/>
        </w:rPr>
      </w:pPr>
    </w:p>
    <w:p w:rsidR="00BA13FB" w:rsidRDefault="00BA13FB" w:rsidP="00BA13FB">
      <w:pPr>
        <w:autoSpaceDE w:val="0"/>
        <w:autoSpaceDN w:val="0"/>
        <w:adjustRightInd w:val="0"/>
        <w:spacing w:after="0" w:line="240" w:lineRule="auto"/>
        <w:contextualSpacing/>
        <w:jc w:val="center"/>
        <w:rPr>
          <w:rFonts w:ascii="Times New Roman" w:hAnsi="Times New Roman" w:cs="Times New Roman"/>
          <w:b/>
          <w:bCs/>
          <w:sz w:val="28"/>
          <w:szCs w:val="24"/>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p>
    <w:p w:rsidR="00BA13FB" w:rsidRPr="00482E6F"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28"/>
          <w:szCs w:val="36"/>
        </w:rPr>
      </w:pPr>
      <w:r w:rsidRPr="00482E6F">
        <w:rPr>
          <w:rFonts w:ascii="Times New Roman" w:eastAsia="Tahoma" w:hAnsi="Times New Roman" w:cs="Times New Roman"/>
          <w:b/>
          <w:caps/>
          <w:kern w:val="28"/>
          <w:sz w:val="28"/>
          <w:szCs w:val="36"/>
        </w:rPr>
        <w:t xml:space="preserve">схема </w:t>
      </w:r>
    </w:p>
    <w:p w:rsidR="00BA13FB" w:rsidRDefault="00BA13FB" w:rsidP="00BA13FB">
      <w:pPr>
        <w:keepNext/>
        <w:keepLines/>
        <w:spacing w:after="0" w:line="240" w:lineRule="auto"/>
        <w:contextualSpacing/>
        <w:jc w:val="center"/>
        <w:textAlignment w:val="baseline"/>
        <w:rPr>
          <w:rFonts w:ascii="Times New Roman" w:hAnsi="Times New Roman" w:cs="Times New Roman"/>
          <w:b/>
          <w:bCs/>
          <w:sz w:val="28"/>
          <w:szCs w:val="24"/>
        </w:rPr>
      </w:pPr>
      <w:r>
        <w:rPr>
          <w:rFonts w:ascii="Times New Roman" w:hAnsi="Times New Roman" w:cs="Times New Roman"/>
          <w:b/>
          <w:bCs/>
          <w:sz w:val="28"/>
          <w:szCs w:val="24"/>
        </w:rPr>
        <w:t>теплоснабжения</w:t>
      </w:r>
      <w:r>
        <w:rPr>
          <w:rFonts w:ascii="Times New Roman" w:eastAsia="Tahoma" w:hAnsi="Times New Roman" w:cs="Times New Roman"/>
          <w:b/>
          <w:caps/>
          <w:kern w:val="28"/>
          <w:sz w:val="36"/>
          <w:szCs w:val="36"/>
        </w:rPr>
        <w:t xml:space="preserve"> </w:t>
      </w:r>
      <w:proofErr w:type="spellStart"/>
      <w:r>
        <w:rPr>
          <w:rFonts w:ascii="Times New Roman" w:hAnsi="Times New Roman" w:cs="Times New Roman"/>
          <w:b/>
          <w:bCs/>
          <w:sz w:val="28"/>
          <w:szCs w:val="24"/>
        </w:rPr>
        <w:t>Адагумского</w:t>
      </w:r>
      <w:proofErr w:type="spellEnd"/>
      <w:r>
        <w:rPr>
          <w:rFonts w:ascii="Times New Roman" w:hAnsi="Times New Roman" w:cs="Times New Roman"/>
          <w:b/>
          <w:bCs/>
          <w:sz w:val="28"/>
          <w:szCs w:val="24"/>
        </w:rPr>
        <w:t xml:space="preserve"> сельского поселения Крымского района</w:t>
      </w:r>
    </w:p>
    <w:p w:rsidR="00BA13FB" w:rsidRPr="00843D1D"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36"/>
          <w:szCs w:val="36"/>
        </w:rPr>
      </w:pPr>
      <w:r>
        <w:rPr>
          <w:rFonts w:ascii="Times New Roman" w:hAnsi="Times New Roman" w:cs="Times New Roman"/>
          <w:b/>
          <w:bCs/>
          <w:sz w:val="28"/>
          <w:szCs w:val="24"/>
        </w:rPr>
        <w:t>на период с 2025 по 2029 годы</w:t>
      </w:r>
    </w:p>
    <w:p w:rsidR="00BA13FB" w:rsidRPr="00843D1D" w:rsidRDefault="00BA13FB" w:rsidP="00BA13FB">
      <w:pPr>
        <w:keepNext/>
        <w:keepLines/>
        <w:spacing w:after="0" w:line="240" w:lineRule="auto"/>
        <w:contextualSpacing/>
        <w:jc w:val="center"/>
        <w:textAlignment w:val="baseline"/>
        <w:rPr>
          <w:rFonts w:ascii="Times New Roman" w:eastAsia="Tahoma" w:hAnsi="Times New Roman" w:cs="Times New Roman"/>
          <w:b/>
          <w:caps/>
          <w:kern w:val="28"/>
          <w:sz w:val="32"/>
          <w:szCs w:val="32"/>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i/>
          <w:sz w:val="28"/>
          <w:szCs w:val="28"/>
        </w:rPr>
      </w:pPr>
    </w:p>
    <w:p w:rsidR="00BA13FB" w:rsidRPr="00843D1D" w:rsidRDefault="00BA13FB" w:rsidP="00BA13FB">
      <w:pPr>
        <w:autoSpaceDE w:val="0"/>
        <w:autoSpaceDN w:val="0"/>
        <w:adjustRightInd w:val="0"/>
        <w:spacing w:after="0" w:line="240" w:lineRule="auto"/>
        <w:contextualSpacing/>
        <w:jc w:val="center"/>
        <w:rPr>
          <w:rFonts w:ascii="Times New Roman" w:hAnsi="Times New Roman" w:cs="Times New Roman"/>
          <w:b/>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p>
    <w:p w:rsidR="00BA13FB" w:rsidRDefault="00BA13FB" w:rsidP="00BA13F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Крымск – 2024</w:t>
      </w:r>
    </w:p>
    <w:p w:rsidR="00696591"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СОДЕРЖАНИЕ</w:t>
      </w: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val="en-US"/>
        </w:rPr>
      </w:pPr>
    </w:p>
    <w:tbl>
      <w:tblPr>
        <w:tblW w:w="9847" w:type="dxa"/>
        <w:shd w:val="clear" w:color="auto" w:fill="FFFFFF"/>
        <w:tblLook w:val="00A0" w:firstRow="1" w:lastRow="0" w:firstColumn="1" w:lastColumn="0" w:noHBand="0" w:noVBand="0"/>
      </w:tblPr>
      <w:tblGrid>
        <w:gridCol w:w="9847"/>
      </w:tblGrid>
      <w:tr w:rsidR="00696591" w:rsidRPr="00843D1D" w:rsidTr="00493FF5">
        <w:trPr>
          <w:trHeight w:val="237"/>
        </w:trPr>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ПАСПОРТ СХЕМЫ…</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8</w:t>
            </w:r>
          </w:p>
        </w:tc>
      </w:tr>
      <w:tr w:rsidR="00696591" w:rsidRPr="00843D1D" w:rsidTr="00493FF5">
        <w:trPr>
          <w:trHeight w:val="237"/>
        </w:trPr>
        <w:tc>
          <w:tcPr>
            <w:tcW w:w="9847" w:type="dxa"/>
            <w:shd w:val="clear" w:color="auto" w:fill="FFFFFF"/>
          </w:tcPr>
          <w:p w:rsidR="00696591" w:rsidRPr="002831A4" w:rsidRDefault="00696591" w:rsidP="00493FF5">
            <w:pPr>
              <w:shd w:val="clear" w:color="auto" w:fill="FFFFFF"/>
              <w:spacing w:after="0" w:line="240" w:lineRule="auto"/>
              <w:jc w:val="both"/>
              <w:rPr>
                <w:rFonts w:ascii="Times New Roman" w:hAnsi="Times New Roman" w:cs="Times New Roman"/>
                <w:bCs/>
                <w:color w:val="000000"/>
                <w:sz w:val="28"/>
                <w:szCs w:val="28"/>
                <w:lang w:eastAsia="ru-RU"/>
              </w:rPr>
            </w:pPr>
            <w:r w:rsidRPr="002A12A4">
              <w:rPr>
                <w:rFonts w:ascii="Times New Roman" w:eastAsia="Times New Roman" w:hAnsi="Times New Roman" w:cs="Times New Roman"/>
                <w:bCs/>
                <w:color w:val="000000"/>
                <w:sz w:val="28"/>
                <w:szCs w:val="28"/>
                <w:lang w:eastAsia="ru-RU"/>
              </w:rPr>
              <w:t>ОСНОВНЫЕ ТЕРМИНЫ И ПОНЯТИЯ…………………………………</w:t>
            </w:r>
            <w:r w:rsidR="002A12A4">
              <w:rPr>
                <w:rFonts w:ascii="Times New Roman" w:eastAsia="Times New Roman" w:hAnsi="Times New Roman" w:cs="Times New Roman"/>
                <w:bCs/>
                <w:color w:val="000000"/>
                <w:sz w:val="28"/>
                <w:szCs w:val="28"/>
                <w:lang w:eastAsia="ru-RU"/>
              </w:rPr>
              <w:t>…</w:t>
            </w:r>
            <w:r w:rsidR="002A12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w:t>
            </w:r>
            <w:r w:rsidR="00493FF5">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ВВЕДЕНИЕ…………………………………………………………………………</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1</w:t>
            </w:r>
          </w:p>
        </w:tc>
      </w:tr>
      <w:tr w:rsidR="00696591" w:rsidRPr="00843D1D" w:rsidTr="00493FF5">
        <w:tc>
          <w:tcPr>
            <w:tcW w:w="9847" w:type="dxa"/>
            <w:shd w:val="clear" w:color="auto" w:fill="FFFFFF"/>
          </w:tcPr>
          <w:p w:rsidR="00696591" w:rsidRPr="002A12A4" w:rsidRDefault="002A12A4"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ОБЩАЯ ЧАСТЬ……………………………………………………………………</w:t>
            </w:r>
            <w:r w:rsidR="002831A4">
              <w:rPr>
                <w:rFonts w:ascii="Times New Roman" w:hAnsi="Times New Roman" w:cs="Times New Roman"/>
                <w:color w:val="000000"/>
                <w:sz w:val="28"/>
                <w:szCs w:val="28"/>
                <w:lang w:eastAsia="ru-RU"/>
              </w:rPr>
              <w:t>1</w:t>
            </w:r>
            <w:r w:rsidR="00493FF5">
              <w:rPr>
                <w:rFonts w:ascii="Times New Roman" w:hAnsi="Times New Roman" w:cs="Times New Roman"/>
                <w:color w:val="000000"/>
                <w:sz w:val="28"/>
                <w:szCs w:val="28"/>
                <w:lang w:eastAsia="ru-RU"/>
              </w:rPr>
              <w:t>2</w:t>
            </w:r>
          </w:p>
        </w:tc>
      </w:tr>
      <w:tr w:rsidR="00696591" w:rsidRPr="00843D1D" w:rsidTr="00493FF5">
        <w:tc>
          <w:tcPr>
            <w:tcW w:w="9847" w:type="dxa"/>
            <w:shd w:val="clear" w:color="auto" w:fill="FFFFFF"/>
          </w:tcPr>
          <w:p w:rsidR="00696591" w:rsidRPr="002A12A4" w:rsidRDefault="002A12A4" w:rsidP="00CA4679">
            <w:pPr>
              <w:spacing w:after="0" w:line="240" w:lineRule="auto"/>
              <w:jc w:val="both"/>
              <w:rPr>
                <w:rFonts w:ascii="Times New Roman" w:hAnsi="Times New Roman" w:cs="Times New Roman"/>
                <w:color w:val="000000"/>
                <w:sz w:val="28"/>
                <w:szCs w:val="28"/>
                <w:lang w:eastAsia="ru-RU"/>
              </w:rPr>
            </w:pPr>
            <w:r w:rsidRPr="002831A4">
              <w:rPr>
                <w:rFonts w:ascii="Times New Roman" w:hAnsi="Times New Roman" w:cs="Times New Roman"/>
                <w:sz w:val="27"/>
                <w:szCs w:val="27"/>
                <w:lang w:eastAsia="ru-RU"/>
              </w:rPr>
              <w:t>РАЗДЕЛ 1. ПОКАЗАТЕЛИ</w:t>
            </w:r>
            <w:r w:rsid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СУЩЕСТВУЮЩЕГО И</w:t>
            </w:r>
            <w:r w:rsidR="002831A4" w:rsidRPr="002831A4">
              <w:rPr>
                <w:rFonts w:ascii="Times New Roman" w:hAnsi="Times New Roman" w:cs="Times New Roman"/>
                <w:sz w:val="27"/>
                <w:szCs w:val="27"/>
                <w:lang w:eastAsia="ru-RU"/>
              </w:rPr>
              <w:t xml:space="preserve"> </w:t>
            </w:r>
            <w:r w:rsidRPr="002831A4">
              <w:rPr>
                <w:rFonts w:ascii="Times New Roman" w:hAnsi="Times New Roman" w:cs="Times New Roman"/>
                <w:sz w:val="27"/>
                <w:szCs w:val="27"/>
                <w:lang w:eastAsia="ru-RU"/>
              </w:rPr>
              <w:t>ПЕРСПЕКТИВНОГО СПРОСА НА ТЕПЛОВУЮ ЭНЕРГИЮ (МОЩНОСТЬ) И ТЕПЛОНОСИТЕЛЬ В УСТАНОВЛЕНН</w:t>
            </w:r>
            <w:r w:rsidR="002831A4">
              <w:rPr>
                <w:rFonts w:ascii="Times New Roman" w:hAnsi="Times New Roman" w:cs="Times New Roman"/>
                <w:sz w:val="27"/>
                <w:szCs w:val="27"/>
                <w:lang w:eastAsia="ru-RU"/>
              </w:rPr>
              <w:t>ЫХ ГРАНИЦАХ ТЕРРИТОРИИ ПОСЕЛЕНИЯ..…</w:t>
            </w:r>
            <w:r w:rsidRPr="002831A4">
              <w:rPr>
                <w:rFonts w:ascii="Times New Roman" w:hAnsi="Times New Roman" w:cs="Times New Roman"/>
                <w:sz w:val="27"/>
                <w:szCs w:val="27"/>
                <w:lang w:eastAsia="ru-RU"/>
              </w:rPr>
              <w:t>………</w:t>
            </w:r>
            <w:r w:rsidR="002831A4" w:rsidRPr="002831A4">
              <w:rPr>
                <w:rFonts w:ascii="Times New Roman" w:hAnsi="Times New Roman" w:cs="Times New Roman"/>
                <w:sz w:val="27"/>
                <w:szCs w:val="27"/>
                <w:lang w:eastAsia="ru-RU"/>
              </w:rPr>
              <w:t>….</w:t>
            </w:r>
            <w:r w:rsidR="002831A4">
              <w:rPr>
                <w:rFonts w:ascii="Times New Roman" w:hAnsi="Times New Roman" w:cs="Times New Roman"/>
                <w:sz w:val="28"/>
                <w:szCs w:val="28"/>
                <w:lang w:eastAsia="ru-RU"/>
              </w:rPr>
              <w:t>1</w:t>
            </w:r>
            <w:r w:rsidR="00CA4679">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BD7F44">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1.1 </w:t>
            </w:r>
            <w:r w:rsidRPr="002A12A4">
              <w:rPr>
                <w:rFonts w:ascii="Times New Roman" w:eastAsia="Times New Roman" w:hAnsi="Times New Roman" w:cs="Times New Roman"/>
                <w:bCs/>
                <w:iCs/>
                <w:sz w:val="28"/>
                <w:szCs w:val="28"/>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r w:rsidR="002831A4">
              <w:rPr>
                <w:rFonts w:ascii="Times New Roman" w:eastAsia="Times New Roman" w:hAnsi="Times New Roman" w:cs="Times New Roman"/>
                <w:bCs/>
                <w:iCs/>
                <w:sz w:val="28"/>
                <w:szCs w:val="28"/>
                <w:lang w:eastAsia="ru-RU"/>
              </w:rPr>
              <w:t>…………</w:t>
            </w:r>
            <w:r w:rsidR="004777AF">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1</w:t>
            </w:r>
            <w:r w:rsidR="00BD7F44">
              <w:rPr>
                <w:rFonts w:ascii="Times New Roman" w:eastAsia="Times New Roman" w:hAnsi="Times New Roman" w:cs="Times New Roman"/>
                <w:bCs/>
                <w:iCs/>
                <w:sz w:val="28"/>
                <w:szCs w:val="28"/>
                <w:lang w:eastAsia="ru-RU"/>
              </w:rPr>
              <w:t>3</w:t>
            </w:r>
          </w:p>
        </w:tc>
      </w:tr>
      <w:tr w:rsidR="00696591" w:rsidRPr="00843D1D" w:rsidTr="00493FF5">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1.2 </w:t>
            </w:r>
            <w:r w:rsidRPr="002A12A4">
              <w:rPr>
                <w:rFonts w:ascii="Times New Roman" w:eastAsia="Times New Roman" w:hAnsi="Times New Roman" w:cs="Times New Roman"/>
                <w:bCs/>
                <w:iCs/>
                <w:sz w:val="28"/>
                <w:szCs w:val="28"/>
                <w:lang w:eastAsia="ru-RU"/>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93FF5">
              <w:rPr>
                <w:rFonts w:ascii="Times New Roman" w:eastAsia="Times New Roman" w:hAnsi="Times New Roman" w:cs="Times New Roman"/>
                <w:bCs/>
                <w:iCs/>
                <w:sz w:val="28"/>
                <w:szCs w:val="28"/>
                <w:lang w:eastAsia="ru-RU"/>
              </w:rPr>
              <w:t>…….14</w:t>
            </w:r>
          </w:p>
        </w:tc>
      </w:tr>
      <w:tr w:rsidR="00696591" w:rsidRPr="00843D1D" w:rsidTr="00493FF5">
        <w:tc>
          <w:tcPr>
            <w:tcW w:w="9847" w:type="dxa"/>
            <w:shd w:val="clear" w:color="auto" w:fill="FFFFFF"/>
          </w:tcPr>
          <w:p w:rsidR="00696591" w:rsidRPr="002A12A4" w:rsidRDefault="00696591" w:rsidP="00493FF5">
            <w:pPr>
              <w:autoSpaceDE w:val="0"/>
              <w:autoSpaceDN w:val="0"/>
              <w:adjustRightInd w:val="0"/>
              <w:spacing w:after="0" w:line="240" w:lineRule="auto"/>
              <w:contextualSpacing/>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1.3 </w:t>
            </w:r>
            <w:r w:rsidRPr="002A12A4">
              <w:rPr>
                <w:rFonts w:ascii="Times New Roman" w:hAnsi="Times New Roman" w:cs="Times New Roman"/>
                <w:sz w:val="28"/>
                <w:szCs w:val="28"/>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493FF5">
              <w:rPr>
                <w:rFonts w:ascii="Times New Roman" w:hAnsi="Times New Roman" w:cs="Times New Roman"/>
                <w:sz w:val="28"/>
                <w:szCs w:val="28"/>
                <w:lang w:eastAsia="ru-RU"/>
              </w:rPr>
              <w:t>5</w:t>
            </w:r>
          </w:p>
        </w:tc>
      </w:tr>
      <w:tr w:rsidR="00696591" w:rsidRPr="00843D1D" w:rsidTr="00493FF5">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proofErr w:type="spellStart"/>
            <w:r w:rsidRPr="002A12A4">
              <w:rPr>
                <w:rFonts w:ascii="Times New Roman" w:hAnsi="Times New Roman" w:cs="Times New Roman"/>
                <w:color w:val="000000"/>
                <w:sz w:val="28"/>
                <w:szCs w:val="28"/>
                <w:lang w:eastAsia="ru-RU"/>
              </w:rPr>
              <w:t>Адагумскому</w:t>
            </w:r>
            <w:proofErr w:type="spellEnd"/>
            <w:r w:rsidRPr="002A12A4">
              <w:rPr>
                <w:rFonts w:ascii="Times New Roman" w:hAnsi="Times New Roman" w:cs="Times New Roman"/>
                <w:color w:val="000000"/>
                <w:sz w:val="28"/>
                <w:szCs w:val="28"/>
                <w:lang w:eastAsia="ru-RU"/>
              </w:rPr>
              <w:t xml:space="preserve"> сельскому поселению</w:t>
            </w:r>
            <w:r w:rsidR="00AE373C">
              <w:rPr>
                <w:rFonts w:ascii="Times New Roman" w:hAnsi="Times New Roman" w:cs="Times New Roman"/>
                <w:color w:val="000000"/>
                <w:sz w:val="28"/>
                <w:szCs w:val="28"/>
                <w:lang w:eastAsia="ru-RU"/>
              </w:rPr>
              <w:t xml:space="preserve"> Крымского района………………………………………………………..</w:t>
            </w:r>
            <w:r w:rsidR="002831A4">
              <w:rPr>
                <w:rFonts w:ascii="Times New Roman" w:hAnsi="Times New Roman" w:cs="Times New Roman"/>
                <w:color w:val="000000"/>
                <w:sz w:val="28"/>
                <w:szCs w:val="28"/>
                <w:lang w:eastAsia="ru-RU"/>
              </w:rPr>
              <w:t>…………………….</w:t>
            </w:r>
            <w:r w:rsidR="00874525">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2F38CE">
              <w:rPr>
                <w:rFonts w:ascii="Times New Roman" w:hAnsi="Times New Roman" w:cs="Times New Roman"/>
                <w:color w:val="000000"/>
                <w:sz w:val="28"/>
                <w:szCs w:val="28"/>
                <w:lang w:eastAsia="ru-RU"/>
              </w:rPr>
              <w:t>5</w:t>
            </w:r>
          </w:p>
        </w:tc>
      </w:tr>
      <w:tr w:rsidR="00696591" w:rsidRPr="00843D1D" w:rsidTr="00493FF5">
        <w:tc>
          <w:tcPr>
            <w:tcW w:w="9847" w:type="dxa"/>
            <w:shd w:val="clear" w:color="auto" w:fill="FFFFFF"/>
          </w:tcPr>
          <w:p w:rsidR="00696591" w:rsidRPr="002A12A4" w:rsidRDefault="002A12A4" w:rsidP="00BD7F4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sz w:val="28"/>
                <w:szCs w:val="28"/>
                <w:lang w:eastAsia="ru-RU"/>
              </w:rPr>
              <w:t>РАЗДЕЛ 2. СУЩЕСТВУЮЩИЕ И ПЕРСПЕКТИВНЫЕ БАЛАНСЫ ТЕПЛОВОЙ МОЩНОСТИ ИСТОЧНИКОВ ТЕПЛОВОЙ ЭНЕРГИИ И ТЕПЛОВОЙ НАГРУЗКИ ПОТРЕБИТЕЛЕЙ</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1</w:t>
            </w:r>
            <w:r w:rsidR="00BD7F44">
              <w:rPr>
                <w:rFonts w:ascii="Times New Roman" w:hAnsi="Times New Roman" w:cs="Times New Roman"/>
                <w:sz w:val="28"/>
                <w:szCs w:val="28"/>
                <w:lang w:eastAsia="ru-RU"/>
              </w:rPr>
              <w:t>6</w:t>
            </w:r>
          </w:p>
        </w:tc>
      </w:tr>
      <w:tr w:rsidR="00696591" w:rsidRPr="00843D1D" w:rsidTr="00493FF5">
        <w:tc>
          <w:tcPr>
            <w:tcW w:w="9847" w:type="dxa"/>
            <w:shd w:val="clear" w:color="auto" w:fill="FFFFFF"/>
          </w:tcPr>
          <w:p w:rsidR="00696591" w:rsidRPr="002F38CE" w:rsidRDefault="00874525" w:rsidP="00BD7F44">
            <w:pPr>
              <w:tabs>
                <w:tab w:val="left" w:pos="567"/>
                <w:tab w:val="left" w:pos="886"/>
              </w:tabs>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2.1 </w:t>
            </w:r>
            <w:r w:rsidR="00696591" w:rsidRPr="002F38CE">
              <w:rPr>
                <w:rFonts w:ascii="Times New Roman" w:hAnsi="Times New Roman" w:cs="Times New Roman"/>
                <w:color w:val="000000"/>
                <w:sz w:val="28"/>
                <w:szCs w:val="28"/>
                <w:lang w:eastAsia="ru-RU"/>
              </w:rPr>
              <w:t>Описание существующих и перспективных зон действия систем</w:t>
            </w:r>
            <w:r w:rsidR="001169BB" w:rsidRPr="002F38CE">
              <w:rPr>
                <w:rFonts w:ascii="Times New Roman" w:hAnsi="Times New Roman" w:cs="Times New Roman"/>
                <w:color w:val="000000"/>
                <w:sz w:val="28"/>
                <w:szCs w:val="28"/>
                <w:lang w:eastAsia="ru-RU"/>
              </w:rPr>
              <w:t xml:space="preserve"> </w:t>
            </w:r>
            <w:r w:rsidR="00696591" w:rsidRPr="002F38CE">
              <w:rPr>
                <w:rFonts w:ascii="Times New Roman" w:hAnsi="Times New Roman" w:cs="Times New Roman"/>
                <w:color w:val="000000"/>
                <w:sz w:val="28"/>
                <w:szCs w:val="28"/>
                <w:lang w:eastAsia="ru-RU"/>
              </w:rPr>
              <w:t>теплоснабжения и источников тепловой энергии</w:t>
            </w:r>
            <w:r w:rsidR="002831A4" w:rsidRPr="002F38CE">
              <w:rPr>
                <w:rFonts w:ascii="Times New Roman" w:hAnsi="Times New Roman" w:cs="Times New Roman"/>
                <w:color w:val="000000"/>
                <w:sz w:val="28"/>
                <w:szCs w:val="28"/>
                <w:lang w:eastAsia="ru-RU"/>
              </w:rPr>
              <w:t>……………………………….</w:t>
            </w:r>
            <w:r w:rsidRPr="002F38CE">
              <w:rPr>
                <w:rFonts w:ascii="Times New Roman" w:hAnsi="Times New Roman" w:cs="Times New Roman"/>
                <w:color w:val="000000"/>
                <w:sz w:val="28"/>
                <w:szCs w:val="28"/>
                <w:lang w:eastAsia="ru-RU"/>
              </w:rPr>
              <w:t>.</w:t>
            </w:r>
            <w:r w:rsidR="002831A4" w:rsidRPr="002F38CE">
              <w:rPr>
                <w:rFonts w:ascii="Times New Roman" w:hAnsi="Times New Roman" w:cs="Times New Roman"/>
                <w:color w:val="000000"/>
                <w:sz w:val="28"/>
                <w:szCs w:val="28"/>
                <w:lang w:eastAsia="ru-RU"/>
              </w:rPr>
              <w:t>1</w:t>
            </w:r>
            <w:r w:rsidR="00BD7F44" w:rsidRPr="002F38CE">
              <w:rPr>
                <w:rFonts w:ascii="Times New Roman" w:hAnsi="Times New Roman" w:cs="Times New Roman"/>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BD7F4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2.2 </w:t>
            </w:r>
            <w:r w:rsidRPr="002F38CE">
              <w:rPr>
                <w:rFonts w:ascii="Times New Roman" w:eastAsia="Times New Roman" w:hAnsi="Times New Roman" w:cs="Times New Roman"/>
                <w:bCs/>
                <w:iCs/>
                <w:color w:val="000000"/>
                <w:sz w:val="28"/>
                <w:szCs w:val="28"/>
                <w:lang w:eastAsia="ru-RU"/>
              </w:rPr>
              <w:t>Описание существующих и перспективных зон действия индивидуальных источников тепловой энергии</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6</w:t>
            </w:r>
          </w:p>
        </w:tc>
      </w:tr>
      <w:tr w:rsidR="00696591" w:rsidRPr="00843D1D" w:rsidTr="00493FF5">
        <w:tc>
          <w:tcPr>
            <w:tcW w:w="9847" w:type="dxa"/>
            <w:shd w:val="clear" w:color="auto" w:fill="FFFFFF"/>
          </w:tcPr>
          <w:p w:rsidR="00696591" w:rsidRPr="002F38CE" w:rsidRDefault="00696591" w:rsidP="00BD7F44">
            <w:pPr>
              <w:spacing w:after="0" w:line="240" w:lineRule="auto"/>
              <w:jc w:val="both"/>
              <w:rPr>
                <w:rFonts w:ascii="Times New Roman" w:hAnsi="Times New Roman" w:cs="Times New Roman"/>
                <w:color w:val="000000"/>
                <w:sz w:val="28"/>
                <w:szCs w:val="28"/>
                <w:lang w:eastAsia="ru-RU"/>
              </w:rPr>
            </w:pPr>
            <w:r w:rsidRPr="002F38CE">
              <w:rPr>
                <w:rFonts w:ascii="Times New Roman" w:hAnsi="Times New Roman" w:cs="Times New Roman"/>
                <w:color w:val="000000"/>
                <w:sz w:val="28"/>
                <w:szCs w:val="28"/>
                <w:lang w:eastAsia="ru-RU"/>
              </w:rPr>
              <w:t xml:space="preserve">2.3 </w:t>
            </w:r>
            <w:r w:rsidRPr="002F38CE">
              <w:rPr>
                <w:rFonts w:ascii="Times New Roman" w:eastAsia="Times New Roman" w:hAnsi="Times New Roman" w:cs="Times New Roman"/>
                <w:bCs/>
                <w:iCs/>
                <w:color w:val="000000"/>
                <w:sz w:val="28"/>
                <w:szCs w:val="28"/>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2831A4" w:rsidRPr="002F38CE">
              <w:rPr>
                <w:rFonts w:ascii="Times New Roman" w:eastAsia="Times New Roman" w:hAnsi="Times New Roman" w:cs="Times New Roman"/>
                <w:bCs/>
                <w:iCs/>
                <w:color w:val="000000"/>
                <w:sz w:val="28"/>
                <w:szCs w:val="28"/>
                <w:lang w:eastAsia="ru-RU"/>
              </w:rPr>
              <w:t>……………………………………1</w:t>
            </w:r>
            <w:r w:rsidR="00BD7F44" w:rsidRPr="002F38CE">
              <w:rPr>
                <w:rFonts w:ascii="Times New Roman" w:eastAsia="Times New Roman" w:hAnsi="Times New Roman" w:cs="Times New Roman"/>
                <w:bCs/>
                <w:iCs/>
                <w:color w:val="000000"/>
                <w:sz w:val="28"/>
                <w:szCs w:val="28"/>
                <w:lang w:eastAsia="ru-RU"/>
              </w:rPr>
              <w:t>7</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00696591" w:rsidRPr="002A12A4">
              <w:rPr>
                <w:rFonts w:ascii="Times New Roman" w:hAnsi="Times New Roman" w:cs="Times New Roman"/>
                <w:color w:val="000000"/>
                <w:sz w:val="28"/>
                <w:szCs w:val="28"/>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00696591" w:rsidRPr="002A12A4">
              <w:rPr>
                <w:rFonts w:ascii="Times New Roman" w:hAnsi="Times New Roman" w:cs="Times New Roman"/>
                <w:color w:val="000000"/>
                <w:sz w:val="28"/>
                <w:szCs w:val="28"/>
                <w:lang w:eastAsia="ru-RU"/>
              </w:rPr>
              <w:t xml:space="preserve"> Радиус эффективного теплоснабжения</w:t>
            </w:r>
            <w:r w:rsidR="002831A4">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w:t>
            </w:r>
            <w:r w:rsidR="002831A4">
              <w:rPr>
                <w:rFonts w:ascii="Times New Roman" w:hAnsi="Times New Roman" w:cs="Times New Roman"/>
                <w:color w:val="000000"/>
                <w:sz w:val="28"/>
                <w:szCs w:val="28"/>
                <w:lang w:eastAsia="ru-RU"/>
              </w:rPr>
              <w:t>1</w:t>
            </w:r>
            <w:r w:rsidR="00BD7F44">
              <w:rPr>
                <w:rFonts w:ascii="Times New Roman" w:hAnsi="Times New Roman" w:cs="Times New Roman"/>
                <w:color w:val="000000"/>
                <w:sz w:val="28"/>
                <w:szCs w:val="28"/>
                <w:lang w:eastAsia="ru-RU"/>
              </w:rPr>
              <w:t>9</w:t>
            </w:r>
          </w:p>
        </w:tc>
      </w:tr>
      <w:tr w:rsidR="00696591" w:rsidRPr="00843D1D" w:rsidTr="00493FF5">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color w:val="000000"/>
                <w:sz w:val="28"/>
                <w:szCs w:val="28"/>
                <w:lang w:eastAsia="ru-RU"/>
              </w:rPr>
            </w:pPr>
            <w:r w:rsidRPr="001169BB">
              <w:rPr>
                <w:rFonts w:ascii="Times New Roman" w:hAnsi="Times New Roman" w:cs="Times New Roman"/>
                <w:sz w:val="28"/>
                <w:szCs w:val="28"/>
                <w:lang w:eastAsia="ru-RU"/>
              </w:rPr>
              <w:t>РАЗДЕЛ 3. СУЩЕСТВУЮЩИЕ И ПЕРСПЕКТИВНЫЕ БАЛАНСЫ ТЕПЛОНОСИТЕЛЯ</w:t>
            </w:r>
            <w:r>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BD7F44">
              <w:rPr>
                <w:rFonts w:ascii="Times New Roman" w:hAnsi="Times New Roman" w:cs="Times New Roman"/>
                <w:sz w:val="28"/>
                <w:szCs w:val="28"/>
                <w:lang w:eastAsia="ru-RU"/>
              </w:rPr>
              <w:t>20</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color w:val="000000"/>
                <w:sz w:val="28"/>
                <w:szCs w:val="28"/>
                <w:lang w:eastAsia="ru-RU"/>
              </w:rPr>
            </w:pPr>
            <w:r w:rsidRPr="002A12A4">
              <w:rPr>
                <w:rFonts w:ascii="Times New Roman" w:hAnsi="Times New Roman" w:cs="Times New Roman"/>
                <w:color w:val="000000"/>
                <w:sz w:val="28"/>
                <w:szCs w:val="28"/>
                <w:lang w:eastAsia="ru-RU"/>
              </w:rPr>
              <w:t xml:space="preserve">3.1 </w:t>
            </w:r>
            <w:r w:rsidRPr="002A12A4">
              <w:rPr>
                <w:rFonts w:ascii="Times New Roman" w:eastAsia="Times New Roman" w:hAnsi="Times New Roman" w:cs="Times New Roman"/>
                <w:bCs/>
                <w:iCs/>
                <w:color w:val="000000"/>
                <w:sz w:val="28"/>
                <w:szCs w:val="28"/>
                <w:lang w:eastAsia="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2A12A4">
              <w:rPr>
                <w:rFonts w:ascii="Times New Roman" w:eastAsia="Times New Roman" w:hAnsi="Times New Roman" w:cs="Times New Roman"/>
                <w:bCs/>
                <w:iCs/>
                <w:color w:val="000000"/>
                <w:sz w:val="28"/>
                <w:szCs w:val="28"/>
                <w:lang w:eastAsia="ru-RU"/>
              </w:rPr>
              <w:lastRenderedPageBreak/>
              <w:t>теплопотребляющими</w:t>
            </w:r>
            <w:proofErr w:type="spellEnd"/>
            <w:r w:rsidRPr="002A12A4">
              <w:rPr>
                <w:rFonts w:ascii="Times New Roman" w:eastAsia="Times New Roman" w:hAnsi="Times New Roman" w:cs="Times New Roman"/>
                <w:bCs/>
                <w:iCs/>
                <w:color w:val="000000"/>
                <w:sz w:val="28"/>
                <w:szCs w:val="28"/>
                <w:lang w:eastAsia="ru-RU"/>
              </w:rPr>
              <w:t xml:space="preserve"> установками потребителей</w:t>
            </w:r>
            <w:r w:rsidR="002831A4">
              <w:rPr>
                <w:rFonts w:ascii="Times New Roman" w:eastAsia="Times New Roman" w:hAnsi="Times New Roman" w:cs="Times New Roman"/>
                <w:bCs/>
                <w:iCs/>
                <w:color w:val="000000"/>
                <w:sz w:val="28"/>
                <w:szCs w:val="28"/>
                <w:lang w:eastAsia="ru-RU"/>
              </w:rPr>
              <w:t>………………………………</w:t>
            </w:r>
            <w:r w:rsidR="00BD7F44">
              <w:rPr>
                <w:rFonts w:ascii="Times New Roman" w:eastAsia="Times New Roman" w:hAnsi="Times New Roman" w:cs="Times New Roman"/>
                <w:bCs/>
                <w:iCs/>
                <w:color w:val="000000"/>
                <w:sz w:val="28"/>
                <w:szCs w:val="28"/>
                <w:lang w:eastAsia="ru-RU"/>
              </w:rPr>
              <w:t>20</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3.2 </w:t>
            </w:r>
            <w:r w:rsidRPr="002A12A4">
              <w:rPr>
                <w:rFonts w:ascii="Times New Roman" w:eastAsia="Times New Roman" w:hAnsi="Times New Roman" w:cs="Times New Roman"/>
                <w:bCs/>
                <w:iCs/>
                <w:sz w:val="28"/>
                <w:szCs w:val="28"/>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2</w:t>
            </w:r>
          </w:p>
        </w:tc>
      </w:tr>
      <w:tr w:rsidR="00696591" w:rsidRPr="00843D1D" w:rsidTr="00493FF5">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4. ОСНОВНЫЕ ПОЛОЖЕНИЯ </w:t>
            </w:r>
            <w:proofErr w:type="gramStart"/>
            <w:r w:rsidRPr="001169BB">
              <w:rPr>
                <w:rFonts w:ascii="Times New Roman" w:hAnsi="Times New Roman" w:cs="Times New Roman"/>
                <w:sz w:val="28"/>
                <w:szCs w:val="28"/>
                <w:lang w:eastAsia="ru-RU"/>
              </w:rPr>
              <w:t>МАСТЕР-ПЛАНА</w:t>
            </w:r>
            <w:proofErr w:type="gramEnd"/>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РАЗВИТИЯ СИСТЕМ ТЕПЛОСНАБЖЕНИЯ</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4.1</w:t>
            </w:r>
            <w:r w:rsidR="00696591" w:rsidRPr="002A12A4">
              <w:rPr>
                <w:rFonts w:ascii="Times New Roman" w:hAnsi="Times New Roman" w:cs="Times New Roman"/>
                <w:sz w:val="28"/>
                <w:szCs w:val="28"/>
                <w:lang w:eastAsia="ru-RU"/>
              </w:rPr>
              <w:t xml:space="preserve"> Описание сценариев развития теплоснабжения поселения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874525"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4.2</w:t>
            </w:r>
            <w:r w:rsidR="00696591" w:rsidRPr="002A12A4">
              <w:rPr>
                <w:rFonts w:ascii="Times New Roman" w:hAnsi="Times New Roman" w:cs="Times New Roman"/>
                <w:sz w:val="28"/>
                <w:szCs w:val="28"/>
                <w:lang w:eastAsia="ru-RU"/>
              </w:rPr>
              <w:t xml:space="preserve"> Обоснование </w:t>
            </w:r>
            <w:proofErr w:type="gramStart"/>
            <w:r w:rsidR="00696591" w:rsidRPr="002A12A4">
              <w:rPr>
                <w:rFonts w:ascii="Times New Roman" w:hAnsi="Times New Roman" w:cs="Times New Roman"/>
                <w:sz w:val="28"/>
                <w:szCs w:val="28"/>
                <w:lang w:eastAsia="ru-RU"/>
              </w:rPr>
              <w:t>выбора приоритетного сценария развития теплоснабжения поселения</w:t>
            </w:r>
            <w:proofErr w:type="gramEnd"/>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3</w:t>
            </w:r>
          </w:p>
        </w:tc>
      </w:tr>
      <w:tr w:rsidR="00696591" w:rsidRPr="00843D1D" w:rsidTr="00493FF5">
        <w:trPr>
          <w:trHeight w:val="437"/>
        </w:trPr>
        <w:tc>
          <w:tcPr>
            <w:tcW w:w="9847" w:type="dxa"/>
            <w:shd w:val="clear" w:color="auto" w:fill="FFFFFF"/>
          </w:tcPr>
          <w:p w:rsidR="00696591" w:rsidRPr="002A12A4" w:rsidRDefault="001169BB" w:rsidP="006422B0">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 xml:space="preserve">РАЗДЕЛ 5. ПРЕДЛОЖЕНИЯ ПО СТРОИТЕЛЬСТВУ, РЕКОНСТРУКЦИИ, ТЕХНИЧЕСКОМУ ПЕРЕВООРУЖЕНИЮИ (ИЛИ) МОДЕРНИЗАЦИИ </w:t>
            </w:r>
            <w:r w:rsidRPr="006422B0">
              <w:rPr>
                <w:rFonts w:ascii="Times New Roman" w:hAnsi="Times New Roman" w:cs="Times New Roman"/>
                <w:sz w:val="28"/>
                <w:szCs w:val="28"/>
                <w:lang w:eastAsia="ru-RU"/>
              </w:rPr>
              <w:t>ИСТОЧНИКОВ ТЕПЛОВОЙ ЭНЕРГИИ</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w:t>
            </w:r>
            <w:r w:rsidR="00874525">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6422B0">
              <w:rPr>
                <w:rFonts w:ascii="Times New Roman" w:hAnsi="Times New Roman" w:cs="Times New Roman"/>
                <w:sz w:val="28"/>
                <w:szCs w:val="28"/>
                <w:lang w:eastAsia="ru-RU"/>
              </w:rPr>
              <w:t>3</w:t>
            </w:r>
          </w:p>
        </w:tc>
      </w:tr>
      <w:tr w:rsidR="00696591" w:rsidRPr="00843D1D" w:rsidTr="00493FF5">
        <w:tc>
          <w:tcPr>
            <w:tcW w:w="9847" w:type="dxa"/>
            <w:shd w:val="clear" w:color="auto" w:fill="FFFFFF"/>
          </w:tcPr>
          <w:p w:rsidR="00696591" w:rsidRPr="002A12A4" w:rsidRDefault="00696591" w:rsidP="00C42266">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 </w:t>
            </w:r>
            <w:r w:rsidRPr="002A12A4">
              <w:rPr>
                <w:rFonts w:ascii="Times New Roman" w:eastAsia="Times New Roman" w:hAnsi="Times New Roman" w:cs="Times New Roman"/>
                <w:bCs/>
                <w:iCs/>
                <w:sz w:val="28"/>
                <w:szCs w:val="28"/>
                <w:lang w:eastAsia="ru-RU"/>
              </w:rPr>
              <w:t>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2831A4">
              <w:rPr>
                <w:rFonts w:ascii="Times New Roman" w:eastAsia="Times New Roman" w:hAnsi="Times New Roman" w:cs="Times New Roman"/>
                <w:bCs/>
                <w:iCs/>
                <w:sz w:val="28"/>
                <w:szCs w:val="28"/>
                <w:lang w:eastAsia="ru-RU"/>
              </w:rPr>
              <w:t>…………………………………………………………………….23</w:t>
            </w:r>
          </w:p>
        </w:tc>
      </w:tr>
      <w:tr w:rsidR="00696591" w:rsidRPr="00843D1D" w:rsidTr="00493FF5">
        <w:tc>
          <w:tcPr>
            <w:tcW w:w="9847" w:type="dxa"/>
            <w:shd w:val="clear" w:color="auto" w:fill="FFFFFF"/>
          </w:tcPr>
          <w:p w:rsidR="00696591" w:rsidRPr="002A12A4" w:rsidRDefault="00696591" w:rsidP="00BD7F44">
            <w:pPr>
              <w:tabs>
                <w:tab w:val="left" w:pos="426"/>
              </w:tabs>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5.2 </w:t>
            </w:r>
            <w:r w:rsidRPr="002A12A4">
              <w:rPr>
                <w:rFonts w:ascii="Times New Roman" w:eastAsia="Times New Roman" w:hAnsi="Times New Roman" w:cs="Times New Roman"/>
                <w:bCs/>
                <w:iCs/>
                <w:sz w:val="28"/>
                <w:szCs w:val="28"/>
                <w:lang w:eastAsia="ru-RU"/>
              </w:rPr>
              <w:t>Предложения по реконструкции источников  тепловой энергии, обеспечивающих перспективную тепловую нагрузку в существующих и расширяемых</w:t>
            </w:r>
            <w:r w:rsidR="00874525">
              <w:rPr>
                <w:rFonts w:ascii="Times New Roman" w:eastAsia="Times New Roman" w:hAnsi="Times New Roman" w:cs="Times New Roman"/>
                <w:bCs/>
                <w:iCs/>
                <w:sz w:val="28"/>
                <w:szCs w:val="28"/>
                <w:lang w:eastAsia="ru-RU"/>
              </w:rPr>
              <w:t xml:space="preserve"> зонах действия источников тепл</w:t>
            </w:r>
            <w:r w:rsidR="00BD7F44">
              <w:rPr>
                <w:rFonts w:ascii="Times New Roman" w:eastAsia="Times New Roman" w:hAnsi="Times New Roman" w:cs="Times New Roman"/>
                <w:bCs/>
                <w:iCs/>
                <w:sz w:val="28"/>
                <w:szCs w:val="28"/>
                <w:lang w:eastAsia="ru-RU"/>
              </w:rPr>
              <w:t>о</w:t>
            </w:r>
            <w:r w:rsidRPr="002A12A4">
              <w:rPr>
                <w:rFonts w:ascii="Times New Roman" w:eastAsia="Times New Roman" w:hAnsi="Times New Roman" w:cs="Times New Roman"/>
                <w:bCs/>
                <w:iCs/>
                <w:sz w:val="28"/>
                <w:szCs w:val="28"/>
                <w:lang w:eastAsia="ru-RU"/>
              </w:rPr>
              <w:t>вой энергии</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5.3 </w:t>
            </w:r>
            <w:r w:rsidRPr="002A12A4">
              <w:rPr>
                <w:rFonts w:ascii="Times New Roman" w:eastAsia="Times New Roman" w:hAnsi="Times New Roman" w:cs="Times New Roman"/>
                <w:bCs/>
                <w:iCs/>
                <w:sz w:val="28"/>
                <w:szCs w:val="28"/>
                <w:lang w:eastAsia="ru-RU"/>
              </w:rPr>
              <w:t xml:space="preserve">Предложения по техническому перевооружению и (или) модернизации источников тепловой энергии с целью </w:t>
            </w:r>
            <w:proofErr w:type="gramStart"/>
            <w:r w:rsidRPr="002A12A4">
              <w:rPr>
                <w:rFonts w:ascii="Times New Roman" w:eastAsia="Times New Roman" w:hAnsi="Times New Roman" w:cs="Times New Roman"/>
                <w:bCs/>
                <w:iCs/>
                <w:sz w:val="28"/>
                <w:szCs w:val="28"/>
                <w:lang w:eastAsia="ru-RU"/>
              </w:rPr>
              <w:t>повыше</w:t>
            </w:r>
            <w:r w:rsidR="00BD7F44">
              <w:rPr>
                <w:rFonts w:ascii="Times New Roman" w:eastAsia="Times New Roman" w:hAnsi="Times New Roman" w:cs="Times New Roman"/>
                <w:bCs/>
                <w:iCs/>
                <w:sz w:val="28"/>
                <w:szCs w:val="28"/>
                <w:lang w:eastAsia="ru-RU"/>
              </w:rPr>
              <w:t>ния эффективности работы систем т</w:t>
            </w:r>
            <w:r w:rsidRPr="002A12A4">
              <w:rPr>
                <w:rFonts w:ascii="Times New Roman" w:eastAsia="Times New Roman" w:hAnsi="Times New Roman" w:cs="Times New Roman"/>
                <w:bCs/>
                <w:iCs/>
                <w:sz w:val="28"/>
                <w:szCs w:val="28"/>
                <w:lang w:eastAsia="ru-RU"/>
              </w:rPr>
              <w:t>еплоснабжения</w:t>
            </w:r>
            <w:proofErr w:type="gramEnd"/>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4</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5.4 </w:t>
            </w:r>
            <w:r w:rsidRPr="002A12A4">
              <w:rPr>
                <w:rFonts w:ascii="Times New Roman" w:eastAsia="Times New Roman" w:hAnsi="Times New Roman" w:cs="Times New Roman"/>
                <w:bCs/>
                <w:iCs/>
                <w:sz w:val="28"/>
                <w:szCs w:val="28"/>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5.5 </w:t>
            </w:r>
            <w:r w:rsidRPr="002A12A4">
              <w:rPr>
                <w:rFonts w:ascii="Times New Roman" w:eastAsia="Times New Roman" w:hAnsi="Times New Roman" w:cs="Times New Roman"/>
                <w:bCs/>
                <w:iCs/>
                <w:sz w:val="28"/>
                <w:szCs w:val="28"/>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5.6 </w:t>
            </w:r>
            <w:r w:rsidRPr="002A12A4">
              <w:rPr>
                <w:rFonts w:ascii="Times New Roman" w:eastAsia="Times New Roman" w:hAnsi="Times New Roman" w:cs="Times New Roman"/>
                <w:bCs/>
                <w:iCs/>
                <w:sz w:val="28"/>
                <w:szCs w:val="28"/>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2831A4">
              <w:rPr>
                <w:rFonts w:ascii="Times New Roman" w:eastAsia="Times New Roman" w:hAnsi="Times New Roman" w:cs="Times New Roman"/>
                <w:bCs/>
                <w:iCs/>
                <w:sz w:val="28"/>
                <w:szCs w:val="28"/>
                <w:lang w:eastAsia="ru-RU"/>
              </w:rPr>
              <w:t>…………………………………………………………………..</w:t>
            </w:r>
            <w:r w:rsidR="00874525">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5</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5.7 </w:t>
            </w:r>
            <w:r w:rsidRPr="002A12A4">
              <w:rPr>
                <w:rFonts w:ascii="Times New Roman" w:eastAsia="Times New Roman" w:hAnsi="Times New Roman" w:cs="Times New Roman"/>
                <w:bCs/>
                <w:iCs/>
                <w:sz w:val="28"/>
                <w:szCs w:val="28"/>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5.8 </w:t>
            </w:r>
            <w:r w:rsidRPr="002A12A4">
              <w:rPr>
                <w:rFonts w:ascii="Times New Roman" w:eastAsia="Times New Roman" w:hAnsi="Times New Roman" w:cs="Times New Roman"/>
                <w:bCs/>
                <w:iCs/>
                <w:sz w:val="28"/>
                <w:szCs w:val="28"/>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r w:rsidR="002831A4">
              <w:rPr>
                <w:rFonts w:ascii="Times New Roman" w:eastAsia="Times New Roman" w:hAnsi="Times New Roman" w:cs="Times New Roman"/>
                <w:bCs/>
                <w:iCs/>
                <w:sz w:val="28"/>
                <w:szCs w:val="28"/>
                <w:lang w:eastAsia="ru-RU"/>
              </w:rPr>
              <w:t>…………………………………………………………………………..</w:t>
            </w:r>
            <w:r w:rsidR="00BD7F44">
              <w:rPr>
                <w:rFonts w:ascii="Times New Roman" w:eastAsia="Times New Roman" w:hAnsi="Times New Roman" w:cs="Times New Roman"/>
                <w:bCs/>
                <w:iCs/>
                <w:sz w:val="28"/>
                <w:szCs w:val="28"/>
                <w:lang w:eastAsia="ru-RU"/>
              </w:rPr>
              <w:t>.</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6</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lastRenderedPageBreak/>
              <w:t xml:space="preserve">5.9 </w:t>
            </w:r>
            <w:r w:rsidRPr="002A12A4">
              <w:rPr>
                <w:rFonts w:ascii="Times New Roman" w:eastAsia="Times New Roman" w:hAnsi="Times New Roman" w:cs="Times New Roman"/>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493FF5">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5.10 </w:t>
            </w:r>
            <w:r w:rsidRPr="002A12A4">
              <w:rPr>
                <w:rFonts w:ascii="Times New Roman" w:eastAsia="Times New Roman" w:hAnsi="Times New Roman" w:cs="Times New Roman"/>
                <w:bCs/>
                <w:iCs/>
                <w:sz w:val="28"/>
                <w:szCs w:val="28"/>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2831A4">
              <w:rPr>
                <w:rFonts w:ascii="Times New Roman" w:eastAsia="Times New Roman" w:hAnsi="Times New Roman" w:cs="Times New Roman"/>
                <w:bCs/>
                <w:iCs/>
                <w:sz w:val="28"/>
                <w:szCs w:val="28"/>
                <w:lang w:eastAsia="ru-RU"/>
              </w:rPr>
              <w:t>……………………………………………………..2</w:t>
            </w:r>
            <w:r w:rsidR="00BD7F44">
              <w:rPr>
                <w:rFonts w:ascii="Times New Roman" w:eastAsia="Times New Roman" w:hAnsi="Times New Roman" w:cs="Times New Roman"/>
                <w:bCs/>
                <w:iCs/>
                <w:sz w:val="28"/>
                <w:szCs w:val="28"/>
                <w:lang w:eastAsia="ru-RU"/>
              </w:rPr>
              <w:t>7</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eastAsia="Arial Unicode MS" w:hAnsi="Times New Roman" w:cs="Times New Roman"/>
                <w:sz w:val="28"/>
                <w:szCs w:val="28"/>
                <w:lang w:eastAsia="ru-RU"/>
              </w:rPr>
              <w:t>РАЗДЕЛ 6. ПРЕДЛОЖЕНИЯ ПО СТРОИТЕЛЬСТВУ,</w:t>
            </w:r>
            <w:r>
              <w:rPr>
                <w:rFonts w:ascii="Times New Roman" w:eastAsia="Arial Unicode MS" w:hAnsi="Times New Roman" w:cs="Times New Roman"/>
                <w:sz w:val="28"/>
                <w:szCs w:val="28"/>
                <w:lang w:eastAsia="ru-RU"/>
              </w:rPr>
              <w:t xml:space="preserve"> </w:t>
            </w:r>
            <w:r w:rsidRPr="001169BB">
              <w:rPr>
                <w:rFonts w:ascii="Times New Roman" w:eastAsia="Arial Unicode MS" w:hAnsi="Times New Roman" w:cs="Times New Roman"/>
                <w:sz w:val="28"/>
                <w:szCs w:val="28"/>
                <w:lang w:eastAsia="ru-RU"/>
              </w:rPr>
              <w:t xml:space="preserve">РЕКОНСТРУКЦИИ И (ИЛИ) МОДЕРНИЗАЦИИ </w:t>
            </w:r>
            <w:r w:rsidRPr="001169BB">
              <w:rPr>
                <w:rFonts w:ascii="Times New Roman" w:hAnsi="Times New Roman" w:cs="Times New Roman"/>
                <w:sz w:val="28"/>
                <w:szCs w:val="28"/>
              </w:rPr>
              <w:t>ТЕПЛОВЫХ СЕТЕЙ</w:t>
            </w:r>
            <w:r>
              <w:rPr>
                <w:rFonts w:ascii="Times New Roman" w:hAnsi="Times New Roman" w:cs="Times New Roman"/>
                <w:sz w:val="28"/>
                <w:szCs w:val="28"/>
              </w:rPr>
              <w:t>………………………………..</w:t>
            </w:r>
            <w:r w:rsidR="002831A4">
              <w:rPr>
                <w:rFonts w:ascii="Times New Roman" w:hAnsi="Times New Roman" w:cs="Times New Roman"/>
                <w:sz w:val="28"/>
                <w:szCs w:val="28"/>
              </w:rPr>
              <w:t>2</w:t>
            </w:r>
            <w:r w:rsidR="00BD7F44">
              <w:rPr>
                <w:rFonts w:ascii="Times New Roman" w:hAnsi="Times New Roman" w:cs="Times New Roman"/>
                <w:sz w:val="28"/>
                <w:szCs w:val="28"/>
              </w:rPr>
              <w:t>8</w:t>
            </w:r>
          </w:p>
        </w:tc>
      </w:tr>
      <w:tr w:rsidR="00696591" w:rsidRPr="00843D1D" w:rsidTr="006422B0">
        <w:tc>
          <w:tcPr>
            <w:tcW w:w="9847" w:type="dxa"/>
            <w:shd w:val="clear" w:color="auto" w:fill="FFFFFF"/>
          </w:tcPr>
          <w:p w:rsidR="00696591" w:rsidRPr="002A12A4" w:rsidRDefault="00696591" w:rsidP="00BD7F44">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6.1 </w:t>
            </w:r>
            <w:r w:rsidRPr="002A12A4">
              <w:rPr>
                <w:rFonts w:ascii="Times New Roman" w:eastAsia="Times New Roman" w:hAnsi="Times New Roman" w:cs="Times New Roman"/>
                <w:sz w:val="28"/>
                <w:szCs w:val="28"/>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w:t>
            </w:r>
            <w:r w:rsidR="00874525">
              <w:rPr>
                <w:rFonts w:ascii="Times New Roman" w:eastAsia="Times New Roman" w:hAnsi="Times New Roman" w:cs="Times New Roman"/>
                <w:sz w:val="28"/>
                <w:szCs w:val="28"/>
                <w:lang w:eastAsia="ru-RU"/>
              </w:rPr>
              <w:t>пользование существую</w:t>
            </w:r>
            <w:r w:rsidRPr="002A12A4">
              <w:rPr>
                <w:rFonts w:ascii="Times New Roman" w:eastAsia="Times New Roman" w:hAnsi="Times New Roman" w:cs="Times New Roman"/>
                <w:sz w:val="28"/>
                <w:szCs w:val="28"/>
                <w:lang w:eastAsia="ru-RU"/>
              </w:rPr>
              <w:t>щих резервов)</w:t>
            </w:r>
            <w:r w:rsidR="002831A4">
              <w:rPr>
                <w:rFonts w:ascii="Times New Roman" w:eastAsia="Times New Roman" w:hAnsi="Times New Roman" w:cs="Times New Roman"/>
                <w:sz w:val="28"/>
                <w:szCs w:val="28"/>
                <w:lang w:eastAsia="ru-RU"/>
              </w:rPr>
              <w:t>……………………………………….</w:t>
            </w:r>
            <w:r w:rsidR="00874525">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874525" w:rsidP="00BD7F4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w:t>
            </w:r>
            <w:r w:rsidR="00696591" w:rsidRPr="002A12A4">
              <w:rPr>
                <w:rFonts w:ascii="Times New Roman" w:eastAsia="Times New Roman" w:hAnsi="Times New Roman" w:cs="Times New Roman"/>
                <w:sz w:val="28"/>
                <w:szCs w:val="28"/>
                <w:lang w:eastAsia="ru-RU"/>
              </w:rPr>
              <w:t xml:space="preserve">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BD7F44">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2831A4">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8</w:t>
            </w:r>
          </w:p>
        </w:tc>
      </w:tr>
      <w:tr w:rsidR="00696591" w:rsidRPr="00843D1D" w:rsidTr="006422B0">
        <w:tc>
          <w:tcPr>
            <w:tcW w:w="9847" w:type="dxa"/>
            <w:shd w:val="clear" w:color="auto" w:fill="FFFFFF"/>
          </w:tcPr>
          <w:p w:rsidR="00696591" w:rsidRPr="002A12A4" w:rsidRDefault="00696591" w:rsidP="002F38CE">
            <w:pPr>
              <w:widowControl w:val="0"/>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2831A4">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2831A4">
              <w:rPr>
                <w:rFonts w:ascii="Times New Roman" w:eastAsia="Times New Roman" w:hAnsi="Times New Roman" w:cs="Times New Roman"/>
                <w:sz w:val="28"/>
                <w:szCs w:val="28"/>
                <w:lang w:eastAsia="ru-RU"/>
              </w:rPr>
              <w:t>2</w:t>
            </w:r>
            <w:r w:rsidR="002F38CE">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BD7F4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r w:rsidR="00696591" w:rsidRPr="002A12A4">
              <w:rPr>
                <w:rFonts w:ascii="Times New Roman" w:eastAsia="Times New Roman" w:hAnsi="Times New Roman" w:cs="Times New Roman"/>
                <w:sz w:val="28"/>
                <w:szCs w:val="28"/>
                <w:lang w:eastAsia="ru-RU"/>
              </w:rPr>
              <w:t xml:space="preserve">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r w:rsidR="002831A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w:t>
            </w:r>
            <w:r w:rsidR="00BD7F44">
              <w:rPr>
                <w:rFonts w:ascii="Times New Roman" w:eastAsia="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7. ПРЕДЛОЖЕНИЯ ПО ПЕРЕВОДУ ОТКРЫТЫХ</w:t>
            </w:r>
            <w:r>
              <w:rPr>
                <w:rFonts w:ascii="Times New Roman" w:hAnsi="Times New Roman" w:cs="Times New Roman"/>
                <w:sz w:val="28"/>
                <w:szCs w:val="28"/>
                <w:lang w:eastAsia="ru-RU"/>
              </w:rPr>
              <w:t xml:space="preserve"> </w:t>
            </w:r>
            <w:r w:rsidRPr="001169BB">
              <w:rPr>
                <w:rFonts w:ascii="Times New Roman" w:hAnsi="Times New Roman" w:cs="Times New Roman"/>
                <w:sz w:val="28"/>
                <w:szCs w:val="28"/>
                <w:lang w:eastAsia="ru-RU"/>
              </w:rPr>
              <w:t>СИСТЕМ ТЕПЛОСНАБЖЕНИЯ ГОРЯЧЕГО ВОДОСНАБЖЕНИЯ В ЗАКРЫТЫЕ СИСТЕМЫ ГОРЯЧЕГО ВОДОСНАБЖЕНИЯ</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7.2</w:t>
            </w:r>
            <w:r w:rsidR="00696591" w:rsidRPr="002A12A4">
              <w:rPr>
                <w:rFonts w:ascii="Times New Roman" w:hAnsi="Times New Roman" w:cs="Times New Roman"/>
                <w:sz w:val="28"/>
                <w:szCs w:val="28"/>
                <w:lang w:eastAsia="ru-RU"/>
              </w:rPr>
              <w:t xml:space="preserve">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2831A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2831A4">
              <w:rPr>
                <w:rFonts w:ascii="Times New Roman" w:hAnsi="Times New Roman" w:cs="Times New Roman"/>
                <w:sz w:val="28"/>
                <w:szCs w:val="28"/>
                <w:lang w:eastAsia="ru-RU"/>
              </w:rPr>
              <w:t>2</w:t>
            </w:r>
            <w:r w:rsidR="00BD7F44">
              <w:rPr>
                <w:rFonts w:ascii="Times New Roman" w:hAnsi="Times New Roman" w:cs="Times New Roman"/>
                <w:sz w:val="28"/>
                <w:szCs w:val="28"/>
                <w:lang w:eastAsia="ru-RU"/>
              </w:rPr>
              <w:t>9</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8. ПЕРСПЕКТИВНЫЕ ТОПЛИВНЫЕ БАЛАНСЫ</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w:t>
            </w:r>
            <w:r w:rsidR="0049790A">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8.1</w:t>
            </w:r>
            <w:r w:rsidR="00696591" w:rsidRPr="002A12A4">
              <w:rPr>
                <w:rFonts w:ascii="Times New Roman" w:hAnsi="Times New Roman" w:cs="Times New Roman"/>
                <w:sz w:val="28"/>
                <w:szCs w:val="28"/>
                <w:lang w:eastAsia="ru-RU"/>
              </w:rPr>
              <w:t xml:space="preserve"> Перспективные топливные балансы для каждого источника тепловой </w:t>
            </w:r>
            <w:r w:rsidR="00696591" w:rsidRPr="002A12A4">
              <w:rPr>
                <w:rFonts w:ascii="Times New Roman" w:hAnsi="Times New Roman" w:cs="Times New Roman"/>
                <w:sz w:val="28"/>
                <w:szCs w:val="28"/>
                <w:lang w:eastAsia="ru-RU"/>
              </w:rPr>
              <w:lastRenderedPageBreak/>
              <w:t>энергии по видам основного, резервного и аварийного топлива</w:t>
            </w:r>
            <w:r w:rsidR="00DA51A3">
              <w:rPr>
                <w:rFonts w:ascii="Times New Roman" w:hAnsi="Times New Roman" w:cs="Times New Roman"/>
                <w:sz w:val="28"/>
                <w:szCs w:val="28"/>
                <w:lang w:eastAsia="ru-RU"/>
              </w:rPr>
              <w:t>……………….</w:t>
            </w:r>
            <w:r w:rsidR="00BD7F44">
              <w:rPr>
                <w:rFonts w:ascii="Times New Roman" w:hAnsi="Times New Roman" w:cs="Times New Roman"/>
                <w:sz w:val="28"/>
                <w:szCs w:val="28"/>
                <w:lang w:eastAsia="ru-RU"/>
              </w:rPr>
              <w:t>30</w:t>
            </w:r>
          </w:p>
        </w:tc>
      </w:tr>
      <w:tr w:rsidR="00696591" w:rsidRPr="00843D1D" w:rsidTr="006422B0">
        <w:trPr>
          <w:trHeight w:val="493"/>
        </w:trPr>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8.2</w:t>
            </w:r>
            <w:r w:rsidR="00696591" w:rsidRPr="002A12A4">
              <w:rPr>
                <w:rFonts w:ascii="Times New Roman" w:hAnsi="Times New Roman" w:cs="Times New Roman"/>
                <w:sz w:val="28"/>
                <w:szCs w:val="28"/>
                <w:lang w:eastAsia="ru-RU"/>
              </w:rPr>
              <w:t xml:space="preserve"> Потребляемые источником тепловой энергии  виды топлива, включая местные виды топлива, а также используемые возобновляемые источники энергии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8.3</w:t>
            </w:r>
            <w:r w:rsidR="00696591" w:rsidRPr="002A12A4">
              <w:rPr>
                <w:rFonts w:ascii="Times New Roman" w:hAnsi="Times New Roman" w:cs="Times New Roman"/>
                <w:sz w:val="28"/>
                <w:szCs w:val="28"/>
                <w:lang w:eastAsia="ru-RU"/>
              </w:rPr>
              <w:t xml:space="preserve"> Виды топлива, их доли и значение низшей теплоты сгорания топлива, используемые для производства тепловой энергии по каждой системе теплоснабжения</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696591" w:rsidRPr="002A12A4">
              <w:rPr>
                <w:rFonts w:ascii="Times New Roman" w:hAnsi="Times New Roman" w:cs="Times New Roman"/>
                <w:sz w:val="28"/>
                <w:szCs w:val="28"/>
                <w:lang w:eastAsia="ru-RU"/>
              </w:rPr>
              <w:t xml:space="preserve"> Преобладающий в поселении вид топлива, определяемый по совокупности всех систем теплоснабжения, находящихся в соответствующем поселении</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2</w:t>
            </w:r>
            <w:r w:rsidR="00696591" w:rsidRPr="002A12A4">
              <w:rPr>
                <w:rFonts w:ascii="Times New Roman" w:hAnsi="Times New Roman" w:cs="Times New Roman"/>
                <w:sz w:val="28"/>
                <w:szCs w:val="28"/>
                <w:lang w:eastAsia="ru-RU"/>
              </w:rPr>
              <w:t xml:space="preserve"> </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696591" w:rsidRPr="002A12A4">
              <w:rPr>
                <w:rFonts w:ascii="Times New Roman" w:hAnsi="Times New Roman" w:cs="Times New Roman"/>
                <w:sz w:val="28"/>
                <w:szCs w:val="28"/>
                <w:lang w:eastAsia="ru-RU"/>
              </w:rPr>
              <w:t xml:space="preserve"> Приоритетное направление развития топливного баланса поселения</w:t>
            </w:r>
            <w:r w:rsidR="00DA51A3">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1169BB" w:rsidP="00BD7F44">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9. ИНВЕСТИЦИИ В СТРОИТЕЛЬСТВО, РЕКОНСТРУКЦИЮ, ТЕХНИЧЕСКОЕ ПЕРЕВООРУЖЕНИЕ И (ИЛИ) МОДЕРНИЗАЦИЮ</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..3</w:t>
            </w:r>
            <w:r w:rsidR="00BD7F44">
              <w:rPr>
                <w:rFonts w:ascii="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BD7F44">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r w:rsidR="00DA51A3">
              <w:rPr>
                <w:rFonts w:ascii="Times New Roman" w:eastAsia="Times New Roman" w:hAnsi="Times New Roman" w:cs="Times New Roman"/>
                <w:sz w:val="28"/>
                <w:szCs w:val="28"/>
                <w:lang w:eastAsia="ru-RU"/>
              </w:rPr>
              <w:t>……………………………………………………..3</w:t>
            </w:r>
            <w:r w:rsidR="00BD7F44">
              <w:rPr>
                <w:rFonts w:ascii="Times New Roman" w:eastAsia="Times New Roman" w:hAnsi="Times New Roman" w:cs="Times New Roman"/>
                <w:sz w:val="28"/>
                <w:szCs w:val="28"/>
                <w:lang w:eastAsia="ru-RU"/>
              </w:rPr>
              <w:t>3</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r w:rsidR="00696591" w:rsidRPr="002A12A4">
              <w:rPr>
                <w:rFonts w:ascii="Times New Roman" w:eastAsia="Times New Roman" w:hAnsi="Times New Roman" w:cs="Times New Roman"/>
                <w:sz w:val="28"/>
                <w:szCs w:val="28"/>
                <w:lang w:eastAsia="ru-RU"/>
              </w:rPr>
              <w:t xml:space="preserve">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5</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w:t>
            </w:r>
            <w:r w:rsidR="00696591" w:rsidRPr="002A12A4">
              <w:rPr>
                <w:rFonts w:ascii="Times New Roman" w:eastAsia="Times New Roman" w:hAnsi="Times New Roman" w:cs="Times New Roman"/>
                <w:sz w:val="28"/>
                <w:szCs w:val="28"/>
                <w:lang w:eastAsia="ru-RU"/>
              </w:rPr>
              <w:t xml:space="preserve">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r w:rsidR="00696591" w:rsidRPr="002A12A4">
              <w:rPr>
                <w:rFonts w:ascii="Times New Roman" w:eastAsia="Times New Roman" w:hAnsi="Times New Roman" w:cs="Times New Roman"/>
                <w:sz w:val="28"/>
                <w:szCs w:val="28"/>
                <w:lang w:eastAsia="ru-RU"/>
              </w:rPr>
              <w:t xml:space="preserve"> Оценка эффективности инвестиций по отдельным предложениям</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2F38CE">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9.6</w:t>
            </w:r>
            <w:r w:rsidR="00696591" w:rsidRPr="002A12A4">
              <w:rPr>
                <w:rFonts w:ascii="Times New Roman" w:eastAsia="Times New Roman" w:hAnsi="Times New Roman" w:cs="Times New Roman"/>
                <w:sz w:val="28"/>
                <w:szCs w:val="28"/>
                <w:lang w:eastAsia="ru-RU"/>
              </w:rPr>
              <w:t xml:space="preserve">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1169BB" w:rsidP="002F38CE">
            <w:pPr>
              <w:spacing w:after="0" w:line="240" w:lineRule="auto"/>
              <w:jc w:val="both"/>
              <w:rPr>
                <w:rFonts w:ascii="Times New Roman" w:hAnsi="Times New Roman" w:cs="Times New Roman"/>
                <w:sz w:val="28"/>
                <w:szCs w:val="28"/>
                <w:lang w:eastAsia="ru-RU"/>
              </w:rPr>
            </w:pPr>
            <w:r w:rsidRPr="001169BB">
              <w:rPr>
                <w:rFonts w:ascii="Times New Roman" w:hAnsi="Times New Roman" w:cs="Times New Roman"/>
                <w:sz w:val="28"/>
                <w:szCs w:val="28"/>
                <w:lang w:eastAsia="ru-RU"/>
              </w:rPr>
              <w:t>РАЗДЕЛ 10. РЕШЕНИЕ О ПРИСВОЕНИИ СТАТУСА ЕДИ</w:t>
            </w:r>
            <w:r>
              <w:rPr>
                <w:rFonts w:ascii="Times New Roman" w:hAnsi="Times New Roman" w:cs="Times New Roman"/>
                <w:sz w:val="28"/>
                <w:szCs w:val="28"/>
                <w:lang w:eastAsia="ru-RU"/>
              </w:rPr>
              <w:t>НОЙ ТЕПЛОСНАБЖАЮЩЕЙ ОРГАНИЗАЦИИ……………………………………</w:t>
            </w:r>
            <w:r w:rsidR="00DA51A3">
              <w:rPr>
                <w:rFonts w:ascii="Times New Roman" w:hAnsi="Times New Roman" w:cs="Times New Roman"/>
                <w:sz w:val="28"/>
                <w:szCs w:val="28"/>
                <w:lang w:eastAsia="ru-RU"/>
              </w:rPr>
              <w:t>..3</w:t>
            </w:r>
            <w:r w:rsidR="002F38CE">
              <w:rPr>
                <w:rFonts w:ascii="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10.1  </w:t>
            </w:r>
            <w:r w:rsidRPr="002A12A4">
              <w:rPr>
                <w:rFonts w:ascii="Times New Roman" w:eastAsia="Times New Roman" w:hAnsi="Times New Roman" w:cs="Times New Roman"/>
                <w:sz w:val="28"/>
                <w:szCs w:val="28"/>
                <w:lang w:eastAsia="ru-RU"/>
              </w:rPr>
              <w:t>Решение о присвоении  статуса единой теплоснабжающей организации (организациям)</w:t>
            </w:r>
            <w:r w:rsidR="00DA51A3">
              <w:rPr>
                <w:rFonts w:ascii="Times New Roman" w:eastAsia="Times New Roman" w:hAnsi="Times New Roman" w:cs="Times New Roman"/>
                <w:sz w:val="28"/>
                <w:szCs w:val="28"/>
                <w:lang w:eastAsia="ru-RU"/>
              </w:rPr>
              <w:t>……………………………………………………………………..</w:t>
            </w:r>
            <w:r w:rsidR="0049790A">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49790A" w:rsidP="00BD7F44">
            <w:pPr>
              <w:spacing w:after="0" w:line="240" w:lineRule="auto"/>
              <w:jc w:val="both"/>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10.2</w:t>
            </w:r>
            <w:r w:rsidR="00696591" w:rsidRPr="002A12A4">
              <w:rPr>
                <w:rFonts w:ascii="Times New Roman" w:eastAsia="Times New Roman" w:hAnsi="Times New Roman" w:cs="Times New Roman"/>
                <w:sz w:val="28"/>
                <w:szCs w:val="28"/>
                <w:lang w:eastAsia="ru-RU"/>
              </w:rPr>
              <w:t xml:space="preserve"> Реестр зон действия единой теплоснабжающей организации</w:t>
            </w:r>
            <w:r w:rsidR="00DA51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DA51A3">
              <w:rPr>
                <w:rFonts w:ascii="Times New Roman" w:eastAsia="Times New Roman" w:hAnsi="Times New Roman" w:cs="Times New Roman"/>
                <w:sz w:val="28"/>
                <w:szCs w:val="28"/>
                <w:lang w:eastAsia="ru-RU"/>
              </w:rPr>
              <w:t>3</w:t>
            </w:r>
            <w:r w:rsidR="00BD7F44">
              <w:rPr>
                <w:rFonts w:ascii="Times New Roman" w:eastAsia="Times New Roman" w:hAnsi="Times New Roman" w:cs="Times New Roman"/>
                <w:sz w:val="28"/>
                <w:szCs w:val="28"/>
                <w:lang w:eastAsia="ru-RU"/>
              </w:rPr>
              <w:t>6</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eastAsia="Times New Roman" w:hAnsi="Times New Roman" w:cs="Times New Roman"/>
                <w:sz w:val="28"/>
                <w:szCs w:val="28"/>
                <w:lang w:eastAsia="ru-RU"/>
              </w:rPr>
            </w:pPr>
            <w:r w:rsidRPr="002A12A4">
              <w:rPr>
                <w:rFonts w:ascii="Times New Roman" w:eastAsia="Times New Roman" w:hAnsi="Times New Roman" w:cs="Times New Roman"/>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DA51A3">
              <w:rPr>
                <w:rFonts w:ascii="Times New Roman" w:eastAsia="Times New Roman" w:hAnsi="Times New Roman" w:cs="Times New Roman"/>
                <w:sz w:val="28"/>
                <w:szCs w:val="28"/>
                <w:lang w:eastAsia="ru-RU"/>
              </w:rPr>
              <w:t>…………………………………………………………………………3</w:t>
            </w:r>
            <w:r w:rsidR="002F38CE">
              <w:rPr>
                <w:rFonts w:ascii="Times New Roman" w:eastAsia="Times New Roman" w:hAnsi="Times New Roman" w:cs="Times New Roman"/>
                <w:sz w:val="28"/>
                <w:szCs w:val="28"/>
                <w:lang w:eastAsia="ru-RU"/>
              </w:rPr>
              <w:t>7</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10.4</w:t>
            </w:r>
            <w:r w:rsidR="00696591" w:rsidRPr="002A12A4">
              <w:rPr>
                <w:rFonts w:ascii="Times New Roman" w:hAnsi="Times New Roman" w:cs="Times New Roman"/>
                <w:sz w:val="28"/>
                <w:szCs w:val="28"/>
                <w:lang w:eastAsia="ru-RU"/>
              </w:rPr>
              <w:t xml:space="preserve"> Информация о поданных теплоснабжающими организациями заявках на присвоение статуса единой теплоснабжающей организации</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40</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10.5</w:t>
            </w:r>
            <w:r w:rsidR="00696591" w:rsidRPr="002A12A4">
              <w:rPr>
                <w:rFonts w:ascii="Times New Roman" w:hAnsi="Times New Roman" w:cs="Times New Roman"/>
                <w:sz w:val="28"/>
                <w:szCs w:val="28"/>
                <w:lang w:eastAsia="ru-RU"/>
              </w:rPr>
              <w:t xml:space="preserve">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DA51A3">
              <w:rPr>
                <w:rFonts w:ascii="Times New Roman" w:hAnsi="Times New Roman" w:cs="Times New Roman"/>
                <w:sz w:val="28"/>
                <w:szCs w:val="28"/>
                <w:lang w:eastAsia="ru-RU"/>
              </w:rPr>
              <w:t>………………………………………………………………</w:t>
            </w:r>
            <w:r w:rsidR="002F38CE">
              <w:rPr>
                <w:rFonts w:ascii="Times New Roman" w:hAnsi="Times New Roman" w:cs="Times New Roman"/>
                <w:sz w:val="28"/>
                <w:szCs w:val="28"/>
                <w:lang w:eastAsia="ru-RU"/>
              </w:rPr>
              <w:t>41</w:t>
            </w:r>
          </w:p>
        </w:tc>
      </w:tr>
      <w:tr w:rsidR="00696591" w:rsidRPr="00843D1D" w:rsidTr="006422B0">
        <w:tc>
          <w:tcPr>
            <w:tcW w:w="9847" w:type="dxa"/>
            <w:shd w:val="clear" w:color="auto" w:fill="FFFFFF"/>
          </w:tcPr>
          <w:p w:rsidR="00696591" w:rsidRPr="002A12A4" w:rsidRDefault="00EF298F" w:rsidP="002F38CE">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11. РЕШЕНИЯ О РАСПРЕДЕЛЕНИИ ТЕПЛОВОЙ НАГРУЗКИ МЕЖДУ ИСТОЧНИКАМИ ТЕПЛОВОЙ ЭНЕРГИИ</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EF298F" w:rsidRPr="00843D1D" w:rsidTr="006422B0">
        <w:tc>
          <w:tcPr>
            <w:tcW w:w="9847" w:type="dxa"/>
            <w:shd w:val="clear" w:color="auto" w:fill="FFFFFF"/>
          </w:tcPr>
          <w:p w:rsidR="00EF298F" w:rsidRPr="00EF298F" w:rsidRDefault="0049790A" w:rsidP="002F38CE">
            <w:pPr>
              <w:keepNext/>
              <w:keepLines/>
              <w:tabs>
                <w:tab w:val="left" w:pos="709"/>
              </w:tabs>
              <w:spacing w:after="0" w:line="240" w:lineRule="auto"/>
              <w:jc w:val="both"/>
              <w:outlineLvl w:val="1"/>
              <w:rPr>
                <w:rFonts w:ascii="Times New Roman" w:hAnsi="Times New Roman" w:cs="Times New Roman"/>
                <w:sz w:val="28"/>
                <w:szCs w:val="28"/>
                <w:lang w:eastAsia="ru-RU"/>
              </w:rPr>
            </w:pPr>
            <w:r>
              <w:rPr>
                <w:rFonts w:ascii="Times New Roman" w:eastAsia="Arial Unicode MS" w:hAnsi="Times New Roman" w:cs="Times New Roman"/>
                <w:sz w:val="28"/>
                <w:szCs w:val="28"/>
              </w:rPr>
              <w:lastRenderedPageBreak/>
              <w:t>11.1</w:t>
            </w:r>
            <w:r w:rsidR="00EF298F" w:rsidRPr="00EF298F">
              <w:rPr>
                <w:rFonts w:ascii="Times New Roman" w:eastAsia="Arial Unicode MS" w:hAnsi="Times New Roman" w:cs="Times New Roman"/>
                <w:sz w:val="28"/>
                <w:szCs w:val="28"/>
              </w:rPr>
              <w:t xml:space="preserve">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EF298F">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EF298F" w:rsidRPr="00843D1D" w:rsidTr="006422B0">
        <w:tc>
          <w:tcPr>
            <w:tcW w:w="9847" w:type="dxa"/>
            <w:shd w:val="clear" w:color="auto" w:fill="FFFFFF"/>
          </w:tcPr>
          <w:p w:rsidR="00EF298F" w:rsidRPr="00EF298F" w:rsidRDefault="00EF298F" w:rsidP="002F38CE">
            <w:pPr>
              <w:keepNext/>
              <w:keepLines/>
              <w:spacing w:after="0" w:line="240" w:lineRule="auto"/>
              <w:jc w:val="both"/>
              <w:outlineLvl w:val="1"/>
              <w:rPr>
                <w:rFonts w:ascii="Times New Roman" w:hAnsi="Times New Roman" w:cs="Times New Roman"/>
                <w:sz w:val="28"/>
                <w:szCs w:val="28"/>
                <w:lang w:eastAsia="ru-RU"/>
              </w:rPr>
            </w:pPr>
            <w:r w:rsidRPr="00EF298F">
              <w:rPr>
                <w:rFonts w:ascii="Times New Roman" w:eastAsia="Arial Unicode MS" w:hAnsi="Times New Roman" w:cs="Times New Roman"/>
                <w:sz w:val="28"/>
                <w:szCs w:val="28"/>
              </w:rPr>
              <w:t>11.2 Сроки выполнения перераспределения для каждого этапа</w:t>
            </w:r>
            <w:r>
              <w:rPr>
                <w:rFonts w:ascii="Times New Roman" w:eastAsia="Arial Unicode MS" w:hAnsi="Times New Roman" w:cs="Times New Roman"/>
                <w:sz w:val="28"/>
                <w:szCs w:val="28"/>
              </w:rPr>
              <w:t>……………</w:t>
            </w:r>
            <w:r w:rsidR="0049790A">
              <w:rPr>
                <w:rFonts w:ascii="Times New Roman" w:eastAsia="Arial Unicode MS" w:hAnsi="Times New Roman" w:cs="Times New Roman"/>
                <w:sz w:val="28"/>
                <w:szCs w:val="28"/>
              </w:rPr>
              <w:t>…...</w:t>
            </w:r>
            <w:r w:rsidR="00DA51A3">
              <w:rPr>
                <w:rFonts w:ascii="Times New Roman" w:eastAsia="Arial Unicode MS" w:hAnsi="Times New Roman" w:cs="Times New Roman"/>
                <w:sz w:val="28"/>
                <w:szCs w:val="28"/>
              </w:rPr>
              <w:t>4</w:t>
            </w:r>
            <w:r w:rsidR="002F38CE">
              <w:rPr>
                <w:rFonts w:ascii="Times New Roman" w:eastAsia="Arial Unicode MS" w:hAnsi="Times New Roman" w:cs="Times New Roman"/>
                <w:sz w:val="28"/>
                <w:szCs w:val="28"/>
              </w:rPr>
              <w:t>1</w:t>
            </w:r>
          </w:p>
        </w:tc>
      </w:tr>
      <w:tr w:rsidR="00696591" w:rsidRPr="00843D1D" w:rsidTr="006422B0">
        <w:tc>
          <w:tcPr>
            <w:tcW w:w="9847" w:type="dxa"/>
            <w:shd w:val="clear" w:color="auto" w:fill="FFFFFF"/>
          </w:tcPr>
          <w:p w:rsidR="00696591" w:rsidRPr="002A12A4" w:rsidRDefault="00EF298F" w:rsidP="002F38CE">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12. РЕШЕНИЯ ПО БЕСХОЗЯЙНЫМ ТЕПЛОВЫМ СЕТЯМ</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1</w:t>
            </w:r>
          </w:p>
        </w:tc>
      </w:tr>
      <w:tr w:rsidR="00696591" w:rsidRPr="00843D1D" w:rsidTr="006422B0">
        <w:tc>
          <w:tcPr>
            <w:tcW w:w="9847" w:type="dxa"/>
            <w:shd w:val="clear" w:color="auto" w:fill="FFFFFF"/>
          </w:tcPr>
          <w:p w:rsidR="00696591" w:rsidRPr="002A12A4" w:rsidRDefault="00EF298F" w:rsidP="002F38CE">
            <w:pPr>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lang w:eastAsia="ru-RU"/>
              </w:rPr>
              <w:t>РАЗДЕЛ 13. СИНХРОНИЗАЦИЯ СХЕМЫ ТЕПЛОСНАБЖЕНИЯ СО СХЕМОЙ ГАЗОСНАБЖЕНИЯ И ГАЗИФИКАЦИИ АДАГУМСКОГО СЕЛЬСКОГО ПОСЕЛЕНИЯ, СХЕМОЙ И ПРОГРАММОЙ РАЗВИТИЯ ЭЛЕКТРОЭЕРГЕТИКИ, А ТАКЖЕ СО СХЕМОЙ ВОДОСНАБЖЕНИЯ И ВОДООТВЕДЕНИЯ ПОСЕЛЕНИЯ………</w:t>
            </w:r>
            <w:r>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2</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13.1 </w:t>
            </w:r>
            <w:r w:rsidRPr="002A12A4">
              <w:rPr>
                <w:rFonts w:ascii="Times New Roman" w:hAnsi="Times New Roman" w:cs="Times New Roman"/>
                <w:sz w:val="28"/>
                <w:szCs w:val="28"/>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13.2 </w:t>
            </w:r>
            <w:r w:rsidRPr="002A12A4">
              <w:rPr>
                <w:rFonts w:ascii="Times New Roman" w:hAnsi="Times New Roman" w:cs="Times New Roman"/>
                <w:sz w:val="28"/>
                <w:szCs w:val="28"/>
              </w:rPr>
              <w:t xml:space="preserve">Описание </w:t>
            </w:r>
            <w:proofErr w:type="gramStart"/>
            <w:r w:rsidRPr="002A12A4">
              <w:rPr>
                <w:rFonts w:ascii="Times New Roman" w:hAnsi="Times New Roman" w:cs="Times New Roman"/>
                <w:sz w:val="28"/>
                <w:szCs w:val="28"/>
              </w:rPr>
              <w:t>проблем организации газоснабжения источников тепловой энергии</w:t>
            </w:r>
            <w:proofErr w:type="gramEnd"/>
            <w:r w:rsidR="00DA51A3">
              <w:rPr>
                <w:rFonts w:ascii="Times New Roman" w:hAnsi="Times New Roman" w:cs="Times New Roman"/>
                <w:sz w:val="28"/>
                <w:szCs w:val="28"/>
              </w:rPr>
              <w:t>………………………………………………………………………………4</w:t>
            </w:r>
            <w:r w:rsidR="002F38CE">
              <w:rPr>
                <w:rFonts w:ascii="Times New Roman" w:hAnsi="Times New Roman" w:cs="Times New Roman"/>
                <w:sz w:val="28"/>
                <w:szCs w:val="28"/>
              </w:rPr>
              <w:t>2</w:t>
            </w:r>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proofErr w:type="gramStart"/>
            <w:r w:rsidRPr="002A12A4">
              <w:rPr>
                <w:rFonts w:ascii="Times New Roman" w:hAnsi="Times New Roman" w:cs="Times New Roman"/>
                <w:sz w:val="28"/>
                <w:szCs w:val="28"/>
                <w:lang w:eastAsia="ru-RU"/>
              </w:rPr>
              <w:t xml:space="preserve">13.3 </w:t>
            </w:r>
            <w:r w:rsidRPr="002A12A4">
              <w:rPr>
                <w:rFonts w:ascii="Times New Roman" w:hAnsi="Times New Roman" w:cs="Times New Roman"/>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A51A3">
              <w:rPr>
                <w:rFonts w:ascii="Times New Roman" w:hAnsi="Times New Roman" w:cs="Times New Roman"/>
                <w:sz w:val="28"/>
                <w:szCs w:val="28"/>
              </w:rPr>
              <w:t>……………………………………………………………………</w:t>
            </w:r>
            <w:r w:rsidR="0049790A">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2</w:t>
            </w:r>
            <w:proofErr w:type="gramEnd"/>
          </w:p>
        </w:tc>
      </w:tr>
      <w:tr w:rsidR="00696591" w:rsidRPr="00843D1D" w:rsidTr="006422B0">
        <w:tc>
          <w:tcPr>
            <w:tcW w:w="9847" w:type="dxa"/>
            <w:shd w:val="clear" w:color="auto" w:fill="FFFFFF"/>
          </w:tcPr>
          <w:p w:rsidR="00696591" w:rsidRPr="002A12A4" w:rsidRDefault="00696591" w:rsidP="002F38CE">
            <w:pPr>
              <w:tabs>
                <w:tab w:val="left" w:pos="2797"/>
              </w:tabs>
              <w:spacing w:after="0" w:line="240" w:lineRule="auto"/>
              <w:jc w:val="both"/>
              <w:rPr>
                <w:rFonts w:ascii="Times New Roman" w:hAnsi="Times New Roman" w:cs="Times New Roman"/>
                <w:sz w:val="28"/>
                <w:szCs w:val="28"/>
              </w:rPr>
            </w:pPr>
            <w:proofErr w:type="gramStart"/>
            <w:r w:rsidRPr="002A12A4">
              <w:rPr>
                <w:rFonts w:ascii="Times New Roman" w:hAnsi="Times New Roman" w:cs="Times New Roman"/>
                <w:sz w:val="28"/>
                <w:szCs w:val="28"/>
                <w:lang w:eastAsia="ru-RU"/>
              </w:rPr>
              <w:t xml:space="preserve">13.4 </w:t>
            </w:r>
            <w:r w:rsidRPr="002A12A4">
              <w:rPr>
                <w:rFonts w:ascii="Times New Roman" w:hAnsi="Times New Roman" w:cs="Times New Roman"/>
                <w:sz w:val="28"/>
                <w:szCs w:val="28"/>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A51A3">
              <w:rPr>
                <w:rFonts w:ascii="Times New Roman" w:hAnsi="Times New Roman" w:cs="Times New Roman"/>
                <w:sz w:val="28"/>
                <w:szCs w:val="28"/>
              </w:rPr>
              <w:t>……………………………………………………………4</w:t>
            </w:r>
            <w:r w:rsidR="002F38CE">
              <w:rPr>
                <w:rFonts w:ascii="Times New Roman" w:hAnsi="Times New Roman" w:cs="Times New Roman"/>
                <w:sz w:val="28"/>
                <w:szCs w:val="28"/>
              </w:rPr>
              <w:t>3</w:t>
            </w:r>
            <w:proofErr w:type="gramEnd"/>
          </w:p>
        </w:tc>
      </w:tr>
      <w:tr w:rsidR="00696591" w:rsidRPr="00843D1D" w:rsidTr="006422B0">
        <w:tc>
          <w:tcPr>
            <w:tcW w:w="9847" w:type="dxa"/>
            <w:shd w:val="clear" w:color="auto" w:fill="FFFFFF"/>
          </w:tcPr>
          <w:p w:rsidR="00696591" w:rsidRPr="002A12A4" w:rsidRDefault="00696591" w:rsidP="002F38CE">
            <w:pPr>
              <w:spacing w:after="0" w:line="240" w:lineRule="auto"/>
              <w:jc w:val="both"/>
              <w:rPr>
                <w:rFonts w:ascii="Times New Roman" w:hAnsi="Times New Roman" w:cs="Times New Roman"/>
                <w:sz w:val="28"/>
                <w:szCs w:val="28"/>
                <w:lang w:eastAsia="ru-RU"/>
              </w:rPr>
            </w:pPr>
            <w:r w:rsidRPr="002A12A4">
              <w:rPr>
                <w:rFonts w:ascii="Times New Roman" w:hAnsi="Times New Roman" w:cs="Times New Roman"/>
                <w:sz w:val="28"/>
                <w:szCs w:val="28"/>
                <w:lang w:eastAsia="ru-RU"/>
              </w:rPr>
              <w:t xml:space="preserve">13.5 </w:t>
            </w:r>
            <w:r w:rsidRPr="002A12A4">
              <w:rPr>
                <w:rFonts w:ascii="Times New Roman" w:hAnsi="Times New Roman" w:cs="Times New Roman"/>
                <w:sz w:val="28"/>
                <w:szCs w:val="28"/>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2A12A4">
              <w:rPr>
                <w:rFonts w:ascii="Times New Roman" w:hAnsi="Times New Roman" w:cs="Times New Roman"/>
                <w:sz w:val="28"/>
                <w:szCs w:val="28"/>
              </w:rPr>
              <w:t>содержащие</w:t>
            </w:r>
            <w:proofErr w:type="gramEnd"/>
            <w:r w:rsidRPr="002A12A4">
              <w:rPr>
                <w:rFonts w:ascii="Times New Roman" w:hAnsi="Times New Roman" w:cs="Times New Roman"/>
                <w:sz w:val="28"/>
                <w:szCs w:val="28"/>
              </w:rPr>
              <w:t xml:space="preserve"> в том числе описание участия указанных объектов в перспективных балансах тепловой мощности и энергии</w:t>
            </w:r>
            <w:r w:rsidR="00DA51A3">
              <w:rPr>
                <w:rFonts w:ascii="Times New Roman" w:hAnsi="Times New Roman" w:cs="Times New Roman"/>
                <w:sz w:val="28"/>
                <w:szCs w:val="28"/>
              </w:rPr>
              <w:t>……………………………………………………………………………...4</w:t>
            </w:r>
            <w:r w:rsidR="002F38CE">
              <w:rPr>
                <w:rFonts w:ascii="Times New Roman" w:hAnsi="Times New Roman" w:cs="Times New Roman"/>
                <w:sz w:val="28"/>
                <w:szCs w:val="28"/>
              </w:rPr>
              <w:t>3</w:t>
            </w:r>
          </w:p>
        </w:tc>
      </w:tr>
      <w:tr w:rsidR="00696591" w:rsidRPr="00843D1D" w:rsidTr="006422B0">
        <w:tc>
          <w:tcPr>
            <w:tcW w:w="9847" w:type="dxa"/>
            <w:shd w:val="clear" w:color="auto" w:fill="FFFFFF"/>
          </w:tcPr>
          <w:p w:rsidR="00696591" w:rsidRPr="002A12A4" w:rsidRDefault="0049790A" w:rsidP="002F38CE">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13.6</w:t>
            </w:r>
            <w:r w:rsidR="00696591" w:rsidRPr="002A12A4">
              <w:rPr>
                <w:rFonts w:ascii="Times New Roman" w:hAnsi="Times New Roman" w:cs="Times New Roman"/>
                <w:sz w:val="28"/>
                <w:szCs w:val="28"/>
                <w:lang w:eastAsia="ru-RU"/>
              </w:rPr>
              <w:t xml:space="preserve"> Описание решений </w:t>
            </w:r>
            <w:r w:rsidR="00696591" w:rsidRPr="002A12A4">
              <w:rPr>
                <w:rFonts w:ascii="Times New Roman" w:hAnsi="Times New Roman" w:cs="Times New Roman"/>
                <w:sz w:val="28"/>
                <w:szCs w:val="28"/>
                <w:shd w:val="clear" w:color="auto" w:fill="FFFFFF"/>
              </w:rPr>
              <w:t xml:space="preserve">(вырабатываемых с учетом положений утвержденной схемы водоснабжения </w:t>
            </w:r>
            <w:proofErr w:type="spellStart"/>
            <w:r w:rsidR="00696591" w:rsidRPr="002A12A4">
              <w:rPr>
                <w:rFonts w:ascii="Times New Roman" w:hAnsi="Times New Roman" w:cs="Times New Roman"/>
                <w:sz w:val="28"/>
                <w:szCs w:val="28"/>
                <w:shd w:val="clear" w:color="auto" w:fill="FFFFFF"/>
              </w:rPr>
              <w:t>Адагумского</w:t>
            </w:r>
            <w:proofErr w:type="spellEnd"/>
            <w:r w:rsidR="00696591" w:rsidRPr="002A12A4">
              <w:rPr>
                <w:rFonts w:ascii="Times New Roman" w:hAnsi="Times New Roman" w:cs="Times New Roman"/>
                <w:sz w:val="28"/>
                <w:szCs w:val="28"/>
                <w:shd w:val="clear" w:color="auto" w:fill="FFFFFF"/>
              </w:rPr>
              <w:t xml:space="preserve"> сельского поселения</w:t>
            </w:r>
            <w:r w:rsidR="002E77FA">
              <w:rPr>
                <w:rFonts w:ascii="Times New Roman" w:hAnsi="Times New Roman" w:cs="Times New Roman"/>
                <w:sz w:val="28"/>
                <w:szCs w:val="28"/>
                <w:shd w:val="clear" w:color="auto" w:fill="FFFFFF"/>
              </w:rPr>
              <w:t xml:space="preserve"> Крымского района</w:t>
            </w:r>
            <w:r w:rsidR="00696591" w:rsidRPr="002A12A4">
              <w:rPr>
                <w:rFonts w:ascii="Times New Roman" w:hAnsi="Times New Roman" w:cs="Times New Roman"/>
                <w:sz w:val="28"/>
                <w:szCs w:val="28"/>
                <w:shd w:val="clear" w:color="auto" w:fill="FFFFFF"/>
              </w:rPr>
              <w:t>) о развитии соответствующей системы водоснабжения в части, относящейся к системам теплоснабжения</w:t>
            </w:r>
            <w:r w:rsidR="00DA51A3">
              <w:rPr>
                <w:rFonts w:ascii="Times New Roman" w:hAnsi="Times New Roman" w:cs="Times New Roman"/>
                <w:sz w:val="28"/>
                <w:szCs w:val="28"/>
                <w:shd w:val="clear" w:color="auto" w:fill="FFFFFF"/>
              </w:rPr>
              <w:t>…………………………………………………………4</w:t>
            </w:r>
            <w:r w:rsidR="002F38CE">
              <w:rPr>
                <w:rFonts w:ascii="Times New Roman" w:hAnsi="Times New Roman" w:cs="Times New Roman"/>
                <w:sz w:val="28"/>
                <w:szCs w:val="28"/>
                <w:shd w:val="clear" w:color="auto" w:fill="FFFFFF"/>
              </w:rPr>
              <w:t>3</w:t>
            </w:r>
          </w:p>
        </w:tc>
      </w:tr>
      <w:tr w:rsidR="00696591" w:rsidRPr="00843D1D" w:rsidTr="00493FF5">
        <w:tc>
          <w:tcPr>
            <w:tcW w:w="9847" w:type="dxa"/>
            <w:shd w:val="clear" w:color="auto" w:fill="FFFFFF"/>
          </w:tcPr>
          <w:p w:rsidR="00696591" w:rsidRPr="002A12A4" w:rsidRDefault="0049790A" w:rsidP="002F38CE">
            <w:pPr>
              <w:spacing w:after="0" w:line="240" w:lineRule="auto"/>
              <w:ind w:right="-8"/>
              <w:jc w:val="both"/>
              <w:rPr>
                <w:rFonts w:ascii="Times New Roman" w:hAnsi="Times New Roman" w:cs="Times New Roman"/>
                <w:sz w:val="28"/>
                <w:szCs w:val="28"/>
                <w:lang w:eastAsia="ru-RU"/>
              </w:rPr>
            </w:pPr>
            <w:r>
              <w:rPr>
                <w:rFonts w:ascii="Times New Roman" w:hAnsi="Times New Roman" w:cs="Times New Roman"/>
                <w:sz w:val="28"/>
                <w:szCs w:val="28"/>
                <w:lang w:eastAsia="ru-RU"/>
              </w:rPr>
              <w:t>13.7</w:t>
            </w:r>
            <w:r w:rsidR="00696591" w:rsidRPr="002A12A4">
              <w:rPr>
                <w:rFonts w:ascii="Times New Roman" w:hAnsi="Times New Roman" w:cs="Times New Roman"/>
                <w:sz w:val="28"/>
                <w:szCs w:val="28"/>
                <w:lang w:eastAsia="ru-RU"/>
              </w:rPr>
              <w:t xml:space="preserve"> Предложения по корректировке, утвержденной (разработке) схемы </w:t>
            </w:r>
            <w:r w:rsidR="00696591" w:rsidRPr="002A12A4">
              <w:rPr>
                <w:rFonts w:ascii="Times New Roman" w:hAnsi="Times New Roman" w:cs="Times New Roman"/>
                <w:sz w:val="28"/>
                <w:szCs w:val="28"/>
                <w:lang w:eastAsia="ru-RU"/>
              </w:rPr>
              <w:lastRenderedPageBreak/>
              <w:t>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6942DF">
              <w:rPr>
                <w:rFonts w:ascii="Times New Roman" w:hAnsi="Times New Roman" w:cs="Times New Roman"/>
                <w:sz w:val="28"/>
                <w:szCs w:val="28"/>
                <w:lang w:eastAsia="ru-RU"/>
              </w:rPr>
              <w:t>…………………………………………………………………….</w:t>
            </w:r>
            <w:r w:rsidR="00DA51A3">
              <w:rPr>
                <w:rFonts w:ascii="Times New Roman" w:hAnsi="Times New Roman" w:cs="Times New Roman"/>
                <w:sz w:val="28"/>
                <w:szCs w:val="28"/>
                <w:lang w:eastAsia="ru-RU"/>
              </w:rPr>
              <w:t>4</w:t>
            </w:r>
            <w:r w:rsidR="002F38CE">
              <w:rPr>
                <w:rFonts w:ascii="Times New Roman" w:hAnsi="Times New Roman" w:cs="Times New Roman"/>
                <w:sz w:val="28"/>
                <w:szCs w:val="28"/>
                <w:lang w:eastAsia="ru-RU"/>
              </w:rPr>
              <w:t>3</w:t>
            </w:r>
            <w:r w:rsidR="00696591" w:rsidRPr="002A12A4">
              <w:rPr>
                <w:rFonts w:ascii="Times New Roman" w:hAnsi="Times New Roman" w:cs="Times New Roman"/>
                <w:sz w:val="28"/>
                <w:szCs w:val="28"/>
                <w:lang w:eastAsia="ru-RU"/>
              </w:rPr>
              <w:t xml:space="preserve"> </w:t>
            </w:r>
          </w:p>
        </w:tc>
      </w:tr>
      <w:tr w:rsidR="00696591" w:rsidRPr="00843D1D" w:rsidTr="00493FF5">
        <w:trPr>
          <w:trHeight w:val="452"/>
        </w:trPr>
        <w:tc>
          <w:tcPr>
            <w:tcW w:w="9847" w:type="dxa"/>
            <w:shd w:val="clear" w:color="auto" w:fill="FFFFFF"/>
          </w:tcPr>
          <w:p w:rsidR="00696591" w:rsidRPr="002A12A4" w:rsidRDefault="00EF298F" w:rsidP="002F38CE">
            <w:pPr>
              <w:tabs>
                <w:tab w:val="left" w:pos="2506"/>
              </w:tabs>
              <w:autoSpaceDE w:val="0"/>
              <w:autoSpaceDN w:val="0"/>
              <w:adjustRightInd w:val="0"/>
              <w:spacing w:after="0" w:line="240" w:lineRule="auto"/>
              <w:contextualSpacing/>
              <w:jc w:val="both"/>
              <w:rPr>
                <w:rFonts w:ascii="Times New Roman" w:hAnsi="Times New Roman" w:cs="Times New Roman"/>
                <w:sz w:val="28"/>
                <w:szCs w:val="28"/>
                <w:lang w:eastAsia="ru-RU"/>
              </w:rPr>
            </w:pPr>
            <w:r w:rsidRPr="00EF298F">
              <w:rPr>
                <w:rFonts w:ascii="Times New Roman" w:hAnsi="Times New Roman" w:cs="Times New Roman"/>
                <w:sz w:val="28"/>
                <w:szCs w:val="28"/>
              </w:rPr>
              <w:lastRenderedPageBreak/>
              <w:t>РАЗДЕЛ 14. ИНДИКАТОРЫ РАЗВИТИЯ СИСТЕМ ТЕПЛОСНАБЖЕНИЯ АДАГУМСКОГО СЕЛЬСКОГО ПОСЕЛЕНИЯ</w:t>
            </w:r>
            <w:r w:rsidR="00BD7F44">
              <w:rPr>
                <w:rFonts w:ascii="Times New Roman" w:hAnsi="Times New Roman" w:cs="Times New Roman"/>
                <w:sz w:val="28"/>
                <w:szCs w:val="28"/>
              </w:rPr>
              <w:t xml:space="preserve"> КРЫМСКОГО РАЙОНА……</w:t>
            </w:r>
            <w:r w:rsidR="00DA51A3">
              <w:rPr>
                <w:rFonts w:ascii="Times New Roman" w:hAnsi="Times New Roman" w:cs="Times New Roman"/>
                <w:sz w:val="28"/>
                <w:szCs w:val="28"/>
              </w:rPr>
              <w:t>4</w:t>
            </w:r>
            <w:r w:rsidR="002F38CE">
              <w:rPr>
                <w:rFonts w:ascii="Times New Roman" w:hAnsi="Times New Roman" w:cs="Times New Roman"/>
                <w:sz w:val="28"/>
                <w:szCs w:val="28"/>
              </w:rPr>
              <w:t>4</w:t>
            </w:r>
          </w:p>
        </w:tc>
      </w:tr>
      <w:tr w:rsidR="00696591" w:rsidRPr="00843D1D" w:rsidTr="00493FF5">
        <w:tc>
          <w:tcPr>
            <w:tcW w:w="9847" w:type="dxa"/>
            <w:shd w:val="clear" w:color="auto" w:fill="FFFFFF"/>
          </w:tcPr>
          <w:p w:rsidR="00696591" w:rsidRPr="002A12A4" w:rsidRDefault="00EF298F" w:rsidP="002F38CE">
            <w:pPr>
              <w:spacing w:after="0" w:line="240" w:lineRule="auto"/>
              <w:jc w:val="both"/>
              <w:rPr>
                <w:rFonts w:ascii="Times New Roman" w:hAnsi="Times New Roman" w:cs="Times New Roman"/>
                <w:sz w:val="28"/>
                <w:szCs w:val="28"/>
                <w:lang w:eastAsia="ru-RU"/>
              </w:rPr>
            </w:pPr>
            <w:r w:rsidRPr="00EF298F">
              <w:rPr>
                <w:rFonts w:ascii="Times New Roman" w:hAnsi="Times New Roman" w:cs="Times New Roman"/>
                <w:sz w:val="28"/>
                <w:szCs w:val="28"/>
              </w:rPr>
              <w:t>РАЗДЕЛ 15. ЦЕНОВЫЕ (ТАРИФНЫЕ) ПОСЛЕДСТВИЯ</w:t>
            </w:r>
            <w:r>
              <w:rPr>
                <w:rFonts w:ascii="Times New Roman" w:hAnsi="Times New Roman" w:cs="Times New Roman"/>
                <w:sz w:val="28"/>
                <w:szCs w:val="28"/>
              </w:rPr>
              <w:t>…………………</w:t>
            </w:r>
            <w:r w:rsidR="00DA51A3">
              <w:rPr>
                <w:rFonts w:ascii="Times New Roman" w:hAnsi="Times New Roman" w:cs="Times New Roman"/>
                <w:sz w:val="28"/>
                <w:szCs w:val="28"/>
              </w:rPr>
              <w:t>…..4</w:t>
            </w:r>
            <w:r w:rsidR="002F38CE">
              <w:rPr>
                <w:rFonts w:ascii="Times New Roman" w:hAnsi="Times New Roman" w:cs="Times New Roman"/>
                <w:sz w:val="28"/>
                <w:szCs w:val="28"/>
              </w:rPr>
              <w:t>6</w:t>
            </w:r>
          </w:p>
        </w:tc>
      </w:tr>
      <w:tr w:rsidR="001602FC" w:rsidRPr="00843D1D" w:rsidTr="00493FF5">
        <w:tc>
          <w:tcPr>
            <w:tcW w:w="9847" w:type="dxa"/>
            <w:shd w:val="clear" w:color="auto" w:fill="FFFFFF"/>
          </w:tcPr>
          <w:p w:rsidR="001602FC" w:rsidRPr="00EF298F" w:rsidRDefault="001602FC" w:rsidP="002F38CE">
            <w:pPr>
              <w:spacing w:after="0" w:line="240" w:lineRule="auto"/>
              <w:jc w:val="both"/>
              <w:rPr>
                <w:rFonts w:ascii="Times New Roman" w:hAnsi="Times New Roman" w:cs="Times New Roman"/>
                <w:sz w:val="28"/>
                <w:szCs w:val="28"/>
              </w:rPr>
            </w:pPr>
            <w:r w:rsidRPr="00EF298F">
              <w:rPr>
                <w:rFonts w:ascii="Times New Roman" w:hAnsi="Times New Roman" w:cs="Times New Roman"/>
                <w:sz w:val="28"/>
                <w:szCs w:val="28"/>
              </w:rPr>
              <w:t>РАЗДЕЛ 1</w:t>
            </w:r>
            <w:r>
              <w:rPr>
                <w:rFonts w:ascii="Times New Roman" w:hAnsi="Times New Roman" w:cs="Times New Roman"/>
                <w:sz w:val="28"/>
                <w:szCs w:val="28"/>
              </w:rPr>
              <w:t>6</w:t>
            </w:r>
            <w:r w:rsidRPr="00EF298F">
              <w:rPr>
                <w:rFonts w:ascii="Times New Roman" w:hAnsi="Times New Roman" w:cs="Times New Roman"/>
                <w:sz w:val="28"/>
                <w:szCs w:val="28"/>
              </w:rPr>
              <w:t xml:space="preserve">. </w:t>
            </w:r>
            <w:r>
              <w:rPr>
                <w:rFonts w:ascii="Times New Roman" w:hAnsi="Times New Roman" w:cs="Times New Roman"/>
                <w:sz w:val="28"/>
                <w:szCs w:val="28"/>
              </w:rPr>
              <w:t>ГРАФИЧЕСКАЯ ЧАСТЬ ……………………</w:t>
            </w:r>
            <w:r w:rsidR="00525A23">
              <w:rPr>
                <w:rFonts w:ascii="Times New Roman" w:hAnsi="Times New Roman" w:cs="Times New Roman"/>
                <w:sz w:val="28"/>
                <w:szCs w:val="28"/>
              </w:rPr>
              <w:t>……………………</w:t>
            </w:r>
            <w:r w:rsidR="0049790A">
              <w:rPr>
                <w:rFonts w:ascii="Times New Roman" w:hAnsi="Times New Roman" w:cs="Times New Roman"/>
                <w:sz w:val="28"/>
                <w:szCs w:val="28"/>
              </w:rPr>
              <w:t>..</w:t>
            </w:r>
            <w:r>
              <w:rPr>
                <w:rFonts w:ascii="Times New Roman" w:hAnsi="Times New Roman" w:cs="Times New Roman"/>
                <w:sz w:val="28"/>
                <w:szCs w:val="28"/>
              </w:rPr>
              <w:t>4</w:t>
            </w:r>
            <w:r w:rsidR="002F38CE">
              <w:rPr>
                <w:rFonts w:ascii="Times New Roman" w:hAnsi="Times New Roman" w:cs="Times New Roman"/>
                <w:sz w:val="28"/>
                <w:szCs w:val="28"/>
              </w:rPr>
              <w:t>9</w:t>
            </w:r>
          </w:p>
        </w:tc>
      </w:tr>
      <w:tr w:rsidR="00525A23" w:rsidRPr="00843D1D" w:rsidTr="00493FF5">
        <w:tc>
          <w:tcPr>
            <w:tcW w:w="9847" w:type="dxa"/>
            <w:shd w:val="clear" w:color="auto" w:fill="FFFFFF"/>
          </w:tcPr>
          <w:p w:rsidR="00525A23" w:rsidRPr="00EF298F" w:rsidRDefault="0049790A" w:rsidP="002F38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Рисунок 1. Схема тепловых сетей котельной № 36……………………………...4</w:t>
            </w:r>
            <w:r w:rsidR="002F38CE">
              <w:rPr>
                <w:rFonts w:ascii="Times New Roman" w:hAnsi="Times New Roman" w:cs="Times New Roman"/>
                <w:sz w:val="28"/>
                <w:szCs w:val="28"/>
              </w:rPr>
              <w:t>9</w:t>
            </w:r>
          </w:p>
        </w:tc>
      </w:tr>
      <w:tr w:rsidR="0049790A" w:rsidRPr="00843D1D" w:rsidTr="00493FF5">
        <w:tc>
          <w:tcPr>
            <w:tcW w:w="9847" w:type="dxa"/>
            <w:shd w:val="clear" w:color="auto" w:fill="FFFFFF"/>
          </w:tcPr>
          <w:p w:rsidR="0049790A" w:rsidRDefault="0049790A" w:rsidP="002F38C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Рисунок 2. Зона действия котельной </w:t>
            </w:r>
            <w:proofErr w:type="spellStart"/>
            <w:r>
              <w:rPr>
                <w:rFonts w:ascii="Times New Roman" w:hAnsi="Times New Roman" w:cs="Times New Roman"/>
                <w:sz w:val="28"/>
                <w:szCs w:val="28"/>
              </w:rPr>
              <w:t>хут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Адагум</w:t>
            </w:r>
            <w:proofErr w:type="spellEnd"/>
            <w:r>
              <w:rPr>
                <w:rFonts w:ascii="Times New Roman" w:hAnsi="Times New Roman" w:cs="Times New Roman"/>
                <w:sz w:val="28"/>
                <w:szCs w:val="28"/>
              </w:rPr>
              <w:t>..……………………………...</w:t>
            </w:r>
            <w:r w:rsidR="002F38CE">
              <w:rPr>
                <w:rFonts w:ascii="Times New Roman" w:hAnsi="Times New Roman" w:cs="Times New Roman"/>
                <w:sz w:val="28"/>
                <w:szCs w:val="28"/>
              </w:rPr>
              <w:t>50</w:t>
            </w:r>
          </w:p>
        </w:tc>
      </w:tr>
    </w:tbl>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493FF5" w:rsidRDefault="00493FF5"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BC54A8" w:rsidRDefault="00BC54A8"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ПАСПОРТ СХЕМЫ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Основанием для разработки схемы теплоснабжения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 является: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w:t>
      </w:r>
      <w:r w:rsidR="007A0206" w:rsidRPr="00E143EC">
        <w:rPr>
          <w:rFonts w:ascii="Times New Roman" w:eastAsia="Times New Roman" w:hAnsi="Times New Roman" w:cs="Times New Roman"/>
          <w:color w:val="000000"/>
          <w:sz w:val="28"/>
          <w:szCs w:val="28"/>
          <w:lang w:eastAsia="ru-RU"/>
        </w:rPr>
        <w:t xml:space="preserve"> закон от 27 июля 2010 г. № 190</w:t>
      </w:r>
      <w:r w:rsidRPr="00E143EC">
        <w:rPr>
          <w:rFonts w:ascii="Times New Roman" w:eastAsia="Times New Roman" w:hAnsi="Times New Roman" w:cs="Times New Roman"/>
          <w:color w:val="000000"/>
          <w:sz w:val="28"/>
          <w:szCs w:val="28"/>
          <w:lang w:eastAsia="ru-RU"/>
        </w:rPr>
        <w:t>-ФЗ «О теплоснабжении»;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Федеральный закон от 23 ноября 2009 г. № 261-ФЗ «Об энергосбережении и о повышении энергетической эффективности и о внесении изменений и дополнений в отдельные акты Российской Федерации»;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Постановление Правительства Российской Федерации от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 xml:space="preserve">22 февраля 2012 г. № 154 </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О требованиях к схемам теплоснабжения, порядку их разработки и утверждения</w:t>
      </w:r>
      <w:r w:rsidR="00EF298F" w:rsidRPr="00E143EC">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w:t>
      </w:r>
    </w:p>
    <w:p w:rsidR="00696591" w:rsidRPr="00E143EC" w:rsidRDefault="00696591" w:rsidP="00E143EC">
      <w:pPr>
        <w:shd w:val="clear" w:color="auto" w:fill="FFFFFF"/>
        <w:tabs>
          <w:tab w:val="left" w:pos="993"/>
        </w:tabs>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Приказ Министерства энергетики </w:t>
      </w:r>
      <w:r w:rsidR="0069031F" w:rsidRPr="00E143EC">
        <w:rPr>
          <w:rFonts w:ascii="Times New Roman" w:eastAsia="Times New Roman" w:hAnsi="Times New Roman" w:cs="Times New Roman"/>
          <w:color w:val="000000"/>
          <w:sz w:val="28"/>
          <w:szCs w:val="28"/>
          <w:lang w:eastAsia="ru-RU"/>
        </w:rPr>
        <w:t>Российской Федерации</w:t>
      </w:r>
      <w:r w:rsidRPr="00E143EC">
        <w:rPr>
          <w:rFonts w:ascii="Times New Roman" w:eastAsia="Times New Roman" w:hAnsi="Times New Roman" w:cs="Times New Roman"/>
          <w:color w:val="000000"/>
          <w:sz w:val="28"/>
          <w:szCs w:val="28"/>
          <w:lang w:eastAsia="ru-RU"/>
        </w:rPr>
        <w:t xml:space="preserve"> от </w:t>
      </w:r>
      <w:r w:rsidR="0069031F">
        <w:rPr>
          <w:rFonts w:ascii="Times New Roman" w:eastAsia="Times New Roman" w:hAnsi="Times New Roman" w:cs="Times New Roman"/>
          <w:color w:val="000000"/>
          <w:sz w:val="28"/>
          <w:szCs w:val="28"/>
          <w:lang w:eastAsia="ru-RU"/>
        </w:rPr>
        <w:t xml:space="preserve">                                5 марта </w:t>
      </w:r>
      <w:r w:rsidRPr="00E143EC">
        <w:rPr>
          <w:rFonts w:ascii="Times New Roman" w:eastAsia="Times New Roman" w:hAnsi="Times New Roman" w:cs="Times New Roman"/>
          <w:color w:val="000000"/>
          <w:sz w:val="28"/>
          <w:szCs w:val="28"/>
          <w:lang w:eastAsia="ru-RU"/>
        </w:rPr>
        <w:t>2019 г. №</w:t>
      </w:r>
      <w:r w:rsidR="0069031F">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212 «Об утверждении Методических указаний по разработке  схем теплоснабжения</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(с изменениями и дополнениями);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Генеральный план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Крымского района.</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 xml:space="preserve">Схема теплоснабжения </w:t>
      </w:r>
      <w:hyperlink r:id="rId9" w:tooltip="Поселение" w:history="1">
        <w:r w:rsidRPr="00E143EC">
          <w:rPr>
            <w:rFonts w:ascii="Times New Roman" w:eastAsia="Times New Roman" w:hAnsi="Times New Roman" w:cs="Times New Roman"/>
            <w:b/>
            <w:bCs/>
            <w:color w:val="000000"/>
            <w:sz w:val="28"/>
            <w:szCs w:val="28"/>
            <w:lang w:eastAsia="ru-RU"/>
          </w:rPr>
          <w:t>поселения</w:t>
        </w:r>
      </w:hyperlink>
      <w:r w:rsidRPr="00E143EC">
        <w:rPr>
          <w:rFonts w:ascii="Times New Roman" w:eastAsia="Times New Roman" w:hAnsi="Times New Roman" w:cs="Times New Roman"/>
          <w:color w:val="000000"/>
          <w:sz w:val="28"/>
          <w:szCs w:val="28"/>
          <w:lang w:eastAsia="ru-RU"/>
        </w:rPr>
        <w:t xml:space="preserve"> </w:t>
      </w:r>
      <w:r w:rsidR="0069031F">
        <w:rPr>
          <w:rFonts w:ascii="Times New Roman" w:eastAsia="Times New Roman" w:hAnsi="Times New Roman" w:cs="Times New Roman"/>
          <w:color w:val="000000"/>
          <w:sz w:val="28"/>
          <w:szCs w:val="28"/>
          <w:lang w:eastAsia="ru-RU"/>
        </w:rPr>
        <w:t>–</w:t>
      </w:r>
      <w:r w:rsidRPr="00E143EC">
        <w:rPr>
          <w:rFonts w:ascii="Times New Roman" w:eastAsia="Times New Roman" w:hAnsi="Times New Roman" w:cs="Times New Roman"/>
          <w:color w:val="000000"/>
          <w:sz w:val="28"/>
          <w:szCs w:val="28"/>
          <w:lang w:eastAsia="ru-RU"/>
        </w:rPr>
        <w:t xml:space="preserve"> документ, содержащий материалы по обоснованию эффективного и безопасного функционирования системы </w:t>
      </w:r>
      <w:hyperlink r:id="rId10" w:tooltip="Теплоснабжение" w:history="1">
        <w:r w:rsidRPr="00E143EC">
          <w:rPr>
            <w:rFonts w:ascii="Times New Roman" w:eastAsia="Times New Roman" w:hAnsi="Times New Roman" w:cs="Times New Roman"/>
            <w:color w:val="000000"/>
            <w:sz w:val="28"/>
            <w:szCs w:val="28"/>
            <w:lang w:eastAsia="ru-RU"/>
          </w:rPr>
          <w:t>теплоснабжения</w:t>
        </w:r>
      </w:hyperlink>
      <w:r w:rsidRPr="00E143EC">
        <w:rPr>
          <w:rFonts w:ascii="Times New Roman" w:eastAsia="Times New Roman" w:hAnsi="Times New Roman" w:cs="Times New Roman"/>
          <w:color w:val="000000"/>
          <w:sz w:val="28"/>
          <w:szCs w:val="28"/>
          <w:lang w:eastAsia="ru-RU"/>
        </w:rPr>
        <w:t xml:space="preserve">, ее развития с учетом правового регулирования в области </w:t>
      </w:r>
      <w:hyperlink r:id="rId11" w:tooltip="Энергосбережение" w:history="1">
        <w:r w:rsidRPr="00E143EC">
          <w:rPr>
            <w:rFonts w:ascii="Times New Roman" w:eastAsia="Times New Roman" w:hAnsi="Times New Roman" w:cs="Times New Roman"/>
            <w:color w:val="000000"/>
            <w:sz w:val="28"/>
            <w:szCs w:val="28"/>
            <w:lang w:eastAsia="ru-RU"/>
          </w:rPr>
          <w:t>энергосбережения и повышения энергетической эффективности</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Мероприятия по развитию системы теплоснабжения, предусмотренные настоящей схемой, включаются в </w:t>
      </w:r>
      <w:hyperlink r:id="rId12" w:tooltip="Инвестиции" w:history="1">
        <w:r w:rsidRPr="00E143EC">
          <w:rPr>
            <w:rFonts w:ascii="Times New Roman" w:eastAsia="Times New Roman" w:hAnsi="Times New Roman" w:cs="Times New Roman"/>
            <w:color w:val="000000"/>
            <w:sz w:val="28"/>
            <w:szCs w:val="28"/>
            <w:lang w:eastAsia="ru-RU"/>
          </w:rPr>
          <w:t>инвестиционную программу</w:t>
        </w:r>
      </w:hyperlink>
      <w:r w:rsidRPr="00E143EC">
        <w:rPr>
          <w:rFonts w:ascii="Times New Roman" w:eastAsia="Times New Roman" w:hAnsi="Times New Roman" w:cs="Times New Roman"/>
          <w:color w:val="000000"/>
          <w:sz w:val="28"/>
          <w:szCs w:val="28"/>
          <w:lang w:eastAsia="ru-RU"/>
        </w:rPr>
        <w:t xml:space="preserve"> теплоснабжающей организации и, как следствие, могут быть включены в соответствующий </w:t>
      </w:r>
      <w:hyperlink r:id="rId13" w:tooltip="Тариф" w:history="1">
        <w:r w:rsidRPr="00E143EC">
          <w:rPr>
            <w:rFonts w:ascii="Times New Roman" w:eastAsia="Times New Roman" w:hAnsi="Times New Roman" w:cs="Times New Roman"/>
            <w:color w:val="000000"/>
            <w:sz w:val="28"/>
            <w:szCs w:val="28"/>
            <w:lang w:eastAsia="ru-RU"/>
          </w:rPr>
          <w:t>тариф</w:t>
        </w:r>
      </w:hyperlink>
      <w:r w:rsidRPr="00E143EC">
        <w:rPr>
          <w:rFonts w:ascii="Times New Roman" w:eastAsia="Times New Roman" w:hAnsi="Times New Roman" w:cs="Times New Roman"/>
          <w:color w:val="000000"/>
          <w:sz w:val="28"/>
          <w:szCs w:val="28"/>
          <w:lang w:eastAsia="ru-RU"/>
        </w:rPr>
        <w:t xml:space="preserve"> организации </w:t>
      </w:r>
      <w:hyperlink r:id="rId14" w:tooltip="Коммунальное хозяйство" w:history="1">
        <w:r w:rsidRPr="00E143EC">
          <w:rPr>
            <w:rFonts w:ascii="Times New Roman" w:eastAsia="Times New Roman" w:hAnsi="Times New Roman" w:cs="Times New Roman"/>
            <w:color w:val="000000"/>
            <w:sz w:val="28"/>
            <w:szCs w:val="28"/>
            <w:lang w:eastAsia="ru-RU"/>
          </w:rPr>
          <w:t>коммунального комплекса</w:t>
        </w:r>
      </w:hyperlink>
      <w:r w:rsidRPr="00E143EC">
        <w:rPr>
          <w:rFonts w:ascii="Times New Roman" w:eastAsia="Times New Roman" w:hAnsi="Times New Roman" w:cs="Times New Roman"/>
          <w:color w:val="000000"/>
          <w:sz w:val="28"/>
          <w:szCs w:val="28"/>
          <w:lang w:eastAsia="ru-RU"/>
        </w:rPr>
        <w:t>.</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b/>
          <w:bCs/>
          <w:color w:val="000000"/>
          <w:sz w:val="28"/>
          <w:szCs w:val="28"/>
          <w:lang w:eastAsia="ru-RU"/>
        </w:rPr>
        <w:t>Основные цели и задачи схемы теплоснабжения:</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повышение надежности работы систем теплоснабжения в соответствии с нормативными требованиями;</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минимизация затрат на теплоснабжение в расчете на каждого потребителя в долгосрочной перспективе;</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 xml:space="preserve">обеспечение жителей </w:t>
      </w:r>
      <w:proofErr w:type="spellStart"/>
      <w:r w:rsidRPr="00E143EC">
        <w:rPr>
          <w:rFonts w:ascii="Times New Roman" w:eastAsia="Times New Roman" w:hAnsi="Times New Roman" w:cs="Times New Roman"/>
          <w:color w:val="000000"/>
          <w:sz w:val="28"/>
          <w:szCs w:val="28"/>
          <w:lang w:eastAsia="ru-RU"/>
        </w:rPr>
        <w:t>Адагумского</w:t>
      </w:r>
      <w:proofErr w:type="spellEnd"/>
      <w:r w:rsidRPr="00E143EC">
        <w:rPr>
          <w:rFonts w:ascii="Times New Roman" w:eastAsia="Times New Roman" w:hAnsi="Times New Roman" w:cs="Times New Roman"/>
          <w:color w:val="000000"/>
          <w:sz w:val="28"/>
          <w:szCs w:val="28"/>
          <w:lang w:eastAsia="ru-RU"/>
        </w:rPr>
        <w:t xml:space="preserve"> сельского поселения </w:t>
      </w:r>
      <w:r w:rsidR="002E77FA" w:rsidRPr="00E143EC">
        <w:rPr>
          <w:rFonts w:ascii="Times New Roman" w:hAnsi="Times New Roman" w:cs="Times New Roman"/>
          <w:sz w:val="28"/>
          <w:szCs w:val="28"/>
          <w:shd w:val="clear" w:color="auto" w:fill="FFFFFF"/>
        </w:rPr>
        <w:t>Крымского района</w:t>
      </w:r>
      <w:r w:rsidR="002E77FA" w:rsidRPr="00E143EC">
        <w:rPr>
          <w:rFonts w:ascii="Times New Roman" w:eastAsia="Times New Roman" w:hAnsi="Times New Roman" w:cs="Times New Roman"/>
          <w:color w:val="000000"/>
          <w:sz w:val="28"/>
          <w:szCs w:val="28"/>
          <w:lang w:eastAsia="ru-RU"/>
        </w:rPr>
        <w:t xml:space="preserve"> </w:t>
      </w:r>
      <w:r w:rsidRPr="00E143EC">
        <w:rPr>
          <w:rFonts w:ascii="Times New Roman" w:eastAsia="Times New Roman" w:hAnsi="Times New Roman" w:cs="Times New Roman"/>
          <w:color w:val="000000"/>
          <w:sz w:val="28"/>
          <w:szCs w:val="28"/>
          <w:lang w:eastAsia="ru-RU"/>
        </w:rPr>
        <w:t>тепловой энергией;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соблюдение баланса экономических интересов теплоснабжающих организаций и интересов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установление ответственности субъектов теплоснабжения за надежное и качественное теплоснабжение потребителей;</w:t>
      </w:r>
    </w:p>
    <w:p w:rsidR="00696591" w:rsidRPr="00E143EC" w:rsidRDefault="00696591" w:rsidP="00E143E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обеспечение безопасности системы теплоснабжения.</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E143EC">
        <w:rPr>
          <w:rFonts w:ascii="Times New Roman" w:eastAsia="Times New Roman" w:hAnsi="Times New Roman" w:cs="Times New Roman"/>
          <w:b/>
          <w:bCs/>
          <w:color w:val="000000"/>
          <w:sz w:val="28"/>
          <w:szCs w:val="28"/>
          <w:lang w:eastAsia="ru-RU"/>
        </w:rPr>
        <w:t>Сроки и этапы реализации схемы</w:t>
      </w:r>
    </w:p>
    <w:p w:rsidR="00EF298F" w:rsidRPr="00E143EC" w:rsidRDefault="00EF298F"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Pr="00E143EC" w:rsidRDefault="00696591" w:rsidP="00E143EC">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E143EC">
        <w:rPr>
          <w:rFonts w:ascii="Times New Roman" w:eastAsia="Times New Roman" w:hAnsi="Times New Roman" w:cs="Times New Roman"/>
          <w:color w:val="000000"/>
          <w:sz w:val="28"/>
          <w:szCs w:val="28"/>
          <w:lang w:eastAsia="ru-RU"/>
        </w:rPr>
        <w:t>Схема будет реализована в период с 2025 по 2029 годы.</w:t>
      </w:r>
    </w:p>
    <w:p w:rsidR="00696591" w:rsidRPr="00E143EC" w:rsidRDefault="00696591" w:rsidP="00E143EC">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Default="00696591" w:rsidP="00C42266">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p>
    <w:p w:rsidR="00696591" w:rsidRPr="00E143EC" w:rsidRDefault="00696591" w:rsidP="00C42266">
      <w:pPr>
        <w:shd w:val="clear" w:color="auto" w:fill="FFFFFF"/>
        <w:spacing w:after="0" w:line="240" w:lineRule="auto"/>
        <w:jc w:val="center"/>
        <w:rPr>
          <w:rFonts w:ascii="Times New Roman" w:eastAsia="Times New Roman" w:hAnsi="Times New Roman" w:cs="Times New Roman"/>
          <w:b/>
          <w:bCs/>
          <w:color w:val="000000"/>
          <w:sz w:val="28"/>
          <w:szCs w:val="27"/>
          <w:lang w:eastAsia="ru-RU"/>
        </w:rPr>
      </w:pPr>
      <w:r w:rsidRPr="00E143EC">
        <w:rPr>
          <w:rFonts w:ascii="Times New Roman" w:eastAsia="Times New Roman" w:hAnsi="Times New Roman" w:cs="Times New Roman"/>
          <w:b/>
          <w:bCs/>
          <w:color w:val="000000"/>
          <w:sz w:val="28"/>
          <w:szCs w:val="27"/>
          <w:lang w:eastAsia="ru-RU"/>
        </w:rPr>
        <w:t>ОСНОВНЫЕ ТЕРМИНЫ И ПОНЯТИЯ</w:t>
      </w:r>
    </w:p>
    <w:p w:rsidR="00696591" w:rsidRPr="00E143EC" w:rsidRDefault="00696591" w:rsidP="00C42266">
      <w:pPr>
        <w:shd w:val="clear" w:color="auto" w:fill="FFFFFF"/>
        <w:spacing w:after="0" w:line="240" w:lineRule="auto"/>
        <w:jc w:val="center"/>
        <w:rPr>
          <w:rFonts w:ascii="Times New Roman" w:eastAsia="Times New Roman" w:hAnsi="Times New Roman" w:cs="Times New Roman"/>
          <w:color w:val="000000"/>
          <w:sz w:val="28"/>
          <w:szCs w:val="27"/>
          <w:lang w:eastAsia="ru-RU"/>
        </w:rPr>
      </w:pPr>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 xml:space="preserve">Зона действия системы теплоснабжения </w:t>
      </w:r>
      <w:r w:rsidR="007A0206" w:rsidRPr="00E143EC">
        <w:rPr>
          <w:rFonts w:ascii="Times New Roman" w:hAnsi="Times New Roman" w:cs="Times New Roman"/>
          <w:color w:val="000000"/>
          <w:sz w:val="28"/>
          <w:szCs w:val="27"/>
        </w:rPr>
        <w:t>–</w:t>
      </w:r>
      <w:r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з</w:t>
      </w:r>
      <w:r w:rsidR="00696591" w:rsidRPr="00E143EC">
        <w:rPr>
          <w:rStyle w:val="s10"/>
          <w:rFonts w:ascii="Times New Roman" w:hAnsi="Times New Roman" w:cs="Times New Roman"/>
          <w:b/>
          <w:bCs/>
          <w:color w:val="000000"/>
          <w:sz w:val="28"/>
          <w:szCs w:val="27"/>
        </w:rPr>
        <w:t xml:space="preserve">она действия источника тепловой энергии </w:t>
      </w:r>
      <w:r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у</w:t>
      </w:r>
      <w:r w:rsidR="00696591" w:rsidRPr="00E143EC">
        <w:rPr>
          <w:rStyle w:val="s10"/>
          <w:rFonts w:ascii="Times New Roman" w:hAnsi="Times New Roman" w:cs="Times New Roman"/>
          <w:b/>
          <w:bCs/>
          <w:color w:val="000000"/>
          <w:sz w:val="28"/>
          <w:szCs w:val="27"/>
        </w:rPr>
        <w:t xml:space="preserve">становленная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р</w:t>
      </w:r>
      <w:r w:rsidR="00696591" w:rsidRPr="00E143EC">
        <w:rPr>
          <w:rStyle w:val="s10"/>
          <w:rFonts w:ascii="Times New Roman" w:hAnsi="Times New Roman" w:cs="Times New Roman"/>
          <w:b/>
          <w:bCs/>
          <w:color w:val="000000"/>
          <w:sz w:val="28"/>
          <w:szCs w:val="27"/>
        </w:rPr>
        <w:t xml:space="preserve">асполагаемая мощность источника тепловой энергии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rsidR="00696591" w:rsidRPr="00E143EC">
        <w:rPr>
          <w:rFonts w:ascii="Times New Roman" w:hAnsi="Times New Roman" w:cs="Times New Roman"/>
          <w:color w:val="000000"/>
          <w:sz w:val="28"/>
          <w:szCs w:val="27"/>
        </w:rPr>
        <w:t>в</w:t>
      </w:r>
      <w:proofErr w:type="gramEnd"/>
      <w:r w:rsidR="00696591" w:rsidRPr="00E143EC">
        <w:rPr>
          <w:rFonts w:ascii="Times New Roman" w:hAnsi="Times New Roman" w:cs="Times New Roman"/>
          <w:color w:val="000000"/>
          <w:sz w:val="28"/>
          <w:szCs w:val="27"/>
        </w:rPr>
        <w:t xml:space="preserve"> пиковых водогрейных </w:t>
      </w:r>
      <w:proofErr w:type="spellStart"/>
      <w:r w:rsidR="00696591" w:rsidRPr="00E143EC">
        <w:rPr>
          <w:rFonts w:ascii="Times New Roman" w:hAnsi="Times New Roman" w:cs="Times New Roman"/>
          <w:color w:val="000000"/>
          <w:sz w:val="28"/>
          <w:szCs w:val="27"/>
        </w:rPr>
        <w:t>котлоагрегатах</w:t>
      </w:r>
      <w:proofErr w:type="spellEnd"/>
      <w:r w:rsidR="00696591" w:rsidRPr="00E143EC">
        <w:rPr>
          <w:rFonts w:ascii="Times New Roman" w:hAnsi="Times New Roman" w:cs="Times New Roman"/>
          <w:color w:val="000000"/>
          <w:sz w:val="28"/>
          <w:szCs w:val="27"/>
        </w:rPr>
        <w:t xml:space="preserve"> и др.);</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ощность источника тепловой энергии нетто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696591" w:rsidRPr="00E143EC" w:rsidRDefault="007A0206"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spell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еплосетевые</w:t>
      </w:r>
      <w:proofErr w:type="spellEnd"/>
      <w:r w:rsidR="00696591" w:rsidRPr="00E143EC">
        <w:rPr>
          <w:rStyle w:val="s10"/>
          <w:rFonts w:ascii="Times New Roman" w:hAnsi="Times New Roman" w:cs="Times New Roman"/>
          <w:b/>
          <w:bCs/>
          <w:color w:val="000000"/>
          <w:sz w:val="28"/>
          <w:szCs w:val="27"/>
        </w:rPr>
        <w:t xml:space="preserve"> объекты </w:t>
      </w:r>
      <w:r w:rsidR="00D1193A"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объекты, входящие в состав тепловой сети и обеспечивающие передачу тепловой энергии от источника тепловой энергии до </w:t>
      </w:r>
      <w:proofErr w:type="spellStart"/>
      <w:r w:rsidR="00696591" w:rsidRPr="00E143EC">
        <w:rPr>
          <w:rFonts w:ascii="Times New Roman" w:hAnsi="Times New Roman" w:cs="Times New Roman"/>
          <w:color w:val="000000"/>
          <w:sz w:val="28"/>
          <w:szCs w:val="27"/>
        </w:rPr>
        <w:t>теплопотребляющих</w:t>
      </w:r>
      <w:proofErr w:type="spellEnd"/>
      <w:r w:rsidR="00696591" w:rsidRPr="00E143EC">
        <w:rPr>
          <w:rFonts w:ascii="Times New Roman" w:hAnsi="Times New Roman" w:cs="Times New Roman"/>
          <w:color w:val="000000"/>
          <w:sz w:val="28"/>
          <w:szCs w:val="27"/>
        </w:rPr>
        <w:t xml:space="preserve"> установок потребителей тепловой энергии;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р</w:t>
      </w:r>
      <w:r w:rsidR="00696591" w:rsidRPr="00E143EC">
        <w:rPr>
          <w:rStyle w:val="s10"/>
          <w:rFonts w:ascii="Times New Roman" w:hAnsi="Times New Roman" w:cs="Times New Roman"/>
          <w:b/>
          <w:bCs/>
          <w:color w:val="000000"/>
          <w:sz w:val="28"/>
          <w:szCs w:val="27"/>
        </w:rPr>
        <w:t xml:space="preserve">асчетный элемент территориального деления </w:t>
      </w:r>
      <w:r w:rsidRPr="00E143EC">
        <w:rPr>
          <w:rFonts w:ascii="Times New Roman" w:hAnsi="Times New Roman" w:cs="Times New Roman"/>
          <w:color w:val="000000"/>
          <w:sz w:val="28"/>
          <w:szCs w:val="27"/>
        </w:rPr>
        <w:t>–</w:t>
      </w:r>
      <w:r w:rsidR="00696591" w:rsidRPr="00E143EC">
        <w:rPr>
          <w:rFonts w:ascii="Times New Roman" w:hAnsi="Times New Roman" w:cs="Times New Roman"/>
          <w:b/>
          <w:color w:val="000000"/>
          <w:sz w:val="28"/>
          <w:szCs w:val="27"/>
        </w:rPr>
        <w:t xml:space="preserve"> </w:t>
      </w:r>
      <w:r w:rsidR="00696591" w:rsidRPr="00E143EC">
        <w:rPr>
          <w:rFonts w:ascii="Times New Roman" w:hAnsi="Times New Roman" w:cs="Times New Roman"/>
          <w:color w:val="000000"/>
          <w:sz w:val="28"/>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м</w:t>
      </w:r>
      <w:r w:rsidR="00696591" w:rsidRPr="00E143EC">
        <w:rPr>
          <w:rStyle w:val="s10"/>
          <w:rFonts w:ascii="Times New Roman" w:hAnsi="Times New Roman" w:cs="Times New Roman"/>
          <w:b/>
          <w:bCs/>
          <w:color w:val="000000"/>
          <w:sz w:val="28"/>
          <w:szCs w:val="27"/>
        </w:rPr>
        <w:t xml:space="preserve">естные виды топлива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виды топливных ресурсов), экономическая эффективность потребления которых ограничена районами (территориями) их происхождения;</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lastRenderedPageBreak/>
        <w:t>р</w:t>
      </w:r>
      <w:r w:rsidR="00696591" w:rsidRPr="00E143EC">
        <w:rPr>
          <w:rStyle w:val="s10"/>
          <w:rFonts w:ascii="Times New Roman" w:hAnsi="Times New Roman" w:cs="Times New Roman"/>
          <w:b/>
          <w:bCs/>
          <w:color w:val="000000"/>
          <w:sz w:val="28"/>
          <w:szCs w:val="27"/>
        </w:rPr>
        <w:t xml:space="preserve">асчетная тепловая нагрузка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разработки и утверждения первичной схемы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б</w:t>
      </w:r>
      <w:r w:rsidR="00696591" w:rsidRPr="00E143EC">
        <w:rPr>
          <w:rStyle w:val="s10"/>
          <w:rFonts w:ascii="Times New Roman" w:hAnsi="Times New Roman" w:cs="Times New Roman"/>
          <w:b/>
          <w:bCs/>
          <w:color w:val="000000"/>
          <w:sz w:val="28"/>
          <w:szCs w:val="27"/>
        </w:rPr>
        <w:t xml:space="preserve">азовый период актуализации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э</w:t>
      </w:r>
      <w:r w:rsidR="00696591" w:rsidRPr="00E143EC">
        <w:rPr>
          <w:rStyle w:val="s10"/>
          <w:rFonts w:ascii="Times New Roman" w:hAnsi="Times New Roman" w:cs="Times New Roman"/>
          <w:b/>
          <w:bCs/>
          <w:color w:val="000000"/>
          <w:sz w:val="28"/>
          <w:szCs w:val="27"/>
        </w:rPr>
        <w:t xml:space="preserve">нергетические характеристики тепловых сетей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proofErr w:type="gramStart"/>
      <w:r w:rsidRPr="00E143EC">
        <w:rPr>
          <w:rFonts w:ascii="Times New Roman" w:hAnsi="Times New Roman" w:cs="Times New Roman"/>
          <w:b/>
          <w:color w:val="000000"/>
          <w:sz w:val="28"/>
          <w:szCs w:val="27"/>
        </w:rPr>
        <w:t>т</w:t>
      </w:r>
      <w:r w:rsidR="00696591" w:rsidRPr="00E143EC">
        <w:rPr>
          <w:rStyle w:val="s10"/>
          <w:rFonts w:ascii="Times New Roman" w:hAnsi="Times New Roman" w:cs="Times New Roman"/>
          <w:b/>
          <w:bCs/>
          <w:color w:val="000000"/>
          <w:sz w:val="28"/>
          <w:szCs w:val="27"/>
        </w:rPr>
        <w:t xml:space="preserve">опливный баланс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roofErr w:type="gramEnd"/>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Style w:val="s10"/>
          <w:rFonts w:ascii="Times New Roman" w:hAnsi="Times New Roman" w:cs="Times New Roman"/>
          <w:b/>
          <w:bCs/>
          <w:color w:val="000000"/>
          <w:sz w:val="28"/>
          <w:szCs w:val="27"/>
        </w:rPr>
        <w:t>м</w:t>
      </w:r>
      <w:r w:rsidR="00696591" w:rsidRPr="00E143EC">
        <w:rPr>
          <w:rStyle w:val="s10"/>
          <w:rFonts w:ascii="Times New Roman" w:hAnsi="Times New Roman" w:cs="Times New Roman"/>
          <w:b/>
          <w:bCs/>
          <w:color w:val="000000"/>
          <w:sz w:val="28"/>
          <w:szCs w:val="27"/>
        </w:rPr>
        <w:t xml:space="preserve">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сумма </w:t>
      </w:r>
      <w:proofErr w:type="gramStart"/>
      <w:r w:rsidR="00696591" w:rsidRPr="00E143EC">
        <w:rPr>
          <w:rFonts w:ascii="Times New Roman" w:hAnsi="Times New Roman" w:cs="Times New Roman"/>
          <w:color w:val="000000"/>
          <w:sz w:val="28"/>
          <w:szCs w:val="27"/>
        </w:rPr>
        <w:t xml:space="preserve">произведений значений наружных диаметров трубопроводов отдельных </w:t>
      </w:r>
      <w:r w:rsidR="00F336F6" w:rsidRPr="00E143EC">
        <w:rPr>
          <w:rFonts w:ascii="Times New Roman" w:hAnsi="Times New Roman" w:cs="Times New Roman"/>
          <w:color w:val="000000"/>
          <w:sz w:val="28"/>
          <w:szCs w:val="27"/>
        </w:rPr>
        <w:t xml:space="preserve">₋ </w:t>
      </w:r>
      <w:r w:rsidR="00696591" w:rsidRPr="00E143EC">
        <w:rPr>
          <w:rFonts w:ascii="Times New Roman" w:hAnsi="Times New Roman" w:cs="Times New Roman"/>
          <w:color w:val="000000"/>
          <w:sz w:val="28"/>
          <w:szCs w:val="27"/>
        </w:rPr>
        <w:t>участков тепловой сети</w:t>
      </w:r>
      <w:proofErr w:type="gramEnd"/>
      <w:r w:rsidR="00696591" w:rsidRPr="00E143EC">
        <w:rPr>
          <w:rFonts w:ascii="Times New Roman" w:hAnsi="Times New Roman" w:cs="Times New Roman"/>
          <w:color w:val="000000"/>
          <w:sz w:val="28"/>
          <w:szCs w:val="27"/>
        </w:rPr>
        <w:t xml:space="preserve"> и длины этих участков;</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rPr>
      </w:pPr>
      <w:r w:rsidRPr="00E143EC">
        <w:rPr>
          <w:rFonts w:ascii="Times New Roman" w:hAnsi="Times New Roman" w:cs="Times New Roman"/>
          <w:b/>
          <w:color w:val="000000"/>
          <w:sz w:val="28"/>
          <w:szCs w:val="27"/>
        </w:rPr>
        <w:t>у</w:t>
      </w:r>
      <w:r w:rsidR="00696591" w:rsidRPr="00E143EC">
        <w:rPr>
          <w:rStyle w:val="s10"/>
          <w:rFonts w:ascii="Times New Roman" w:hAnsi="Times New Roman" w:cs="Times New Roman"/>
          <w:b/>
          <w:bCs/>
          <w:color w:val="000000"/>
          <w:sz w:val="28"/>
          <w:szCs w:val="27"/>
        </w:rPr>
        <w:t xml:space="preserve">дельная материальная характеристика тепловой сети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rPr>
        <w:t xml:space="preserve"> отношение материальной характеристики тепловой сети к тепловой нагрузке потребителей, присоединенных к этой тепловой сети;</w:t>
      </w:r>
    </w:p>
    <w:p w:rsidR="00696591" w:rsidRPr="00E143EC" w:rsidRDefault="00D1193A" w:rsidP="00C42266">
      <w:pPr>
        <w:pStyle w:val="s1"/>
        <w:shd w:val="clear" w:color="auto" w:fill="FFFFFF"/>
        <w:spacing w:before="0" w:beforeAutospacing="0" w:after="0" w:afterAutospacing="0"/>
        <w:ind w:firstLine="709"/>
        <w:jc w:val="both"/>
        <w:rPr>
          <w:rFonts w:ascii="Times New Roman" w:hAnsi="Times New Roman" w:cs="Times New Roman"/>
          <w:color w:val="000000"/>
          <w:sz w:val="28"/>
          <w:szCs w:val="27"/>
          <w:shd w:val="clear" w:color="auto" w:fill="FFFFFF"/>
        </w:rPr>
      </w:pPr>
      <w:proofErr w:type="gramStart"/>
      <w:r w:rsidRPr="00E143EC">
        <w:rPr>
          <w:rStyle w:val="s10"/>
          <w:rFonts w:ascii="Times New Roman" w:hAnsi="Times New Roman" w:cs="Times New Roman"/>
          <w:b/>
          <w:bCs/>
          <w:color w:val="000000"/>
          <w:sz w:val="28"/>
          <w:szCs w:val="27"/>
          <w:shd w:val="clear" w:color="auto" w:fill="FFFFFF"/>
        </w:rPr>
        <w:t>с</w:t>
      </w:r>
      <w:r w:rsidR="00696591" w:rsidRPr="00E143EC">
        <w:rPr>
          <w:rStyle w:val="s10"/>
          <w:rFonts w:ascii="Times New Roman" w:hAnsi="Times New Roman" w:cs="Times New Roman"/>
          <w:b/>
          <w:bCs/>
          <w:color w:val="000000"/>
          <w:sz w:val="28"/>
          <w:szCs w:val="27"/>
          <w:shd w:val="clear" w:color="auto" w:fill="FFFFFF"/>
        </w:rPr>
        <w:t xml:space="preserve">редневзвешенная плотность тепловой нагрузки </w:t>
      </w:r>
      <w:r w:rsidRPr="00E143EC">
        <w:rPr>
          <w:rFonts w:ascii="Times New Roman" w:hAnsi="Times New Roman" w:cs="Times New Roman"/>
          <w:color w:val="000000"/>
          <w:sz w:val="28"/>
          <w:szCs w:val="27"/>
        </w:rPr>
        <w:t>–</w:t>
      </w:r>
      <w:r w:rsidR="00696591" w:rsidRPr="00E143EC">
        <w:rPr>
          <w:rFonts w:ascii="Times New Roman" w:hAnsi="Times New Roman" w:cs="Times New Roman"/>
          <w:color w:val="000000"/>
          <w:sz w:val="28"/>
          <w:szCs w:val="27"/>
          <w:shd w:val="clear" w:color="auto" w:fill="FFFFFF"/>
        </w:rPr>
        <w:t xml:space="preserve">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roofErr w:type="gramEnd"/>
    </w:p>
    <w:p w:rsidR="00696591" w:rsidRPr="00E143EC" w:rsidRDefault="00696591" w:rsidP="00C42266">
      <w:pPr>
        <w:pStyle w:val="s1"/>
        <w:shd w:val="clear" w:color="auto" w:fill="FFFFFF"/>
        <w:spacing w:before="0" w:beforeAutospacing="0" w:after="0" w:afterAutospacing="0"/>
        <w:ind w:firstLine="709"/>
        <w:jc w:val="both"/>
        <w:rPr>
          <w:rFonts w:ascii="Times New Roman" w:hAnsi="Times New Roman" w:cs="Times New Roman"/>
          <w:color w:val="000000"/>
          <w:sz w:val="32"/>
          <w:szCs w:val="28"/>
          <w:shd w:val="clear" w:color="auto" w:fill="FFFFFF"/>
        </w:rPr>
      </w:pPr>
    </w:p>
    <w:p w:rsidR="00696591" w:rsidRPr="00E143EC" w:rsidRDefault="00696591" w:rsidP="00C42266">
      <w:pPr>
        <w:spacing w:after="0" w:line="240" w:lineRule="auto"/>
        <w:rPr>
          <w:rFonts w:ascii="Times New Roman" w:hAnsi="Times New Roman" w:cs="Times New Roman"/>
          <w:b/>
          <w:sz w:val="32"/>
          <w:szCs w:val="28"/>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696591" w:rsidRDefault="00696591" w:rsidP="00C42266">
      <w:pPr>
        <w:spacing w:after="0" w:line="240" w:lineRule="auto"/>
        <w:jc w:val="center"/>
        <w:rPr>
          <w:rFonts w:ascii="Times New Roman" w:hAnsi="Times New Roman" w:cs="Times New Roman"/>
          <w:b/>
          <w:sz w:val="27"/>
          <w:szCs w:val="27"/>
          <w:lang w:eastAsia="ru-RU"/>
        </w:rPr>
      </w:pPr>
    </w:p>
    <w:p w:rsidR="0044294C" w:rsidRDefault="0044294C"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jc w:val="center"/>
        <w:rPr>
          <w:rFonts w:ascii="Times New Roman" w:hAnsi="Times New Roman" w:cs="Times New Roman"/>
          <w:b/>
          <w:sz w:val="28"/>
          <w:szCs w:val="27"/>
          <w:lang w:eastAsia="ru-RU"/>
        </w:rPr>
      </w:pPr>
      <w:r w:rsidRPr="00E143EC">
        <w:rPr>
          <w:rFonts w:ascii="Times New Roman" w:hAnsi="Times New Roman" w:cs="Times New Roman"/>
          <w:b/>
          <w:sz w:val="28"/>
          <w:szCs w:val="27"/>
          <w:lang w:eastAsia="ru-RU"/>
        </w:rPr>
        <w:t>ВВЕДЕНИЕ</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E143EC">
        <w:rPr>
          <w:rFonts w:ascii="Times New Roman" w:hAnsi="Times New Roman" w:cs="Times New Roman"/>
          <w:sz w:val="28"/>
          <w:szCs w:val="27"/>
        </w:rPr>
        <w:t>предпроектного</w:t>
      </w:r>
      <w:proofErr w:type="spellEnd"/>
      <w:r w:rsidRPr="00E143EC">
        <w:rPr>
          <w:rFonts w:ascii="Times New Roman" w:hAnsi="Times New Roman" w:cs="Times New Roman"/>
          <w:sz w:val="28"/>
          <w:szCs w:val="27"/>
        </w:rPr>
        <w:t xml:space="preserve"> документа по развитию теплового хозяйства принята практика составления перспективных схем теплоснабжения.</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Схемы разрабатываются на основе анализа фактических тепловых нагрузок потребителей с учётом перспективного развития на срок действия генерального плана,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 xml:space="preserve">Обоснование решений (рекомендаций) при разработке схемы теплоснабжения осуществляется на основе технико-экономического </w:t>
      </w:r>
      <w:proofErr w:type="gramStart"/>
      <w:r w:rsidRPr="00E143EC">
        <w:rPr>
          <w:rFonts w:ascii="Times New Roman" w:hAnsi="Times New Roman" w:cs="Times New Roman"/>
          <w:sz w:val="28"/>
          <w:szCs w:val="27"/>
        </w:rPr>
        <w:t>сопоставления вариантов развития системы теплоснабжения</w:t>
      </w:r>
      <w:proofErr w:type="gramEnd"/>
      <w:r w:rsidRPr="00E143EC">
        <w:rPr>
          <w:rFonts w:ascii="Times New Roman" w:hAnsi="Times New Roman" w:cs="Times New Roman"/>
          <w:sz w:val="28"/>
          <w:szCs w:val="27"/>
        </w:rPr>
        <w:t xml:space="preserve">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r w:rsidRPr="00E143EC">
        <w:rPr>
          <w:rFonts w:ascii="Times New Roman" w:hAnsi="Times New Roman" w:cs="Times New Roman"/>
          <w:sz w:val="28"/>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696591" w:rsidRPr="00E143EC" w:rsidRDefault="00696591" w:rsidP="00C42266">
      <w:pPr>
        <w:widowControl w:val="0"/>
        <w:autoSpaceDE w:val="0"/>
        <w:autoSpaceDN w:val="0"/>
        <w:adjustRightInd w:val="0"/>
        <w:spacing w:after="0" w:line="240" w:lineRule="auto"/>
        <w:ind w:firstLine="708"/>
        <w:jc w:val="both"/>
        <w:rPr>
          <w:rFonts w:ascii="Times New Roman" w:hAnsi="Times New Roman" w:cs="Times New Roman"/>
          <w:sz w:val="28"/>
          <w:szCs w:val="27"/>
        </w:rPr>
      </w:pPr>
      <w:proofErr w:type="gramStart"/>
      <w:r w:rsidRPr="00E143EC">
        <w:rPr>
          <w:rFonts w:ascii="Times New Roman" w:hAnsi="Times New Roman" w:cs="Times New Roman"/>
          <w:sz w:val="28"/>
          <w:szCs w:val="27"/>
        </w:rPr>
        <w:t>В последние годы наряду с системами централизованного теплоснабжения, значительному усовершенствованию подверглись системы децентрализованного теплоснабжения,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w:t>
      </w:r>
      <w:proofErr w:type="gramEnd"/>
      <w:r w:rsidRPr="00E143EC">
        <w:rPr>
          <w:rFonts w:ascii="Times New Roman" w:hAnsi="Times New Roman" w:cs="Times New Roman"/>
          <w:sz w:val="28"/>
          <w:szCs w:val="27"/>
        </w:rPr>
        <w:t xml:space="preserve"> пищи.</w:t>
      </w:r>
    </w:p>
    <w:p w:rsidR="00696591" w:rsidRPr="00E143EC" w:rsidRDefault="00696591" w:rsidP="00C42266">
      <w:pPr>
        <w:spacing w:after="0" w:line="240" w:lineRule="auto"/>
        <w:jc w:val="center"/>
        <w:rPr>
          <w:rFonts w:ascii="Times New Roman" w:hAnsi="Times New Roman" w:cs="Times New Roman"/>
          <w:b/>
          <w:sz w:val="28"/>
          <w:szCs w:val="27"/>
          <w:lang w:eastAsia="ru-RU"/>
        </w:rPr>
      </w:pPr>
    </w:p>
    <w:p w:rsidR="00696591" w:rsidRPr="00E143EC" w:rsidRDefault="00696591" w:rsidP="00C42266">
      <w:pPr>
        <w:spacing w:after="0" w:line="240" w:lineRule="auto"/>
        <w:rPr>
          <w:rFonts w:ascii="Times New Roman" w:hAnsi="Times New Roman" w:cs="Times New Roman"/>
          <w:b/>
          <w:sz w:val="28"/>
          <w:szCs w:val="27"/>
          <w:lang w:eastAsia="ru-RU"/>
        </w:rPr>
      </w:pPr>
    </w:p>
    <w:p w:rsidR="00696591" w:rsidRPr="00F831AF" w:rsidRDefault="00696591" w:rsidP="00C42266">
      <w:pPr>
        <w:spacing w:after="0" w:line="240" w:lineRule="auto"/>
        <w:jc w:val="center"/>
        <w:rPr>
          <w:rFonts w:ascii="Times New Roman" w:hAnsi="Times New Roman" w:cs="Times New Roman"/>
          <w:sz w:val="28"/>
          <w:szCs w:val="28"/>
          <w:lang w:eastAsia="ru-RU"/>
        </w:rPr>
      </w:pPr>
      <w:r w:rsidRPr="00C64469">
        <w:rPr>
          <w:rFonts w:ascii="Times New Roman" w:hAnsi="Times New Roman" w:cs="Times New Roman"/>
          <w:b/>
          <w:sz w:val="28"/>
          <w:szCs w:val="28"/>
          <w:lang w:eastAsia="ru-RU"/>
        </w:rPr>
        <w:t>ОБЩАЯ ЧАСТЬ</w:t>
      </w:r>
    </w:p>
    <w:p w:rsidR="00F336F6" w:rsidRPr="00843D1D" w:rsidRDefault="00F336F6"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autoSpaceDE w:val="0"/>
        <w:autoSpaceDN w:val="0"/>
        <w:adjustRightInd w:val="0"/>
        <w:spacing w:after="0" w:line="240" w:lineRule="auto"/>
        <w:ind w:right="-1" w:firstLine="720"/>
        <w:jc w:val="both"/>
        <w:rPr>
          <w:rFonts w:ascii="Times New Roman" w:hAnsi="Times New Roman" w:cs="Times New Roman"/>
          <w:sz w:val="28"/>
          <w:szCs w:val="28"/>
        </w:rPr>
      </w:pPr>
      <w:proofErr w:type="spellStart"/>
      <w:r w:rsidRPr="00843D1D">
        <w:rPr>
          <w:rFonts w:ascii="Times New Roman" w:hAnsi="Times New Roman" w:cs="Times New Roman"/>
          <w:sz w:val="28"/>
          <w:szCs w:val="28"/>
        </w:rPr>
        <w:t>Адагумское</w:t>
      </w:r>
      <w:proofErr w:type="spellEnd"/>
      <w:r w:rsidRPr="00843D1D">
        <w:rPr>
          <w:rFonts w:ascii="Times New Roman" w:hAnsi="Times New Roman" w:cs="Times New Roman"/>
          <w:sz w:val="28"/>
          <w:szCs w:val="28"/>
        </w:rPr>
        <w:t xml:space="preserve"> сельское поселение</w:t>
      </w:r>
      <w:r w:rsidR="00B47EE2">
        <w:rPr>
          <w:rFonts w:ascii="Times New Roman" w:hAnsi="Times New Roman" w:cs="Times New Roman"/>
          <w:sz w:val="28"/>
          <w:szCs w:val="28"/>
          <w:shd w:val="clear" w:color="auto" w:fill="FFFFFF"/>
        </w:rPr>
        <w:t xml:space="preserve"> </w:t>
      </w:r>
      <w:r w:rsidR="00D1193A">
        <w:rPr>
          <w:rFonts w:ascii="Times New Roman" w:hAnsi="Times New Roman" w:cs="Times New Roman"/>
          <w:sz w:val="28"/>
          <w:szCs w:val="28"/>
          <w:shd w:val="clear" w:color="auto" w:fill="FFFFFF"/>
        </w:rPr>
        <w:t xml:space="preserve">Крымского района </w:t>
      </w:r>
      <w:r w:rsidR="00D1193A">
        <w:rPr>
          <w:rFonts w:ascii="Times New Roman" w:hAnsi="Times New Roman" w:cs="Times New Roman"/>
          <w:sz w:val="28"/>
          <w:szCs w:val="28"/>
        </w:rPr>
        <w:t>–</w:t>
      </w:r>
      <w:r w:rsidRPr="00843D1D">
        <w:rPr>
          <w:rFonts w:ascii="Times New Roman" w:hAnsi="Times New Roman" w:cs="Times New Roman"/>
          <w:sz w:val="28"/>
          <w:szCs w:val="28"/>
        </w:rPr>
        <w:t xml:space="preserve"> муниципальное образование в составе Крымского района Краснодарского края.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color w:val="000000"/>
          <w:sz w:val="28"/>
          <w:szCs w:val="28"/>
        </w:rPr>
        <w:t xml:space="preserve">В состав </w:t>
      </w:r>
      <w:proofErr w:type="spellStart"/>
      <w:r w:rsidRPr="00843D1D">
        <w:rPr>
          <w:rFonts w:ascii="Times New Roman" w:hAnsi="Times New Roman" w:cs="Times New Roman"/>
          <w:color w:val="000000"/>
          <w:sz w:val="28"/>
          <w:szCs w:val="28"/>
        </w:rPr>
        <w:t>Адагумского</w:t>
      </w:r>
      <w:proofErr w:type="spellEnd"/>
      <w:r w:rsidRPr="00843D1D">
        <w:rPr>
          <w:rFonts w:ascii="Times New Roman" w:hAnsi="Times New Roman" w:cs="Times New Roman"/>
          <w:color w:val="000000"/>
          <w:sz w:val="28"/>
          <w:szCs w:val="28"/>
        </w:rPr>
        <w:t xml:space="preserve"> сельского поселения </w:t>
      </w:r>
      <w:r w:rsidR="002E77FA">
        <w:rPr>
          <w:rFonts w:ascii="Times New Roman" w:hAnsi="Times New Roman" w:cs="Times New Roman"/>
          <w:sz w:val="28"/>
          <w:szCs w:val="28"/>
          <w:shd w:val="clear" w:color="auto" w:fill="FFFFFF"/>
        </w:rPr>
        <w:t>Крымского района</w:t>
      </w:r>
      <w:r w:rsidR="002E77FA" w:rsidRPr="00843D1D">
        <w:rPr>
          <w:rFonts w:ascii="Times New Roman" w:hAnsi="Times New Roman" w:cs="Times New Roman"/>
          <w:color w:val="000000"/>
          <w:sz w:val="28"/>
          <w:szCs w:val="28"/>
        </w:rPr>
        <w:t xml:space="preserve"> </w:t>
      </w:r>
      <w:r w:rsidRPr="00843D1D">
        <w:rPr>
          <w:rFonts w:ascii="Times New Roman" w:hAnsi="Times New Roman" w:cs="Times New Roman"/>
          <w:color w:val="000000"/>
          <w:sz w:val="28"/>
          <w:szCs w:val="28"/>
        </w:rPr>
        <w:t xml:space="preserve">входит </w:t>
      </w:r>
      <w:r w:rsidRPr="00843D1D">
        <w:rPr>
          <w:rFonts w:ascii="Times New Roman" w:hAnsi="Times New Roman" w:cs="Times New Roman"/>
          <w:sz w:val="28"/>
          <w:szCs w:val="28"/>
        </w:rPr>
        <w:t xml:space="preserve">девять населенных пунктов: </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w:t>
      </w:r>
      <w:proofErr w:type="spellStart"/>
      <w:r w:rsidRPr="00843D1D">
        <w:rPr>
          <w:rFonts w:ascii="Times New Roman" w:hAnsi="Times New Roman" w:cs="Times New Roman"/>
          <w:sz w:val="28"/>
          <w:szCs w:val="28"/>
        </w:rPr>
        <w:t>Адагум</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w:t>
      </w:r>
      <w:proofErr w:type="spellStart"/>
      <w:r w:rsidRPr="00843D1D">
        <w:rPr>
          <w:rFonts w:ascii="Times New Roman" w:hAnsi="Times New Roman" w:cs="Times New Roman"/>
          <w:sz w:val="28"/>
          <w:szCs w:val="28"/>
        </w:rPr>
        <w:t>Аккерменка</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 xml:space="preserve">с. </w:t>
      </w:r>
      <w:proofErr w:type="spellStart"/>
      <w:r w:rsidRPr="00843D1D">
        <w:rPr>
          <w:rFonts w:ascii="Times New Roman" w:hAnsi="Times New Roman" w:cs="Times New Roman"/>
          <w:sz w:val="28"/>
          <w:szCs w:val="28"/>
        </w:rPr>
        <w:t>Баранцовское</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Кубанская Колонка;</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w:t>
      </w:r>
      <w:proofErr w:type="spellStart"/>
      <w:r w:rsidRPr="00843D1D">
        <w:rPr>
          <w:rFonts w:ascii="Times New Roman" w:hAnsi="Times New Roman" w:cs="Times New Roman"/>
          <w:sz w:val="28"/>
          <w:szCs w:val="28"/>
        </w:rPr>
        <w:t>Непиль</w:t>
      </w:r>
      <w:proofErr w:type="spellEnd"/>
      <w:r w:rsidRPr="00843D1D">
        <w:rPr>
          <w:rFonts w:ascii="Times New Roman" w:hAnsi="Times New Roman" w:cs="Times New Roman"/>
          <w:sz w:val="28"/>
          <w:szCs w:val="28"/>
        </w:rPr>
        <w:t>;</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п</w:t>
      </w:r>
      <w:r w:rsidR="00D1193A">
        <w:rPr>
          <w:rFonts w:ascii="Times New Roman" w:hAnsi="Times New Roman" w:cs="Times New Roman"/>
          <w:sz w:val="28"/>
          <w:szCs w:val="28"/>
        </w:rPr>
        <w:t>ос</w:t>
      </w:r>
      <w:r w:rsidRPr="00843D1D">
        <w:rPr>
          <w:rFonts w:ascii="Times New Roman" w:hAnsi="Times New Roman" w:cs="Times New Roman"/>
          <w:sz w:val="28"/>
          <w:szCs w:val="28"/>
        </w:rPr>
        <w:t>. Нефтепромысловый;</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Новомихайловский;</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с. Новопокровское;</w:t>
      </w:r>
    </w:p>
    <w:p w:rsidR="00696591" w:rsidRPr="00843D1D" w:rsidRDefault="00696591" w:rsidP="00C42266">
      <w:pPr>
        <w:spacing w:after="0" w:line="240" w:lineRule="auto"/>
        <w:ind w:right="-1" w:firstLine="700"/>
        <w:jc w:val="both"/>
        <w:rPr>
          <w:rFonts w:ascii="Times New Roman" w:hAnsi="Times New Roman" w:cs="Times New Roman"/>
          <w:sz w:val="28"/>
          <w:szCs w:val="28"/>
        </w:rPr>
      </w:pPr>
      <w:proofErr w:type="spellStart"/>
      <w:r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Pr="00843D1D">
        <w:rPr>
          <w:rFonts w:ascii="Times New Roman" w:hAnsi="Times New Roman" w:cs="Times New Roman"/>
          <w:sz w:val="28"/>
          <w:szCs w:val="28"/>
        </w:rPr>
        <w:t xml:space="preserve">. Пролетарский. </w:t>
      </w:r>
    </w:p>
    <w:p w:rsidR="00696591" w:rsidRPr="00843D1D" w:rsidRDefault="00696591" w:rsidP="00C42266">
      <w:pPr>
        <w:spacing w:after="0" w:line="240" w:lineRule="auto"/>
        <w:ind w:right="-1" w:firstLine="700"/>
        <w:jc w:val="both"/>
        <w:rPr>
          <w:rFonts w:ascii="Times New Roman" w:hAnsi="Times New Roman" w:cs="Times New Roman"/>
          <w:sz w:val="28"/>
          <w:szCs w:val="28"/>
        </w:rPr>
      </w:pPr>
      <w:r w:rsidRPr="00843D1D">
        <w:rPr>
          <w:rFonts w:ascii="Times New Roman" w:hAnsi="Times New Roman" w:cs="Times New Roman"/>
          <w:sz w:val="28"/>
          <w:szCs w:val="28"/>
        </w:rPr>
        <w:t>Численность населения на 01.01.202</w:t>
      </w:r>
      <w:r w:rsidR="001712F0">
        <w:rPr>
          <w:rFonts w:ascii="Times New Roman" w:hAnsi="Times New Roman" w:cs="Times New Roman"/>
          <w:sz w:val="28"/>
          <w:szCs w:val="28"/>
        </w:rPr>
        <w:t>3</w:t>
      </w:r>
      <w:r w:rsidRPr="00843D1D">
        <w:rPr>
          <w:rFonts w:ascii="Times New Roman" w:hAnsi="Times New Roman" w:cs="Times New Roman"/>
          <w:sz w:val="28"/>
          <w:szCs w:val="28"/>
        </w:rPr>
        <w:t xml:space="preserve"> г. – 4 797 человек.</w:t>
      </w:r>
    </w:p>
    <w:p w:rsidR="00696591" w:rsidRPr="00843D1D" w:rsidRDefault="00696591" w:rsidP="00C42266">
      <w:pPr>
        <w:widowControl w:val="0"/>
        <w:tabs>
          <w:tab w:val="left" w:pos="1694"/>
        </w:tabs>
        <w:autoSpaceDE w:val="0"/>
        <w:autoSpaceDN w:val="0"/>
        <w:adjustRightInd w:val="0"/>
        <w:spacing w:after="0" w:line="240" w:lineRule="auto"/>
        <w:ind w:right="-1" w:firstLine="708"/>
        <w:jc w:val="both"/>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МУП «ТЭК Крымского района»</w:t>
      </w:r>
      <w:r w:rsidR="006D7357">
        <w:rPr>
          <w:rFonts w:ascii="Times New Roman" w:hAnsi="Times New Roman" w:cs="Times New Roman"/>
          <w:b/>
          <w:sz w:val="28"/>
          <w:szCs w:val="28"/>
          <w:lang w:eastAsia="ru-RU"/>
        </w:rPr>
        <w:t>:</w:t>
      </w:r>
    </w:p>
    <w:p w:rsidR="00696591" w:rsidRPr="00843D1D" w:rsidRDefault="006D7357" w:rsidP="00D1193A">
      <w:pPr>
        <w:widowControl w:val="0"/>
        <w:autoSpaceDE w:val="0"/>
        <w:autoSpaceDN w:val="0"/>
        <w:adjustRightInd w:val="0"/>
        <w:spacing w:after="0" w:line="240" w:lineRule="auto"/>
        <w:ind w:right="-1" w:firstLine="709"/>
        <w:jc w:val="both"/>
        <w:rPr>
          <w:rFonts w:ascii="Times New Roman" w:hAnsi="Times New Roman" w:cs="Times New Roman"/>
          <w:sz w:val="28"/>
          <w:szCs w:val="28"/>
          <w:lang w:eastAsia="ru-RU"/>
        </w:rPr>
      </w:pPr>
      <w:r>
        <w:rPr>
          <w:rFonts w:ascii="Times New Roman" w:hAnsi="Times New Roman" w:cs="Times New Roman"/>
          <w:sz w:val="28"/>
          <w:szCs w:val="28"/>
        </w:rPr>
        <w:t>к</w:t>
      </w:r>
      <w:r w:rsidR="00696591" w:rsidRPr="00843D1D">
        <w:rPr>
          <w:rFonts w:ascii="Times New Roman" w:hAnsi="Times New Roman" w:cs="Times New Roman"/>
          <w:sz w:val="28"/>
          <w:szCs w:val="28"/>
        </w:rPr>
        <w:t xml:space="preserve">отельная № 36 </w:t>
      </w:r>
      <w:proofErr w:type="spellStart"/>
      <w:r w:rsidR="00696591" w:rsidRPr="00843D1D">
        <w:rPr>
          <w:rFonts w:ascii="Times New Roman" w:hAnsi="Times New Roman" w:cs="Times New Roman"/>
          <w:sz w:val="28"/>
          <w:szCs w:val="28"/>
        </w:rPr>
        <w:t>х</w:t>
      </w:r>
      <w:r w:rsidR="00D1193A">
        <w:rPr>
          <w:rFonts w:ascii="Times New Roman" w:hAnsi="Times New Roman" w:cs="Times New Roman"/>
          <w:sz w:val="28"/>
          <w:szCs w:val="28"/>
        </w:rPr>
        <w:t>ут</w:t>
      </w:r>
      <w:proofErr w:type="spellEnd"/>
      <w:r w:rsidR="00696591" w:rsidRPr="00843D1D">
        <w:rPr>
          <w:rFonts w:ascii="Times New Roman" w:hAnsi="Times New Roman" w:cs="Times New Roman"/>
          <w:sz w:val="28"/>
          <w:szCs w:val="28"/>
        </w:rPr>
        <w:t xml:space="preserve">. </w:t>
      </w:r>
      <w:proofErr w:type="spellStart"/>
      <w:r w:rsidR="00696591" w:rsidRPr="00843D1D">
        <w:rPr>
          <w:rFonts w:ascii="Times New Roman" w:hAnsi="Times New Roman" w:cs="Times New Roman"/>
          <w:sz w:val="28"/>
          <w:szCs w:val="28"/>
        </w:rPr>
        <w:t>Адагум</w:t>
      </w:r>
      <w:proofErr w:type="spellEnd"/>
      <w:r w:rsidR="00696591" w:rsidRPr="00843D1D">
        <w:rPr>
          <w:rFonts w:ascii="Times New Roman" w:hAnsi="Times New Roman" w:cs="Times New Roman"/>
          <w:sz w:val="28"/>
          <w:szCs w:val="28"/>
        </w:rPr>
        <w:t xml:space="preserve">, ул. Ленина, 53/1 </w:t>
      </w:r>
      <w:r w:rsidR="00D1193A">
        <w:rPr>
          <w:rFonts w:ascii="Times New Roman" w:hAnsi="Times New Roman" w:cs="Times New Roman"/>
          <w:sz w:val="28"/>
          <w:szCs w:val="28"/>
        </w:rPr>
        <w:t>–</w:t>
      </w:r>
      <w:r w:rsidR="00696591" w:rsidRPr="00843D1D">
        <w:rPr>
          <w:rFonts w:ascii="Times New Roman" w:hAnsi="Times New Roman" w:cs="Times New Roman"/>
          <w:sz w:val="28"/>
          <w:szCs w:val="28"/>
        </w:rPr>
        <w:t xml:space="preserve"> </w:t>
      </w:r>
      <w:r w:rsidR="00696591" w:rsidRPr="00843D1D">
        <w:rPr>
          <w:rFonts w:ascii="Times New Roman" w:hAnsi="Times New Roman" w:cs="Times New Roman"/>
          <w:sz w:val="28"/>
          <w:szCs w:val="28"/>
          <w:lang w:eastAsia="ru-RU"/>
        </w:rPr>
        <w:t>температурный график – 95/70 С</w:t>
      </w:r>
      <w:proofErr w:type="gramStart"/>
      <w:r w:rsidR="00696591" w:rsidRPr="00843D1D">
        <w:rPr>
          <w:rFonts w:ascii="Times New Roman" w:hAnsi="Times New Roman" w:cs="Times New Roman"/>
          <w:sz w:val="28"/>
          <w:szCs w:val="28"/>
          <w:vertAlign w:val="superscript"/>
          <w:lang w:eastAsia="ru-RU"/>
        </w:rPr>
        <w:t>0</w:t>
      </w:r>
      <w:proofErr w:type="gramEnd"/>
      <w:r w:rsidR="00696591" w:rsidRPr="00843D1D">
        <w:rPr>
          <w:rFonts w:ascii="Times New Roman" w:hAnsi="Times New Roman" w:cs="Times New Roman"/>
          <w:sz w:val="28"/>
          <w:szCs w:val="28"/>
          <w:lang w:eastAsia="ru-RU"/>
        </w:rPr>
        <w:t>, система теплоснабжения – двухтрубная.</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Pr="00D1193A" w:rsidRDefault="00D1193A" w:rsidP="00C42266">
      <w:pPr>
        <w:tabs>
          <w:tab w:val="left" w:pos="9781"/>
        </w:tabs>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696591" w:rsidRPr="00D1193A">
        <w:rPr>
          <w:rFonts w:ascii="Times New Roman" w:hAnsi="Times New Roman" w:cs="Times New Roman"/>
          <w:sz w:val="28"/>
          <w:szCs w:val="28"/>
        </w:rPr>
        <w:t xml:space="preserve">Таблица 1 </w:t>
      </w:r>
    </w:p>
    <w:p w:rsidR="00F336F6" w:rsidRDefault="00F336F6" w:rsidP="00C42266">
      <w:pPr>
        <w:tabs>
          <w:tab w:val="left" w:pos="9781"/>
        </w:tabs>
        <w:spacing w:after="0" w:line="240" w:lineRule="auto"/>
        <w:ind w:firstLine="709"/>
        <w:jc w:val="center"/>
        <w:rPr>
          <w:rFonts w:ascii="Times New Roman" w:hAnsi="Times New Roman" w:cs="Times New Roman"/>
          <w:b/>
          <w:sz w:val="28"/>
          <w:szCs w:val="28"/>
        </w:rPr>
      </w:pPr>
    </w:p>
    <w:p w:rsidR="00F336F6"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Данные для расчета системы теплоснабжения в соответствии </w:t>
      </w:r>
    </w:p>
    <w:p w:rsidR="00696591" w:rsidRDefault="00696591" w:rsidP="00C42266">
      <w:pPr>
        <w:tabs>
          <w:tab w:val="left" w:pos="9781"/>
        </w:tabs>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с СП 131.13330.2020</w:t>
      </w:r>
    </w:p>
    <w:p w:rsidR="00F336F6" w:rsidRPr="00F336F6" w:rsidRDefault="00F336F6" w:rsidP="00C42266">
      <w:pPr>
        <w:tabs>
          <w:tab w:val="left" w:pos="9781"/>
        </w:tabs>
        <w:spacing w:after="0" w:line="240" w:lineRule="auto"/>
        <w:ind w:firstLine="709"/>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229"/>
        <w:gridCol w:w="1701"/>
      </w:tblGrid>
      <w:tr w:rsidR="00696591" w:rsidRPr="00F336F6" w:rsidTr="00D1193A">
        <w:tc>
          <w:tcPr>
            <w:tcW w:w="817"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 </w:t>
            </w:r>
            <w:proofErr w:type="gramStart"/>
            <w:r w:rsidRPr="00F336F6">
              <w:rPr>
                <w:rFonts w:ascii="Times New Roman" w:hAnsi="Times New Roman" w:cs="Times New Roman"/>
                <w:sz w:val="24"/>
                <w:szCs w:val="24"/>
              </w:rPr>
              <w:t>п</w:t>
            </w:r>
            <w:proofErr w:type="gramEnd"/>
            <w:r w:rsidRPr="00F336F6">
              <w:rPr>
                <w:rFonts w:ascii="Times New Roman" w:hAnsi="Times New Roman" w:cs="Times New Roman"/>
                <w:sz w:val="24"/>
                <w:szCs w:val="24"/>
              </w:rPr>
              <w:t>/п</w:t>
            </w:r>
          </w:p>
        </w:tc>
        <w:tc>
          <w:tcPr>
            <w:tcW w:w="7229"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Показатель</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Количество</w:t>
            </w:r>
          </w:p>
        </w:tc>
      </w:tr>
      <w:tr w:rsidR="00D1193A" w:rsidRPr="00F336F6" w:rsidTr="00D1193A">
        <w:tc>
          <w:tcPr>
            <w:tcW w:w="817"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229"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D1193A" w:rsidRPr="00F336F6" w:rsidRDefault="00D1193A" w:rsidP="00C42266">
            <w:pPr>
              <w:tabs>
                <w:tab w:val="left" w:pos="978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Температура воздуха наиболее холодных суток обеспеченностью 0.92</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w:t>
            </w:r>
            <w:r w:rsidR="001712F0">
              <w:rPr>
                <w:rFonts w:ascii="Times New Roman" w:hAnsi="Times New Roman" w:cs="Times New Roman"/>
                <w:sz w:val="24"/>
                <w:szCs w:val="24"/>
              </w:rPr>
              <w:t xml:space="preserve">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-3,0 </w:t>
            </w:r>
            <w:r w:rsidRPr="00F336F6">
              <w:rPr>
                <w:rFonts w:ascii="Times New Roman" w:hAnsi="Times New Roman" w:cs="Times New Roman"/>
                <w:sz w:val="24"/>
                <w:szCs w:val="24"/>
                <w:vertAlign w:val="superscript"/>
              </w:rPr>
              <w:t>0</w:t>
            </w:r>
            <w:r w:rsidRPr="00F336F6">
              <w:rPr>
                <w:rFonts w:ascii="Times New Roman" w:hAnsi="Times New Roman" w:cs="Times New Roman"/>
                <w:sz w:val="24"/>
                <w:szCs w:val="24"/>
              </w:rPr>
              <w:t>С</w:t>
            </w:r>
          </w:p>
        </w:tc>
      </w:tr>
      <w:tr w:rsidR="00696591" w:rsidRPr="00843D1D" w:rsidTr="00D1193A">
        <w:tc>
          <w:tcPr>
            <w:tcW w:w="817"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229" w:type="dxa"/>
            <w:vAlign w:val="center"/>
          </w:tcPr>
          <w:p w:rsidR="00696591" w:rsidRPr="00F336F6" w:rsidRDefault="00696591" w:rsidP="00D1193A">
            <w:pPr>
              <w:tabs>
                <w:tab w:val="left" w:pos="9781"/>
              </w:tabs>
              <w:spacing w:after="0" w:line="240" w:lineRule="auto"/>
              <w:jc w:val="center"/>
              <w:rPr>
                <w:rFonts w:ascii="Times New Roman" w:hAnsi="Times New Roman" w:cs="Times New Roman"/>
                <w:sz w:val="24"/>
                <w:szCs w:val="24"/>
              </w:rPr>
            </w:pPr>
            <w:r w:rsidRPr="00F336F6">
              <w:rPr>
                <w:rFonts w:ascii="Times New Roman" w:eastAsia="Times New Roman" w:hAnsi="Times New Roman" w:cs="Times New Roman"/>
                <w:color w:val="000000"/>
                <w:sz w:val="24"/>
                <w:szCs w:val="24"/>
                <w:lang w:eastAsia="ru-RU"/>
              </w:rPr>
              <w:t>Продолжительность отопительного периода</w:t>
            </w:r>
          </w:p>
        </w:tc>
        <w:tc>
          <w:tcPr>
            <w:tcW w:w="1701" w:type="dxa"/>
            <w:vAlign w:val="center"/>
          </w:tcPr>
          <w:p w:rsidR="00696591" w:rsidRPr="00F336F6" w:rsidRDefault="00696591" w:rsidP="00C42266">
            <w:pPr>
              <w:tabs>
                <w:tab w:val="left" w:pos="9781"/>
              </w:tabs>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146 </w:t>
            </w:r>
            <w:proofErr w:type="spellStart"/>
            <w:r w:rsidRPr="00F336F6">
              <w:rPr>
                <w:rFonts w:ascii="Times New Roman" w:hAnsi="Times New Roman" w:cs="Times New Roman"/>
                <w:sz w:val="24"/>
                <w:szCs w:val="24"/>
              </w:rPr>
              <w:t>сут</w:t>
            </w:r>
            <w:proofErr w:type="spellEnd"/>
            <w:r w:rsidRPr="00F336F6">
              <w:rPr>
                <w:rFonts w:ascii="Times New Roman" w:hAnsi="Times New Roman" w:cs="Times New Roman"/>
                <w:sz w:val="24"/>
                <w:szCs w:val="24"/>
              </w:rPr>
              <w:t>.</w:t>
            </w:r>
          </w:p>
        </w:tc>
      </w:tr>
    </w:tbl>
    <w:p w:rsidR="00696591" w:rsidRPr="00843D1D" w:rsidRDefault="00696591" w:rsidP="00C42266">
      <w:pPr>
        <w:tabs>
          <w:tab w:val="left" w:pos="9781"/>
        </w:tabs>
        <w:spacing w:after="0" w:line="240" w:lineRule="auto"/>
        <w:ind w:firstLine="709"/>
        <w:jc w:val="both"/>
        <w:rPr>
          <w:rFonts w:ascii="Times New Roman" w:hAnsi="Times New Roman" w:cs="Times New Roman"/>
          <w:sz w:val="28"/>
          <w:szCs w:val="28"/>
          <w:highlight w:val="yellow"/>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AA50D1" w:rsidRDefault="00AA50D1" w:rsidP="00C42266">
      <w:pPr>
        <w:spacing w:after="0" w:line="240" w:lineRule="auto"/>
        <w:jc w:val="center"/>
        <w:rPr>
          <w:rFonts w:ascii="Times New Roman" w:hAnsi="Times New Roman" w:cs="Times New Roman"/>
          <w:b/>
          <w:sz w:val="28"/>
          <w:szCs w:val="28"/>
          <w:lang w:eastAsia="ru-RU"/>
        </w:rPr>
      </w:pPr>
    </w:p>
    <w:p w:rsidR="002E77FA"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1. ПОКАЗАТЕЛИ</w:t>
      </w:r>
      <w:r w:rsidR="002E77FA">
        <w:rPr>
          <w:rFonts w:ascii="Times New Roman" w:hAnsi="Times New Roman" w:cs="Times New Roman"/>
          <w:b/>
          <w:sz w:val="28"/>
          <w:szCs w:val="28"/>
          <w:lang w:eastAsia="ru-RU"/>
        </w:rPr>
        <w:t xml:space="preserve"> </w:t>
      </w:r>
      <w:proofErr w:type="gramStart"/>
      <w:r w:rsidRPr="00C64469">
        <w:rPr>
          <w:rFonts w:ascii="Times New Roman" w:hAnsi="Times New Roman" w:cs="Times New Roman"/>
          <w:b/>
          <w:sz w:val="28"/>
          <w:szCs w:val="28"/>
          <w:lang w:eastAsia="ru-RU"/>
        </w:rPr>
        <w:t>СУЩЕСТВУЮЩЕГО</w:t>
      </w:r>
      <w:proofErr w:type="gramEnd"/>
      <w:r w:rsidRPr="00C64469">
        <w:rPr>
          <w:rFonts w:ascii="Times New Roman" w:hAnsi="Times New Roman" w:cs="Times New Roman"/>
          <w:b/>
          <w:sz w:val="28"/>
          <w:szCs w:val="28"/>
          <w:lang w:eastAsia="ru-RU"/>
        </w:rPr>
        <w:t xml:space="preserve"> </w:t>
      </w: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И</w:t>
      </w:r>
      <w:r w:rsidR="002E77FA">
        <w:rPr>
          <w:rFonts w:ascii="Times New Roman" w:hAnsi="Times New Roman" w:cs="Times New Roman"/>
          <w:b/>
          <w:sz w:val="28"/>
          <w:szCs w:val="28"/>
          <w:lang w:eastAsia="ru-RU"/>
        </w:rPr>
        <w:t xml:space="preserve"> </w:t>
      </w:r>
      <w:r w:rsidRPr="00C64469">
        <w:rPr>
          <w:rFonts w:ascii="Times New Roman" w:hAnsi="Times New Roman" w:cs="Times New Roman"/>
          <w:b/>
          <w:sz w:val="28"/>
          <w:szCs w:val="28"/>
          <w:lang w:eastAsia="ru-RU"/>
        </w:rPr>
        <w:t>ПЕРСПЕКТИВНОГО СПРОСА НА ТЕПЛОВУЮ ЭНЕРГИЮ (МОЩНОСТЬ) И ТЕПЛОНОСИТЕЛЬ В УСТАНОВЛЕННЫХ ГРАНИЦАХ ТЕРРИТОРИИ ПОСЕЛЕНИЯ</w:t>
      </w:r>
    </w:p>
    <w:p w:rsidR="00F336F6" w:rsidRPr="00C64469" w:rsidRDefault="00F336F6"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w:t>
      </w:r>
    </w:p>
    <w:p w:rsidR="00696591" w:rsidRPr="00C64469" w:rsidRDefault="00696591"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C64469">
        <w:rPr>
          <w:rFonts w:ascii="Times New Roman" w:eastAsia="Times New Roman" w:hAnsi="Times New Roman" w:cs="Times New Roman"/>
          <w:b/>
          <w:bCs/>
          <w:iCs/>
          <w:sz w:val="28"/>
          <w:szCs w:val="28"/>
          <w:lang w:eastAsia="ru-RU"/>
        </w:rPr>
        <w:t>по этапам</w:t>
      </w:r>
    </w:p>
    <w:p w:rsidR="00F336F6" w:rsidRDefault="00F336F6" w:rsidP="00C42266">
      <w:pPr>
        <w:widowControl w:val="0"/>
        <w:spacing w:after="0" w:line="240" w:lineRule="auto"/>
        <w:jc w:val="center"/>
        <w:outlineLvl w:val="1"/>
        <w:rPr>
          <w:rFonts w:ascii="Times New Roman" w:eastAsia="Times New Roman" w:hAnsi="Times New Roman" w:cs="Times New Roman"/>
          <w:b/>
          <w:bCs/>
          <w:iCs/>
          <w:sz w:val="28"/>
          <w:szCs w:val="28"/>
          <w:lang w:eastAsia="ru-RU"/>
        </w:rPr>
      </w:pPr>
    </w:p>
    <w:p w:rsidR="00696591" w:rsidRPr="00843D1D" w:rsidRDefault="00696591" w:rsidP="00C42266">
      <w:pPr>
        <w:widowControl w:val="0"/>
        <w:spacing w:after="0" w:line="240" w:lineRule="auto"/>
        <w:ind w:firstLine="709"/>
        <w:jc w:val="both"/>
        <w:rPr>
          <w:rFonts w:ascii="Times New Roman" w:eastAsia="Times New Roman" w:hAnsi="Times New Roman" w:cs="Times New Roman"/>
          <w:sz w:val="28"/>
          <w:szCs w:val="28"/>
        </w:rPr>
      </w:pPr>
      <w:r w:rsidRPr="00843D1D">
        <w:rPr>
          <w:rFonts w:ascii="Times New Roman" w:eastAsia="Times New Roman" w:hAnsi="Times New Roman" w:cs="Times New Roman"/>
          <w:sz w:val="28"/>
          <w:szCs w:val="28"/>
        </w:rPr>
        <w:t xml:space="preserve">В таблице 2 показаны объемы строительных фондов, подключенных </w:t>
      </w:r>
      <w:r w:rsidR="00F336F6">
        <w:rPr>
          <w:rFonts w:ascii="Times New Roman" w:eastAsia="Times New Roman" w:hAnsi="Times New Roman" w:cs="Times New Roman"/>
          <w:sz w:val="28"/>
          <w:szCs w:val="28"/>
        </w:rPr>
        <w:t xml:space="preserve">                  </w:t>
      </w:r>
      <w:r w:rsidRPr="00843D1D">
        <w:rPr>
          <w:rFonts w:ascii="Times New Roman" w:eastAsia="Times New Roman" w:hAnsi="Times New Roman" w:cs="Times New Roman"/>
          <w:sz w:val="28"/>
          <w:szCs w:val="28"/>
        </w:rPr>
        <w:t xml:space="preserve">к системе теплоснабжения </w:t>
      </w:r>
      <w:proofErr w:type="spellStart"/>
      <w:r w:rsidRPr="00843D1D">
        <w:rPr>
          <w:rFonts w:ascii="Times New Roman" w:eastAsia="Times New Roman" w:hAnsi="Times New Roman" w:cs="Times New Roman"/>
          <w:sz w:val="28"/>
          <w:szCs w:val="28"/>
        </w:rPr>
        <w:t>Адагумского</w:t>
      </w:r>
      <w:proofErr w:type="spellEnd"/>
      <w:r w:rsidRPr="00843D1D">
        <w:rPr>
          <w:rFonts w:ascii="Times New Roman" w:eastAsia="Times New Roman" w:hAnsi="Times New Roman" w:cs="Times New Roman"/>
          <w:sz w:val="28"/>
          <w:szCs w:val="28"/>
        </w:rPr>
        <w:t xml:space="preserve"> сельского поселения</w:t>
      </w:r>
      <w:r w:rsidR="002E77FA">
        <w:rPr>
          <w:rFonts w:ascii="Times New Roman" w:eastAsia="Times New Roman" w:hAnsi="Times New Roman" w:cs="Times New Roman"/>
          <w:sz w:val="28"/>
          <w:szCs w:val="28"/>
        </w:rPr>
        <w:t xml:space="preserve"> </w:t>
      </w:r>
      <w:r w:rsidR="002E77FA">
        <w:rPr>
          <w:rFonts w:ascii="Times New Roman" w:hAnsi="Times New Roman" w:cs="Times New Roman"/>
          <w:sz w:val="28"/>
          <w:szCs w:val="28"/>
          <w:shd w:val="clear" w:color="auto" w:fill="FFFFFF"/>
        </w:rPr>
        <w:t>Крымского района</w:t>
      </w:r>
      <w:r w:rsidRPr="00843D1D">
        <w:rPr>
          <w:rFonts w:ascii="Times New Roman" w:eastAsia="Times New Roman" w:hAnsi="Times New Roman" w:cs="Times New Roman"/>
          <w:sz w:val="28"/>
          <w:szCs w:val="28"/>
        </w:rPr>
        <w:t>.</w:t>
      </w:r>
    </w:p>
    <w:p w:rsidR="00C42266" w:rsidRDefault="00C42266" w:rsidP="00C42266">
      <w:pPr>
        <w:widowControl w:val="0"/>
        <w:spacing w:after="0" w:line="240" w:lineRule="auto"/>
        <w:ind w:firstLine="709"/>
        <w:jc w:val="right"/>
        <w:rPr>
          <w:rFonts w:ascii="Times New Roman" w:eastAsia="Times New Roman" w:hAnsi="Times New Roman" w:cs="Times New Roman"/>
          <w:b/>
          <w:sz w:val="28"/>
          <w:szCs w:val="28"/>
        </w:rPr>
      </w:pPr>
    </w:p>
    <w:p w:rsidR="00696591" w:rsidRPr="00201AA9" w:rsidRDefault="00696591" w:rsidP="00C42266">
      <w:pPr>
        <w:widowControl w:val="0"/>
        <w:spacing w:after="0" w:line="240" w:lineRule="auto"/>
        <w:ind w:firstLine="709"/>
        <w:jc w:val="right"/>
        <w:rPr>
          <w:rFonts w:ascii="Times New Roman" w:eastAsia="Times New Roman" w:hAnsi="Times New Roman" w:cs="Times New Roman"/>
          <w:sz w:val="28"/>
          <w:szCs w:val="28"/>
        </w:rPr>
      </w:pPr>
      <w:r w:rsidRPr="00201AA9">
        <w:rPr>
          <w:rFonts w:ascii="Times New Roman" w:eastAsia="Times New Roman" w:hAnsi="Times New Roman" w:cs="Times New Roman"/>
          <w:sz w:val="28"/>
          <w:szCs w:val="28"/>
        </w:rPr>
        <w:t>Таблица 2</w:t>
      </w:r>
    </w:p>
    <w:p w:rsidR="00F336F6" w:rsidRPr="00201AA9" w:rsidRDefault="00F336F6" w:rsidP="00C42266">
      <w:pPr>
        <w:widowControl w:val="0"/>
        <w:spacing w:after="0" w:line="240" w:lineRule="auto"/>
        <w:ind w:firstLine="709"/>
        <w:jc w:val="right"/>
        <w:rPr>
          <w:rFonts w:ascii="Times New Roman" w:eastAsia="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696591" w:rsidRPr="00EA4D9F" w:rsidTr="00F336F6">
        <w:trPr>
          <w:trHeight w:hRule="exact" w:val="941"/>
        </w:trPr>
        <w:tc>
          <w:tcPr>
            <w:tcW w:w="3369" w:type="dxa"/>
            <w:vMerge w:val="restart"/>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Наименование потребителей</w:t>
            </w:r>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Площадь, м</w:t>
            </w:r>
            <w:proofErr w:type="gramStart"/>
            <w:r w:rsidRPr="00F336F6">
              <w:rPr>
                <w:rFonts w:ascii="Times New Roman" w:eastAsia="Times New Roman" w:hAnsi="Times New Roman" w:cs="Times New Roman"/>
                <w:sz w:val="24"/>
                <w:szCs w:val="24"/>
                <w:vertAlign w:val="superscript"/>
                <w:lang w:eastAsia="ru-RU"/>
              </w:rPr>
              <w:t>2</w:t>
            </w:r>
            <w:proofErr w:type="gramEnd"/>
          </w:p>
        </w:tc>
        <w:tc>
          <w:tcPr>
            <w:tcW w:w="1134"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Объем, м</w:t>
            </w:r>
            <w:r w:rsidRPr="00F336F6">
              <w:rPr>
                <w:rFonts w:ascii="Times New Roman" w:eastAsia="Times New Roman" w:hAnsi="Times New Roman" w:cs="Times New Roman"/>
                <w:sz w:val="24"/>
                <w:szCs w:val="24"/>
                <w:vertAlign w:val="superscript"/>
                <w:lang w:eastAsia="ru-RU"/>
              </w:rPr>
              <w:t>3</w:t>
            </w:r>
          </w:p>
        </w:tc>
        <w:tc>
          <w:tcPr>
            <w:tcW w:w="708"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Этажность здания</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зданий</w:t>
            </w:r>
          </w:p>
        </w:tc>
        <w:tc>
          <w:tcPr>
            <w:tcW w:w="709" w:type="dxa"/>
            <w:vMerge w:val="restart"/>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Кол-во абонентов</w:t>
            </w:r>
          </w:p>
        </w:tc>
        <w:tc>
          <w:tcPr>
            <w:tcW w:w="1984" w:type="dxa"/>
            <w:gridSpan w:val="2"/>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Тепловая нагрузка, Гкал/час</w:t>
            </w:r>
          </w:p>
        </w:tc>
      </w:tr>
      <w:tr w:rsidR="00696591" w:rsidRPr="00EA4D9F" w:rsidTr="00E143EC">
        <w:trPr>
          <w:cantSplit/>
          <w:trHeight w:hRule="exact" w:val="1493"/>
        </w:trPr>
        <w:tc>
          <w:tcPr>
            <w:tcW w:w="3369" w:type="dxa"/>
            <w:vMerge/>
            <w:shd w:val="clear" w:color="auto" w:fill="auto"/>
            <w:vAlign w:val="center"/>
          </w:tcPr>
          <w:p w:rsidR="00696591" w:rsidRPr="00F336F6" w:rsidRDefault="00696591" w:rsidP="00C42266">
            <w:pPr>
              <w:spacing w:after="0" w:line="240" w:lineRule="auto"/>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8"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709" w:type="dxa"/>
            <w:vMerge/>
            <w:vAlign w:val="center"/>
          </w:tcPr>
          <w:p w:rsidR="00696591" w:rsidRPr="00F336F6" w:rsidRDefault="00696591" w:rsidP="00C42266">
            <w:pPr>
              <w:spacing w:after="0" w:line="240" w:lineRule="auto"/>
              <w:contextualSpacing/>
              <w:jc w:val="center"/>
              <w:rPr>
                <w:rFonts w:ascii="Times New Roman" w:eastAsia="Times New Roman" w:hAnsi="Times New Roman" w:cs="Times New Roman"/>
                <w:sz w:val="24"/>
                <w:szCs w:val="24"/>
                <w:lang w:eastAsia="ru-RU"/>
              </w:rPr>
            </w:pPr>
          </w:p>
        </w:tc>
        <w:tc>
          <w:tcPr>
            <w:tcW w:w="1134"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Отопление</w:t>
            </w:r>
          </w:p>
        </w:tc>
        <w:tc>
          <w:tcPr>
            <w:tcW w:w="850" w:type="dxa"/>
            <w:textDirection w:val="btLr"/>
            <w:vAlign w:val="center"/>
          </w:tcPr>
          <w:p w:rsidR="00696591" w:rsidRPr="00F336F6" w:rsidRDefault="00696591" w:rsidP="00C42266">
            <w:pPr>
              <w:spacing w:after="0" w:line="240" w:lineRule="auto"/>
              <w:ind w:left="113" w:right="113"/>
              <w:contextualSpacing/>
              <w:jc w:val="center"/>
              <w:rPr>
                <w:rFonts w:ascii="Times New Roman" w:eastAsia="Times New Roman" w:hAnsi="Times New Roman" w:cs="Times New Roman"/>
                <w:sz w:val="24"/>
                <w:szCs w:val="24"/>
                <w:lang w:eastAsia="ru-RU"/>
              </w:rPr>
            </w:pPr>
            <w:r w:rsidRPr="00F336F6">
              <w:rPr>
                <w:rFonts w:ascii="Times New Roman" w:eastAsia="Times New Roman" w:hAnsi="Times New Roman" w:cs="Times New Roman"/>
                <w:sz w:val="24"/>
                <w:szCs w:val="24"/>
                <w:lang w:eastAsia="ru-RU"/>
              </w:rPr>
              <w:t>ГВС</w:t>
            </w:r>
          </w:p>
        </w:tc>
      </w:tr>
      <w:tr w:rsidR="00201AA9" w:rsidRPr="00EA4D9F" w:rsidTr="00FD6A3D">
        <w:trPr>
          <w:cantSplit/>
          <w:trHeight w:hRule="exact" w:val="423"/>
        </w:trPr>
        <w:tc>
          <w:tcPr>
            <w:tcW w:w="3369" w:type="dxa"/>
            <w:shd w:val="clear" w:color="auto" w:fill="auto"/>
            <w:vAlign w:val="center"/>
          </w:tcPr>
          <w:p w:rsidR="00201AA9" w:rsidRPr="00F336F6" w:rsidRDefault="00201AA9" w:rsidP="00C4226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201AA9" w:rsidRPr="00F336F6" w:rsidRDefault="00201AA9" w:rsidP="00C42266">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201AA9" w:rsidRPr="00F336F6" w:rsidRDefault="00201AA9" w:rsidP="00201AA9">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696591" w:rsidRPr="00EA4D9F" w:rsidTr="00F336F6">
        <w:trPr>
          <w:trHeight w:hRule="exact" w:val="680"/>
        </w:trPr>
        <w:tc>
          <w:tcPr>
            <w:tcW w:w="9747" w:type="dxa"/>
            <w:gridSpan w:val="8"/>
            <w:shd w:val="clear" w:color="auto" w:fill="auto"/>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Котельная № 36 </w:t>
            </w: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 Ленина, 53/1</w:t>
            </w:r>
          </w:p>
        </w:tc>
      </w:tr>
      <w:tr w:rsidR="00696591" w:rsidRPr="00EA4D9F" w:rsidTr="00F336F6">
        <w:trPr>
          <w:trHeight w:hRule="exact" w:val="680"/>
        </w:trPr>
        <w:tc>
          <w:tcPr>
            <w:tcW w:w="3369" w:type="dxa"/>
            <w:shd w:val="clear" w:color="auto" w:fill="auto"/>
            <w:vAlign w:val="center"/>
          </w:tcPr>
          <w:p w:rsidR="00696591" w:rsidRPr="002E77FA" w:rsidRDefault="00696591" w:rsidP="00C42266">
            <w:pPr>
              <w:spacing w:after="0" w:line="240" w:lineRule="auto"/>
              <w:rPr>
                <w:rFonts w:ascii="Times New Roman" w:hAnsi="Times New Roman" w:cs="Times New Roman"/>
                <w:bCs/>
                <w:sz w:val="24"/>
                <w:szCs w:val="24"/>
                <w:lang w:eastAsia="ru-RU"/>
              </w:rPr>
            </w:pPr>
            <w:r w:rsidRPr="002E77FA">
              <w:rPr>
                <w:rFonts w:ascii="Times New Roman" w:hAnsi="Times New Roman" w:cs="Times New Roman"/>
                <w:bCs/>
                <w:sz w:val="24"/>
                <w:szCs w:val="24"/>
              </w:rPr>
              <w:t xml:space="preserve">Бюджетные организации </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c>
          <w:tcPr>
            <w:tcW w:w="850" w:type="dxa"/>
            <w:vAlign w:val="center"/>
          </w:tcPr>
          <w:p w:rsidR="00696591" w:rsidRPr="00F336F6" w:rsidRDefault="00696591" w:rsidP="00C42266">
            <w:pPr>
              <w:spacing w:after="0" w:line="240" w:lineRule="auto"/>
              <w:jc w:val="center"/>
              <w:rPr>
                <w:rFonts w:ascii="Times New Roman" w:hAnsi="Times New Roman" w:cs="Times New Roman"/>
                <w:sz w:val="24"/>
                <w:szCs w:val="24"/>
              </w:rPr>
            </w:pPr>
          </w:p>
        </w:tc>
      </w:tr>
      <w:tr w:rsidR="00696591" w:rsidRPr="00EA4D9F" w:rsidTr="00F336F6">
        <w:trPr>
          <w:trHeight w:hRule="exact" w:val="680"/>
        </w:trPr>
        <w:tc>
          <w:tcPr>
            <w:tcW w:w="3369" w:type="dxa"/>
            <w:shd w:val="clear" w:color="auto" w:fill="auto"/>
            <w:vAlign w:val="center"/>
          </w:tcPr>
          <w:p w:rsidR="00696591" w:rsidRPr="00F336F6" w:rsidRDefault="00696591" w:rsidP="00DD7BF3">
            <w:pPr>
              <w:spacing w:after="0" w:line="240" w:lineRule="auto"/>
              <w:jc w:val="center"/>
              <w:rPr>
                <w:rFonts w:ascii="Times New Roman" w:hAnsi="Times New Roman" w:cs="Times New Roman"/>
                <w:sz w:val="24"/>
                <w:szCs w:val="24"/>
                <w:lang w:eastAsia="ru-RU"/>
              </w:rPr>
            </w:pP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sidR="00201AA9">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201AA9">
              <w:rPr>
                <w:rFonts w:ascii="Times New Roman" w:hAnsi="Times New Roman" w:cs="Times New Roman"/>
                <w:sz w:val="24"/>
                <w:szCs w:val="24"/>
              </w:rPr>
              <w:t xml:space="preserve"> </w:t>
            </w:r>
            <w:r w:rsidRPr="00F336F6">
              <w:rPr>
                <w:rFonts w:ascii="Times New Roman" w:hAnsi="Times New Roman" w:cs="Times New Roman"/>
                <w:sz w:val="24"/>
                <w:szCs w:val="24"/>
              </w:rPr>
              <w:t>Ленина, 47</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Здание СКЦ</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lang w:eastAsia="ru-RU"/>
              </w:rPr>
            </w:pPr>
            <w:r w:rsidRPr="00F336F6">
              <w:rPr>
                <w:rFonts w:ascii="Times New Roman" w:hAnsi="Times New Roman" w:cs="Times New Roman"/>
                <w:sz w:val="24"/>
                <w:szCs w:val="24"/>
              </w:rPr>
              <w:t>1047,10</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6422,00</w:t>
            </w: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0,088267</w:t>
            </w:r>
          </w:p>
        </w:tc>
        <w:tc>
          <w:tcPr>
            <w:tcW w:w="850" w:type="dxa"/>
            <w:vAlign w:val="center"/>
          </w:tcPr>
          <w:p w:rsidR="00696591" w:rsidRPr="00F336F6" w:rsidRDefault="00201AA9"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96591" w:rsidRPr="00EA4D9F" w:rsidTr="00F336F6">
        <w:trPr>
          <w:trHeight w:hRule="exact" w:val="680"/>
        </w:trPr>
        <w:tc>
          <w:tcPr>
            <w:tcW w:w="3369" w:type="dxa"/>
            <w:shd w:val="clear" w:color="auto" w:fill="auto"/>
            <w:vAlign w:val="center"/>
          </w:tcPr>
          <w:p w:rsidR="00696591" w:rsidRPr="00F336F6" w:rsidRDefault="00696591"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sidR="00201AA9">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00DD7BF3">
              <w:rPr>
                <w:rFonts w:ascii="Times New Roman" w:hAnsi="Times New Roman" w:cs="Times New Roman"/>
                <w:sz w:val="24"/>
                <w:szCs w:val="24"/>
              </w:rPr>
              <w:t>,</w:t>
            </w:r>
            <w:r w:rsidRPr="00F336F6">
              <w:rPr>
                <w:rFonts w:ascii="Times New Roman" w:hAnsi="Times New Roman" w:cs="Times New Roman"/>
                <w:sz w:val="24"/>
                <w:szCs w:val="24"/>
              </w:rPr>
              <w:t xml:space="preserve">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Ленина, 49</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ГБУЗ ЦРБ</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178,00</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344,40</w:t>
            </w: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0,006393</w:t>
            </w:r>
          </w:p>
        </w:tc>
        <w:tc>
          <w:tcPr>
            <w:tcW w:w="850" w:type="dxa"/>
            <w:vAlign w:val="center"/>
          </w:tcPr>
          <w:p w:rsidR="00696591" w:rsidRPr="00F336F6" w:rsidRDefault="00201AA9"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696591" w:rsidRPr="00EA4D9F" w:rsidTr="00201AA9">
        <w:trPr>
          <w:trHeight w:hRule="exact" w:val="939"/>
        </w:trPr>
        <w:tc>
          <w:tcPr>
            <w:tcW w:w="3369" w:type="dxa"/>
            <w:shd w:val="clear" w:color="auto" w:fill="auto"/>
            <w:vAlign w:val="center"/>
          </w:tcPr>
          <w:p w:rsidR="00696591" w:rsidRPr="00F336F6" w:rsidRDefault="00696591"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sidR="00201AA9">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sidR="00201AA9">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Ленина, 49 Б</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Адм</w:t>
            </w:r>
            <w:r w:rsidR="00201AA9">
              <w:rPr>
                <w:rFonts w:ascii="Times New Roman" w:hAnsi="Times New Roman" w:cs="Times New Roman"/>
                <w:sz w:val="24"/>
                <w:szCs w:val="24"/>
              </w:rPr>
              <w:t>инистрация</w:t>
            </w:r>
            <w:r w:rsidRPr="00F336F6">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Адагумского</w:t>
            </w:r>
            <w:proofErr w:type="spellEnd"/>
            <w:r w:rsidRPr="00F336F6">
              <w:rPr>
                <w:rFonts w:ascii="Times New Roman" w:hAnsi="Times New Roman" w:cs="Times New Roman"/>
                <w:sz w:val="24"/>
                <w:szCs w:val="24"/>
              </w:rPr>
              <w:t xml:space="preserve"> с/</w:t>
            </w:r>
            <w:proofErr w:type="gramStart"/>
            <w:r w:rsidRPr="00F336F6">
              <w:rPr>
                <w:rFonts w:ascii="Times New Roman" w:hAnsi="Times New Roman" w:cs="Times New Roman"/>
                <w:sz w:val="24"/>
                <w:szCs w:val="24"/>
              </w:rPr>
              <w:t>п</w:t>
            </w:r>
            <w:proofErr w:type="gramEnd"/>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63,50</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758,60</w:t>
            </w:r>
          </w:p>
        </w:tc>
        <w:tc>
          <w:tcPr>
            <w:tcW w:w="708"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1134" w:type="dxa"/>
            <w:vAlign w:val="center"/>
          </w:tcPr>
          <w:p w:rsidR="00696591" w:rsidRPr="00F336F6" w:rsidRDefault="00696591"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0,014083</w:t>
            </w:r>
          </w:p>
        </w:tc>
        <w:tc>
          <w:tcPr>
            <w:tcW w:w="850" w:type="dxa"/>
            <w:vAlign w:val="center"/>
          </w:tcPr>
          <w:p w:rsidR="00696591" w:rsidRPr="00F336F6" w:rsidRDefault="00201AA9"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01AA9" w:rsidRPr="00EA4D9F" w:rsidTr="00F2542D">
        <w:trPr>
          <w:trHeight w:hRule="exact" w:val="926"/>
        </w:trPr>
        <w:tc>
          <w:tcPr>
            <w:tcW w:w="3369" w:type="dxa"/>
            <w:shd w:val="clear" w:color="auto" w:fill="auto"/>
            <w:vAlign w:val="center"/>
          </w:tcPr>
          <w:p w:rsidR="00201AA9" w:rsidRPr="00F336F6" w:rsidRDefault="00201AA9"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Ленина, 49</w:t>
            </w:r>
            <w:proofErr w:type="gramStart"/>
            <w:r w:rsidRPr="00F336F6">
              <w:rPr>
                <w:rFonts w:ascii="Times New Roman" w:hAnsi="Times New Roman" w:cs="Times New Roman"/>
                <w:sz w:val="24"/>
                <w:szCs w:val="24"/>
              </w:rPr>
              <w:t xml:space="preserve"> Б</w:t>
            </w:r>
            <w:proofErr w:type="gramEnd"/>
            <w:r w:rsidR="00BC54A8">
              <w:rPr>
                <w:rFonts w:ascii="Times New Roman" w:hAnsi="Times New Roman" w:cs="Times New Roman"/>
                <w:sz w:val="24"/>
                <w:szCs w:val="24"/>
              </w:rPr>
              <w:t>,</w:t>
            </w:r>
            <w:r w:rsidRPr="00F336F6">
              <w:rPr>
                <w:rFonts w:ascii="Times New Roman" w:hAnsi="Times New Roman" w:cs="Times New Roman"/>
                <w:sz w:val="24"/>
                <w:szCs w:val="24"/>
              </w:rPr>
              <w:t xml:space="preserve"> ГБУ СО КК «Крымский КЦСОН»</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28,00</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721,00</w:t>
            </w:r>
          </w:p>
        </w:tc>
        <w:tc>
          <w:tcPr>
            <w:tcW w:w="708"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0,013385</w:t>
            </w:r>
          </w:p>
        </w:tc>
        <w:tc>
          <w:tcPr>
            <w:tcW w:w="850" w:type="dxa"/>
            <w:vAlign w:val="center"/>
          </w:tcPr>
          <w:p w:rsidR="00201AA9" w:rsidRPr="00F336F6" w:rsidRDefault="00201AA9"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201AA9" w:rsidRPr="00EA4D9F" w:rsidTr="00F336F6">
        <w:trPr>
          <w:trHeight w:hRule="exact" w:val="680"/>
        </w:trPr>
        <w:tc>
          <w:tcPr>
            <w:tcW w:w="3369" w:type="dxa"/>
            <w:shd w:val="clear" w:color="auto" w:fill="auto"/>
            <w:vAlign w:val="center"/>
          </w:tcPr>
          <w:p w:rsidR="00201AA9" w:rsidRPr="00F336F6" w:rsidRDefault="00201AA9"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sidR="00DD7BF3">
              <w:rPr>
                <w:rFonts w:ascii="Times New Roman" w:hAnsi="Times New Roman" w:cs="Times New Roman"/>
                <w:sz w:val="24"/>
                <w:szCs w:val="24"/>
              </w:rPr>
              <w:t xml:space="preserve"> </w:t>
            </w:r>
            <w:r w:rsidRPr="00F336F6">
              <w:rPr>
                <w:rFonts w:ascii="Times New Roman" w:hAnsi="Times New Roman" w:cs="Times New Roman"/>
                <w:sz w:val="24"/>
                <w:szCs w:val="24"/>
              </w:rPr>
              <w:t>Мира, 8-а</w:t>
            </w:r>
            <w:r w:rsidR="00BC54A8">
              <w:rPr>
                <w:rFonts w:ascii="Times New Roman" w:hAnsi="Times New Roman" w:cs="Times New Roman"/>
                <w:sz w:val="24"/>
                <w:szCs w:val="24"/>
              </w:rPr>
              <w:t>,</w:t>
            </w:r>
            <w:r w:rsidRPr="00F336F6">
              <w:rPr>
                <w:rFonts w:ascii="Times New Roman" w:hAnsi="Times New Roman" w:cs="Times New Roman"/>
                <w:sz w:val="24"/>
                <w:szCs w:val="24"/>
              </w:rPr>
              <w:t xml:space="preserve"> МБОУ СОШ № 61</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4482,10</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15025,00</w:t>
            </w:r>
          </w:p>
        </w:tc>
        <w:tc>
          <w:tcPr>
            <w:tcW w:w="708"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201AA9" w:rsidRPr="00F336F6" w:rsidRDefault="00201AA9"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0,206511</w:t>
            </w:r>
          </w:p>
        </w:tc>
        <w:tc>
          <w:tcPr>
            <w:tcW w:w="850" w:type="dxa"/>
            <w:vAlign w:val="center"/>
          </w:tcPr>
          <w:p w:rsidR="00201AA9" w:rsidRPr="00F336F6" w:rsidRDefault="00201AA9"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BC54A8" w:rsidRDefault="00BC54A8">
      <w: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134"/>
        <w:gridCol w:w="1134"/>
        <w:gridCol w:w="708"/>
        <w:gridCol w:w="709"/>
        <w:gridCol w:w="709"/>
        <w:gridCol w:w="1134"/>
        <w:gridCol w:w="850"/>
      </w:tblGrid>
      <w:tr w:rsidR="00BC54A8" w:rsidRPr="00EA4D9F" w:rsidTr="00BC54A8">
        <w:trPr>
          <w:trHeight w:hRule="exact" w:val="436"/>
        </w:trPr>
        <w:tc>
          <w:tcPr>
            <w:tcW w:w="3369" w:type="dxa"/>
            <w:shd w:val="clear" w:color="auto" w:fill="auto"/>
            <w:vAlign w:val="center"/>
          </w:tcPr>
          <w:p w:rsidR="00BC54A8" w:rsidRPr="00F336F6" w:rsidRDefault="00BC54A8" w:rsidP="006D73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1134"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08"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vAlign w:val="center"/>
          </w:tcPr>
          <w:p w:rsidR="00BC54A8" w:rsidRPr="00F336F6" w:rsidRDefault="00BC54A8" w:rsidP="006D735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C54A8" w:rsidRPr="00EA4D9F" w:rsidTr="00DD7BF3">
        <w:trPr>
          <w:trHeight w:hRule="exact" w:val="932"/>
        </w:trPr>
        <w:tc>
          <w:tcPr>
            <w:tcW w:w="3369" w:type="dxa"/>
            <w:shd w:val="clear" w:color="auto" w:fill="auto"/>
            <w:vAlign w:val="center"/>
          </w:tcPr>
          <w:p w:rsidR="00BC54A8" w:rsidRDefault="00BC54A8"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Pr>
                <w:rFonts w:ascii="Times New Roman" w:hAnsi="Times New Roman" w:cs="Times New Roman"/>
                <w:sz w:val="24"/>
                <w:szCs w:val="24"/>
              </w:rPr>
              <w:t xml:space="preserve"> </w:t>
            </w:r>
            <w:r w:rsidRPr="00F336F6">
              <w:rPr>
                <w:rFonts w:ascii="Times New Roman" w:hAnsi="Times New Roman" w:cs="Times New Roman"/>
                <w:sz w:val="24"/>
                <w:szCs w:val="24"/>
              </w:rPr>
              <w:t>Пушкина, 5</w:t>
            </w:r>
            <w:r>
              <w:rPr>
                <w:rFonts w:ascii="Times New Roman" w:hAnsi="Times New Roman" w:cs="Times New Roman"/>
                <w:sz w:val="24"/>
                <w:szCs w:val="24"/>
              </w:rPr>
              <w:t>,</w:t>
            </w:r>
            <w:r w:rsidRPr="00F336F6">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sidRPr="00F336F6">
              <w:rPr>
                <w:rFonts w:ascii="Times New Roman" w:hAnsi="Times New Roman" w:cs="Times New Roman"/>
                <w:sz w:val="24"/>
                <w:szCs w:val="24"/>
              </w:rPr>
              <w:t xml:space="preserve"> А</w:t>
            </w:r>
            <w:proofErr w:type="gramEnd"/>
            <w:r>
              <w:rPr>
                <w:rFonts w:ascii="Times New Roman" w:hAnsi="Times New Roman" w:cs="Times New Roman"/>
                <w:sz w:val="24"/>
                <w:szCs w:val="24"/>
              </w:rPr>
              <w:t>,</w:t>
            </w:r>
          </w:p>
          <w:p w:rsidR="00BC54A8" w:rsidRPr="00F336F6" w:rsidRDefault="00BC54A8" w:rsidP="00DD7BF3">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МБДОУ </w:t>
            </w:r>
            <w:r>
              <w:rPr>
                <w:rFonts w:ascii="Times New Roman" w:hAnsi="Times New Roman" w:cs="Times New Roman"/>
                <w:sz w:val="24"/>
                <w:szCs w:val="24"/>
              </w:rPr>
              <w:t xml:space="preserve">Детский сад </w:t>
            </w:r>
            <w:r w:rsidRPr="00F336F6">
              <w:rPr>
                <w:rFonts w:ascii="Times New Roman" w:hAnsi="Times New Roman" w:cs="Times New Roman"/>
                <w:sz w:val="24"/>
                <w:szCs w:val="24"/>
              </w:rPr>
              <w:t>№ 32</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565,40</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2224,00</w:t>
            </w:r>
          </w:p>
        </w:tc>
        <w:tc>
          <w:tcPr>
            <w:tcW w:w="708"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2</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0,041519</w:t>
            </w:r>
          </w:p>
        </w:tc>
        <w:tc>
          <w:tcPr>
            <w:tcW w:w="850" w:type="dxa"/>
            <w:vAlign w:val="center"/>
          </w:tcPr>
          <w:p w:rsidR="00BC54A8" w:rsidRPr="00F336F6" w:rsidRDefault="00BC54A8"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C54A8" w:rsidRPr="00EA4D9F" w:rsidTr="00DD7BF3">
        <w:trPr>
          <w:trHeight w:hRule="exact" w:val="1002"/>
        </w:trPr>
        <w:tc>
          <w:tcPr>
            <w:tcW w:w="3369" w:type="dxa"/>
            <w:shd w:val="clear" w:color="auto" w:fill="auto"/>
            <w:vAlign w:val="center"/>
          </w:tcPr>
          <w:p w:rsidR="00BC54A8" w:rsidRDefault="00BC54A8" w:rsidP="00DD7BF3">
            <w:pPr>
              <w:spacing w:after="0" w:line="240" w:lineRule="auto"/>
              <w:jc w:val="center"/>
              <w:rPr>
                <w:rFonts w:ascii="Times New Roman" w:hAnsi="Times New Roman" w:cs="Times New Roman"/>
                <w:sz w:val="24"/>
                <w:szCs w:val="24"/>
              </w:rPr>
            </w:pPr>
            <w:proofErr w:type="spellStart"/>
            <w:r w:rsidRPr="00F336F6">
              <w:rPr>
                <w:rFonts w:ascii="Times New Roman" w:hAnsi="Times New Roman" w:cs="Times New Roman"/>
                <w:sz w:val="24"/>
                <w:szCs w:val="24"/>
              </w:rPr>
              <w:t>х</w:t>
            </w:r>
            <w:r>
              <w:rPr>
                <w:rFonts w:ascii="Times New Roman" w:hAnsi="Times New Roman" w:cs="Times New Roman"/>
                <w:sz w:val="24"/>
                <w:szCs w:val="24"/>
              </w:rPr>
              <w:t>ут</w:t>
            </w:r>
            <w:proofErr w:type="spellEnd"/>
            <w:r w:rsidRPr="00F336F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F336F6">
              <w:rPr>
                <w:rFonts w:ascii="Times New Roman" w:hAnsi="Times New Roman" w:cs="Times New Roman"/>
                <w:sz w:val="24"/>
                <w:szCs w:val="24"/>
              </w:rPr>
              <w:t>Адагум</w:t>
            </w:r>
            <w:proofErr w:type="spellEnd"/>
            <w:r w:rsidRPr="00F336F6">
              <w:rPr>
                <w:rFonts w:ascii="Times New Roman" w:hAnsi="Times New Roman" w:cs="Times New Roman"/>
                <w:sz w:val="24"/>
                <w:szCs w:val="24"/>
              </w:rPr>
              <w:t>, ул.</w:t>
            </w:r>
            <w:r>
              <w:rPr>
                <w:rFonts w:ascii="Times New Roman" w:hAnsi="Times New Roman" w:cs="Times New Roman"/>
                <w:sz w:val="24"/>
                <w:szCs w:val="24"/>
              </w:rPr>
              <w:t xml:space="preserve"> </w:t>
            </w:r>
            <w:r w:rsidRPr="00F336F6">
              <w:rPr>
                <w:rFonts w:ascii="Times New Roman" w:hAnsi="Times New Roman" w:cs="Times New Roman"/>
                <w:sz w:val="24"/>
                <w:szCs w:val="24"/>
              </w:rPr>
              <w:t>Пушкина, 5</w:t>
            </w:r>
            <w:r>
              <w:rPr>
                <w:rFonts w:ascii="Times New Roman" w:hAnsi="Times New Roman" w:cs="Times New Roman"/>
                <w:sz w:val="24"/>
                <w:szCs w:val="24"/>
              </w:rPr>
              <w:t>,</w:t>
            </w:r>
            <w:r w:rsidRPr="00F336F6">
              <w:rPr>
                <w:rFonts w:ascii="Times New Roman" w:hAnsi="Times New Roman" w:cs="Times New Roman"/>
                <w:sz w:val="24"/>
                <w:szCs w:val="24"/>
              </w:rPr>
              <w:t xml:space="preserve"> Лит</w:t>
            </w:r>
            <w:r>
              <w:rPr>
                <w:rFonts w:ascii="Times New Roman" w:hAnsi="Times New Roman" w:cs="Times New Roman"/>
                <w:sz w:val="24"/>
                <w:szCs w:val="24"/>
              </w:rPr>
              <w:t>ер</w:t>
            </w:r>
            <w:proofErr w:type="gramStart"/>
            <w:r>
              <w:rPr>
                <w:rFonts w:ascii="Times New Roman" w:hAnsi="Times New Roman" w:cs="Times New Roman"/>
                <w:sz w:val="24"/>
                <w:szCs w:val="24"/>
              </w:rPr>
              <w:t xml:space="preserve"> </w:t>
            </w:r>
            <w:r w:rsidRPr="00F336F6">
              <w:rPr>
                <w:rFonts w:ascii="Times New Roman" w:hAnsi="Times New Roman" w:cs="Times New Roman"/>
                <w:sz w:val="24"/>
                <w:szCs w:val="24"/>
              </w:rPr>
              <w:t>А</w:t>
            </w:r>
            <w:proofErr w:type="gramEnd"/>
            <w:r>
              <w:rPr>
                <w:rFonts w:ascii="Times New Roman" w:hAnsi="Times New Roman" w:cs="Times New Roman"/>
                <w:sz w:val="24"/>
                <w:szCs w:val="24"/>
              </w:rPr>
              <w:t xml:space="preserve"> 1</w:t>
            </w:r>
            <w:r w:rsidRPr="00F336F6">
              <w:rPr>
                <w:rFonts w:ascii="Times New Roman" w:hAnsi="Times New Roman" w:cs="Times New Roman"/>
                <w:sz w:val="24"/>
                <w:szCs w:val="24"/>
              </w:rPr>
              <w:t>,</w:t>
            </w:r>
            <w:r>
              <w:rPr>
                <w:rFonts w:ascii="Times New Roman" w:hAnsi="Times New Roman" w:cs="Times New Roman"/>
                <w:sz w:val="24"/>
                <w:szCs w:val="24"/>
              </w:rPr>
              <w:t xml:space="preserve"> </w:t>
            </w:r>
            <w:r w:rsidRPr="00F336F6">
              <w:rPr>
                <w:rFonts w:ascii="Times New Roman" w:hAnsi="Times New Roman" w:cs="Times New Roman"/>
                <w:sz w:val="24"/>
                <w:szCs w:val="24"/>
              </w:rPr>
              <w:t>Лит</w:t>
            </w:r>
            <w:r>
              <w:rPr>
                <w:rFonts w:ascii="Times New Roman" w:hAnsi="Times New Roman" w:cs="Times New Roman"/>
                <w:sz w:val="24"/>
                <w:szCs w:val="24"/>
              </w:rPr>
              <w:t>ер</w:t>
            </w:r>
            <w:r w:rsidRPr="00F336F6">
              <w:rPr>
                <w:rFonts w:ascii="Times New Roman" w:hAnsi="Times New Roman" w:cs="Times New Roman"/>
                <w:sz w:val="24"/>
                <w:szCs w:val="24"/>
              </w:rPr>
              <w:t xml:space="preserve"> Б</w:t>
            </w:r>
            <w:r>
              <w:rPr>
                <w:rFonts w:ascii="Times New Roman" w:hAnsi="Times New Roman" w:cs="Times New Roman"/>
                <w:sz w:val="24"/>
                <w:szCs w:val="24"/>
              </w:rPr>
              <w:t>,</w:t>
            </w:r>
          </w:p>
          <w:p w:rsidR="00BC54A8" w:rsidRPr="00F336F6" w:rsidRDefault="00BC54A8" w:rsidP="00BC54A8">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 xml:space="preserve">МБДОУ </w:t>
            </w:r>
            <w:r>
              <w:rPr>
                <w:rFonts w:ascii="Times New Roman" w:hAnsi="Times New Roman" w:cs="Times New Roman"/>
                <w:sz w:val="24"/>
                <w:szCs w:val="24"/>
              </w:rPr>
              <w:t>Д/С</w:t>
            </w:r>
            <w:r w:rsidRPr="00F336F6">
              <w:rPr>
                <w:rFonts w:ascii="Times New Roman" w:hAnsi="Times New Roman" w:cs="Times New Roman"/>
                <w:sz w:val="24"/>
                <w:szCs w:val="24"/>
              </w:rPr>
              <w:t xml:space="preserve"> № 32</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163,20</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706,00</w:t>
            </w:r>
          </w:p>
        </w:tc>
        <w:tc>
          <w:tcPr>
            <w:tcW w:w="708"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3</w:t>
            </w:r>
          </w:p>
        </w:tc>
        <w:tc>
          <w:tcPr>
            <w:tcW w:w="709"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1</w:t>
            </w:r>
          </w:p>
        </w:tc>
        <w:tc>
          <w:tcPr>
            <w:tcW w:w="1134" w:type="dxa"/>
            <w:vAlign w:val="center"/>
          </w:tcPr>
          <w:p w:rsidR="00BC54A8" w:rsidRPr="00F336F6" w:rsidRDefault="00BC54A8" w:rsidP="00C42266">
            <w:pPr>
              <w:spacing w:after="0" w:line="240" w:lineRule="auto"/>
              <w:jc w:val="center"/>
              <w:rPr>
                <w:rFonts w:ascii="Times New Roman" w:hAnsi="Times New Roman" w:cs="Times New Roman"/>
                <w:sz w:val="24"/>
                <w:szCs w:val="24"/>
              </w:rPr>
            </w:pPr>
            <w:r w:rsidRPr="00F336F6">
              <w:rPr>
                <w:rFonts w:ascii="Times New Roman" w:hAnsi="Times New Roman" w:cs="Times New Roman"/>
                <w:sz w:val="24"/>
                <w:szCs w:val="24"/>
              </w:rPr>
              <w:t>0,009562</w:t>
            </w:r>
          </w:p>
        </w:tc>
        <w:tc>
          <w:tcPr>
            <w:tcW w:w="850" w:type="dxa"/>
            <w:vAlign w:val="center"/>
          </w:tcPr>
          <w:p w:rsidR="00BC54A8" w:rsidRPr="00F336F6" w:rsidRDefault="00BC54A8" w:rsidP="00AA50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Default="00696591" w:rsidP="00C42266">
      <w:pPr>
        <w:spacing w:after="0" w:line="240" w:lineRule="auto"/>
        <w:jc w:val="both"/>
        <w:rPr>
          <w:rFonts w:ascii="Times New Roman" w:eastAsia="Times New Roman" w:hAnsi="Times New Roman" w:cs="Times New Roman"/>
          <w:sz w:val="28"/>
          <w:szCs w:val="28"/>
          <w:lang w:eastAsia="ru-RU"/>
        </w:rPr>
      </w:pP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1.2. Существующие и перспективные объемы потребления тепловой энергии (мощности) и теплоносителя </w:t>
      </w:r>
    </w:p>
    <w:p w:rsidR="000E1A17" w:rsidRPr="00843D1D"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 xml:space="preserve">с разделением по видам теплопотребления в каждом расчетном элементе территориального деления </w:t>
      </w:r>
    </w:p>
    <w:p w:rsidR="000E1A17" w:rsidRDefault="000E1A17"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на каждом этапе</w:t>
      </w:r>
    </w:p>
    <w:p w:rsidR="000E1A17" w:rsidRPr="00843D1D" w:rsidRDefault="000B6D52" w:rsidP="000E1A17">
      <w:pPr>
        <w:widowControl w:val="0"/>
        <w:spacing w:after="0" w:line="240" w:lineRule="auto"/>
        <w:jc w:val="center"/>
        <w:outlineLvl w:val="1"/>
        <w:rPr>
          <w:rFonts w:ascii="Times New Roman" w:eastAsia="Times New Roman" w:hAnsi="Times New Roman" w:cs="Times New Roman"/>
          <w:b/>
          <w:bCs/>
          <w:iCs/>
          <w:sz w:val="28"/>
          <w:szCs w:val="28"/>
          <w:lang w:eastAsia="ru-RU"/>
        </w:rPr>
      </w:pPr>
      <w:r>
        <w:rPr>
          <w:rFonts w:ascii="Times New Roman" w:hAnsi="Times New Roman" w:cs="Times New Roman"/>
          <w:b/>
          <w:noProof/>
          <w:sz w:val="20"/>
          <w:szCs w:val="20"/>
          <w:lang w:eastAsia="ru-RU"/>
        </w:rPr>
        <w:pict>
          <v:shapetype id="_x0000_t202" coordsize="21600,21600" o:spt="202" path="m,l,21600r21600,l21600,xe">
            <v:stroke joinstyle="miter"/>
            <v:path gradientshapeok="t" o:connecttype="rect"/>
          </v:shapetype>
          <v:shape id="Поле 14" o:spid="_x0000_s1054" type="#_x0000_t202" style="position:absolute;left:0;text-align:left;margin-left:782.65pt;margin-top:174.15pt;width:29.05pt;height:29.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" fillcolor="window" stroked="f" strokeweight=".5pt">
            <v:textbox style="layout-flow:vertical;mso-next-textbox:#Поле 14">
              <w:txbxContent>
                <w:p w:rsidR="0044294C" w:rsidRPr="002F599F" w:rsidRDefault="0044294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Pr="00843D1D" w:rsidRDefault="000E1A17" w:rsidP="000E1A17">
      <w:pPr>
        <w:spacing w:after="0" w:line="240" w:lineRule="auto"/>
        <w:ind w:right="46" w:firstLine="709"/>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 3</w:t>
      </w:r>
      <w:r>
        <w:rPr>
          <w:rFonts w:ascii="Times New Roman" w:eastAsia="Times New Roman" w:hAnsi="Times New Roman" w:cs="Times New Roman"/>
          <w:sz w:val="28"/>
          <w:szCs w:val="28"/>
          <w:lang w:eastAsia="ru-RU"/>
        </w:rPr>
        <w:t xml:space="preserve"> – </w:t>
      </w:r>
      <w:r w:rsidRPr="00843D1D">
        <w:rPr>
          <w:rFonts w:ascii="Times New Roman" w:eastAsia="Times New Roman" w:hAnsi="Times New Roman" w:cs="Times New Roman"/>
          <w:sz w:val="28"/>
          <w:szCs w:val="28"/>
          <w:lang w:eastAsia="ru-RU"/>
        </w:rPr>
        <w:t>4.</w:t>
      </w:r>
      <w:r w:rsidRPr="00B844FF">
        <w:rPr>
          <w:rFonts w:ascii="Times New Roman" w:hAnsi="Times New Roman" w:cs="Times New Roman"/>
          <w:b/>
          <w:noProof/>
          <w:sz w:val="20"/>
          <w:szCs w:val="20"/>
        </w:rPr>
        <w:t xml:space="preserve"> </w:t>
      </w:r>
      <w:r w:rsidR="000B6D52">
        <w:rPr>
          <w:rFonts w:ascii="Times New Roman" w:hAnsi="Times New Roman" w:cs="Times New Roman"/>
          <w:b/>
          <w:noProof/>
          <w:sz w:val="20"/>
          <w:szCs w:val="20"/>
          <w:lang w:eastAsia="ru-RU"/>
        </w:rPr>
        <w:pict>
          <v:shape id="Поле 13" o:spid="_x0000_s1053" type="#_x0000_t202" style="position:absolute;left:0;text-align:left;margin-left:770.65pt;margin-top:146.05pt;width:29.05pt;height:29.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" fillcolor="window" stroked="f" strokeweight=".5pt">
            <v:textbox style="layout-flow:vertical;mso-next-textbox:#Поле 13">
              <w:txbxContent>
                <w:p w:rsidR="0044294C" w:rsidRPr="002F599F" w:rsidRDefault="0044294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0E1A17">
      <w:pPr>
        <w:keepNext/>
        <w:spacing w:after="0" w:line="240" w:lineRule="auto"/>
        <w:ind w:firstLine="709"/>
        <w:jc w:val="right"/>
        <w:rPr>
          <w:rFonts w:ascii="Times New Roman" w:hAnsi="Times New Roman" w:cs="Times New Roman"/>
          <w:iCs/>
          <w:sz w:val="28"/>
          <w:szCs w:val="28"/>
        </w:rPr>
      </w:pPr>
      <w:bookmarkStart w:id="0" w:name="_Ref20403445"/>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0"/>
      <w:r w:rsidRPr="00DD7BF3">
        <w:rPr>
          <w:rFonts w:ascii="Times New Roman" w:hAnsi="Times New Roman" w:cs="Times New Roman"/>
          <w:iCs/>
          <w:sz w:val="28"/>
          <w:szCs w:val="28"/>
        </w:rPr>
        <w:t>3</w:t>
      </w:r>
      <w:r w:rsidR="000B6D52">
        <w:rPr>
          <w:rFonts w:ascii="Times New Roman" w:hAnsi="Times New Roman" w:cs="Times New Roman"/>
          <w:noProof/>
          <w:sz w:val="20"/>
          <w:szCs w:val="20"/>
          <w:lang w:eastAsia="ru-RU"/>
        </w:rPr>
        <w:pict>
          <v:shape id="Поле 3" o:spid="_x0000_s1050" type="#_x0000_t202" style="position:absolute;left:0;text-align:left;margin-left:756.25pt;margin-top:-98.3pt;width:29.1pt;height:29.1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" fillcolor="window" stroked="f" strokeweight=".5pt">
            <v:textbox style="layout-flow:vertical;mso-next-textbox:#Поле 3">
              <w:txbxContent>
                <w:p w:rsidR="0044294C" w:rsidRPr="002F599F" w:rsidRDefault="0044294C" w:rsidP="000E1A17">
                  <w:pPr>
                    <w:rPr>
                      <w:rFonts w:ascii="Times New Roman" w:hAnsi="Times New Roman" w:cs="Times New Roman"/>
                      <w:sz w:val="28"/>
                      <w:szCs w:val="28"/>
                    </w:rPr>
                  </w:pPr>
                  <w:r w:rsidRPr="002F599F">
                    <w:rPr>
                      <w:rFonts w:ascii="Times New Roman" w:hAnsi="Times New Roman" w:cs="Times New Roman"/>
                      <w:sz w:val="28"/>
                      <w:szCs w:val="28"/>
                    </w:rPr>
                    <w:t>13</w:t>
                  </w:r>
                </w:p>
              </w:txbxContent>
            </v:textbox>
          </v:shape>
        </w:pic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Значения спроса на тепловую мощность в расчетных элементах территориального деления (существующее положение)</w:t>
      </w:r>
      <w:r w:rsidRPr="00B844FF">
        <w:rPr>
          <w:rFonts w:ascii="Times New Roman" w:hAnsi="Times New Roman" w:cs="Times New Roman"/>
          <w:b/>
          <w:noProof/>
          <w:sz w:val="20"/>
          <w:szCs w:val="20"/>
        </w:rPr>
        <w:t xml:space="preserve"> </w:t>
      </w:r>
      <w:r w:rsidR="000B6D52">
        <w:rPr>
          <w:rFonts w:ascii="Times New Roman" w:hAnsi="Times New Roman" w:cs="Times New Roman"/>
          <w:b/>
          <w:noProof/>
          <w:sz w:val="20"/>
          <w:szCs w:val="20"/>
          <w:lang w:eastAsia="ru-RU"/>
        </w:rPr>
        <w:pict>
          <v:shape id="Поле 12" o:spid="_x0000_s1052" type="#_x0000_t202" style="position:absolute;left:0;text-align:left;margin-left:758.65pt;margin-top:85.75pt;width:29.05pt;height:29.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" fillcolor="window" stroked="f" strokeweight=".5pt">
            <v:textbox style="layout-flow:vertical;mso-next-textbox:#Поле 12">
              <w:txbxContent>
                <w:p w:rsidR="0044294C" w:rsidRPr="002F599F" w:rsidRDefault="0044294C" w:rsidP="000E1A17">
                  <w:pPr>
                    <w:rPr>
                      <w:rFonts w:ascii="Times New Roman" w:hAnsi="Times New Roman" w:cs="Times New Roman"/>
                      <w:sz w:val="28"/>
                      <w:szCs w:val="28"/>
                    </w:rPr>
                  </w:pPr>
                  <w:r>
                    <w:rPr>
                      <w:rFonts w:ascii="Times New Roman" w:hAnsi="Times New Roman" w:cs="Times New Roman"/>
                      <w:sz w:val="28"/>
                      <w:szCs w:val="28"/>
                    </w:rPr>
                    <w:t>18</w:t>
                  </w:r>
                </w:p>
              </w:txbxContent>
            </v:textbox>
          </v:shape>
        </w:pic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081"/>
        <w:gridCol w:w="2336"/>
        <w:gridCol w:w="2388"/>
        <w:gridCol w:w="1945"/>
      </w:tblGrid>
      <w:tr w:rsidR="000E1A17" w:rsidRPr="00F336F6" w:rsidTr="0069031F">
        <w:trPr>
          <w:trHeight w:val="20"/>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 xml:space="preserve">№ </w:t>
            </w:r>
            <w:proofErr w:type="gramStart"/>
            <w:r w:rsidRPr="00F336F6">
              <w:rPr>
                <w:rFonts w:ascii="Times New Roman" w:eastAsia="Times New Roman" w:hAnsi="Times New Roman" w:cs="Times New Roman"/>
                <w:color w:val="000000"/>
                <w:sz w:val="24"/>
                <w:szCs w:val="20"/>
                <w:lang w:eastAsia="ru-RU"/>
              </w:rPr>
              <w:t>п</w:t>
            </w:r>
            <w:proofErr w:type="gramEnd"/>
            <w:r w:rsidRPr="00F336F6">
              <w:rPr>
                <w:rFonts w:ascii="Times New Roman" w:eastAsia="Times New Roman" w:hAnsi="Times New Roman" w:cs="Times New Roman"/>
                <w:color w:val="000000"/>
                <w:sz w:val="24"/>
                <w:szCs w:val="20"/>
                <w:lang w:eastAsia="ru-RU"/>
              </w:rPr>
              <w:t>/п</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ТСО</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Наименование и адрес котельной</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Спрос на тепловую мощность, Гкал/час</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Полезный отпуск, Гкал/год</w:t>
            </w:r>
          </w:p>
        </w:tc>
      </w:tr>
      <w:tr w:rsidR="000E1A17" w:rsidRPr="00F336F6" w:rsidTr="0069031F">
        <w:trPr>
          <w:trHeight w:val="231"/>
          <w:tblHeader/>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1</w:t>
            </w:r>
          </w:p>
        </w:tc>
        <w:tc>
          <w:tcPr>
            <w:tcW w:w="2081"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p>
        </w:tc>
        <w:tc>
          <w:tcPr>
            <w:tcW w:w="2336"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p>
        </w:tc>
        <w:tc>
          <w:tcPr>
            <w:tcW w:w="2388"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w:t>
            </w:r>
          </w:p>
        </w:tc>
        <w:tc>
          <w:tcPr>
            <w:tcW w:w="1945"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5</w:t>
            </w:r>
          </w:p>
        </w:tc>
      </w:tr>
      <w:tr w:rsidR="000E1A17" w:rsidRPr="00F336F6" w:rsidTr="0069031F">
        <w:trPr>
          <w:trHeight w:val="50"/>
          <w:jc w:val="center"/>
        </w:trPr>
        <w:tc>
          <w:tcPr>
            <w:tcW w:w="714" w:type="dxa"/>
            <w:shd w:val="clear" w:color="auto" w:fill="auto"/>
            <w:vAlign w:val="center"/>
            <w:hideMark/>
          </w:tcPr>
          <w:p w:rsidR="000E1A17" w:rsidRPr="00F336F6" w:rsidRDefault="000E1A17" w:rsidP="0069031F">
            <w:pPr>
              <w:spacing w:after="0" w:line="240" w:lineRule="auto"/>
              <w:jc w:val="center"/>
              <w:rPr>
                <w:rFonts w:ascii="Times New Roman" w:eastAsia="Times New Roman" w:hAnsi="Times New Roman" w:cs="Times New Roman"/>
                <w:color w:val="000000"/>
                <w:sz w:val="24"/>
                <w:szCs w:val="20"/>
                <w:lang w:eastAsia="ru-RU"/>
              </w:rPr>
            </w:pPr>
            <w:r w:rsidRPr="00F336F6">
              <w:rPr>
                <w:rFonts w:ascii="Times New Roman" w:eastAsia="Times New Roman" w:hAnsi="Times New Roman" w:cs="Times New Roman"/>
                <w:color w:val="000000"/>
                <w:sz w:val="24"/>
                <w:szCs w:val="20"/>
                <w:lang w:eastAsia="ru-RU"/>
              </w:rPr>
              <w:t>1</w:t>
            </w:r>
          </w:p>
        </w:tc>
        <w:tc>
          <w:tcPr>
            <w:tcW w:w="2081" w:type="dxa"/>
            <w:vAlign w:val="center"/>
            <w:hideMark/>
          </w:tcPr>
          <w:p w:rsidR="000E1A17" w:rsidRPr="00F336F6" w:rsidRDefault="000E1A17" w:rsidP="0069031F">
            <w:pPr>
              <w:spacing w:after="0" w:line="240" w:lineRule="auto"/>
              <w:jc w:val="center"/>
              <w:rPr>
                <w:rFonts w:ascii="Times New Roman" w:hAnsi="Times New Roman" w:cs="Times New Roman"/>
                <w:sz w:val="24"/>
                <w:szCs w:val="20"/>
              </w:rPr>
            </w:pPr>
            <w:r w:rsidRPr="00F336F6">
              <w:rPr>
                <w:rFonts w:ascii="Times New Roman" w:hAnsi="Times New Roman" w:cs="Times New Roman"/>
                <w:sz w:val="24"/>
                <w:szCs w:val="20"/>
              </w:rPr>
              <w:t>МУП «ТЭК Крымского района»</w:t>
            </w:r>
          </w:p>
        </w:tc>
        <w:tc>
          <w:tcPr>
            <w:tcW w:w="2336" w:type="dxa"/>
            <w:shd w:val="clear" w:color="auto" w:fill="auto"/>
            <w:vAlign w:val="center"/>
          </w:tcPr>
          <w:p w:rsidR="000E1A17" w:rsidRDefault="000E1A17" w:rsidP="0069031F">
            <w:pPr>
              <w:pStyle w:val="a9"/>
              <w:spacing w:after="0" w:line="240" w:lineRule="auto"/>
              <w:ind w:left="0"/>
              <w:jc w:val="center"/>
              <w:rPr>
                <w:rFonts w:ascii="Times New Roman" w:hAnsi="Times New Roman" w:cs="Times New Roman"/>
                <w:sz w:val="24"/>
                <w:szCs w:val="20"/>
                <w:lang w:eastAsia="ru-RU"/>
              </w:rPr>
            </w:pPr>
            <w:r w:rsidRPr="00F336F6">
              <w:rPr>
                <w:rFonts w:ascii="Times New Roman" w:hAnsi="Times New Roman" w:cs="Times New Roman"/>
                <w:sz w:val="24"/>
                <w:szCs w:val="20"/>
                <w:lang w:eastAsia="ru-RU"/>
              </w:rPr>
              <w:t>Котельная №</w:t>
            </w:r>
            <w:r>
              <w:rPr>
                <w:rFonts w:ascii="Times New Roman" w:hAnsi="Times New Roman" w:cs="Times New Roman"/>
                <w:sz w:val="24"/>
                <w:szCs w:val="20"/>
                <w:lang w:eastAsia="ru-RU"/>
              </w:rPr>
              <w:t xml:space="preserve"> </w:t>
            </w:r>
            <w:r w:rsidRPr="00F336F6">
              <w:rPr>
                <w:rFonts w:ascii="Times New Roman" w:hAnsi="Times New Roman" w:cs="Times New Roman"/>
                <w:sz w:val="24"/>
                <w:szCs w:val="20"/>
                <w:lang w:eastAsia="ru-RU"/>
              </w:rPr>
              <w:t>36</w:t>
            </w:r>
            <w:r w:rsidR="009B2959">
              <w:rPr>
                <w:rFonts w:ascii="Times New Roman" w:hAnsi="Times New Roman" w:cs="Times New Roman"/>
                <w:sz w:val="24"/>
                <w:szCs w:val="20"/>
                <w:lang w:eastAsia="ru-RU"/>
              </w:rPr>
              <w:t>,</w:t>
            </w:r>
            <w:r w:rsidRPr="00F336F6">
              <w:rPr>
                <w:rFonts w:ascii="Times New Roman" w:hAnsi="Times New Roman" w:cs="Times New Roman"/>
                <w:sz w:val="24"/>
                <w:szCs w:val="20"/>
                <w:lang w:eastAsia="ru-RU"/>
              </w:rPr>
              <w:t xml:space="preserve"> </w:t>
            </w:r>
          </w:p>
          <w:p w:rsidR="000E1A17" w:rsidRDefault="000E1A17" w:rsidP="0069031F">
            <w:pPr>
              <w:pStyle w:val="a9"/>
              <w:spacing w:after="0" w:line="240" w:lineRule="auto"/>
              <w:ind w:left="0"/>
              <w:jc w:val="center"/>
              <w:rPr>
                <w:rFonts w:ascii="Times New Roman" w:hAnsi="Times New Roman" w:cs="Times New Roman"/>
                <w:sz w:val="24"/>
                <w:szCs w:val="20"/>
                <w:lang w:eastAsia="ru-RU"/>
              </w:rPr>
            </w:pPr>
            <w:proofErr w:type="spellStart"/>
            <w:r w:rsidRPr="00F336F6">
              <w:rPr>
                <w:rFonts w:ascii="Times New Roman" w:hAnsi="Times New Roman" w:cs="Times New Roman"/>
                <w:sz w:val="24"/>
                <w:szCs w:val="20"/>
                <w:lang w:eastAsia="ru-RU"/>
              </w:rPr>
              <w:t>х</w:t>
            </w:r>
            <w:r>
              <w:rPr>
                <w:rFonts w:ascii="Times New Roman" w:hAnsi="Times New Roman" w:cs="Times New Roman"/>
                <w:sz w:val="24"/>
                <w:szCs w:val="20"/>
                <w:lang w:eastAsia="ru-RU"/>
              </w:rPr>
              <w:t>ут</w:t>
            </w:r>
            <w:proofErr w:type="spellEnd"/>
            <w:r w:rsidRPr="00F336F6">
              <w:rPr>
                <w:rFonts w:ascii="Times New Roman" w:hAnsi="Times New Roman" w:cs="Times New Roman"/>
                <w:sz w:val="24"/>
                <w:szCs w:val="20"/>
                <w:lang w:eastAsia="ru-RU"/>
              </w:rPr>
              <w:t xml:space="preserve">. </w:t>
            </w:r>
            <w:proofErr w:type="spellStart"/>
            <w:r w:rsidRPr="00F336F6">
              <w:rPr>
                <w:rFonts w:ascii="Times New Roman" w:hAnsi="Times New Roman" w:cs="Times New Roman"/>
                <w:sz w:val="24"/>
                <w:szCs w:val="20"/>
                <w:lang w:eastAsia="ru-RU"/>
              </w:rPr>
              <w:t>Адагум</w:t>
            </w:r>
            <w:proofErr w:type="spellEnd"/>
            <w:r w:rsidRPr="00F336F6">
              <w:rPr>
                <w:rFonts w:ascii="Times New Roman" w:hAnsi="Times New Roman" w:cs="Times New Roman"/>
                <w:sz w:val="24"/>
                <w:szCs w:val="20"/>
                <w:lang w:eastAsia="ru-RU"/>
              </w:rPr>
              <w:t xml:space="preserve">, </w:t>
            </w:r>
          </w:p>
          <w:p w:rsidR="000E1A17" w:rsidRPr="00F336F6" w:rsidRDefault="000E1A17" w:rsidP="0069031F">
            <w:pPr>
              <w:pStyle w:val="a9"/>
              <w:spacing w:after="0" w:line="240" w:lineRule="auto"/>
              <w:ind w:left="0"/>
              <w:jc w:val="center"/>
              <w:rPr>
                <w:rFonts w:ascii="Times New Roman" w:hAnsi="Times New Roman" w:cs="Times New Roman"/>
                <w:sz w:val="24"/>
                <w:szCs w:val="20"/>
                <w:lang w:eastAsia="ru-RU"/>
              </w:rPr>
            </w:pPr>
            <w:r w:rsidRPr="00F336F6">
              <w:rPr>
                <w:rFonts w:ascii="Times New Roman" w:hAnsi="Times New Roman" w:cs="Times New Roman"/>
                <w:sz w:val="24"/>
                <w:szCs w:val="20"/>
                <w:lang w:eastAsia="ru-RU"/>
              </w:rPr>
              <w:t>ул. Ленина, 53/1</w:t>
            </w:r>
          </w:p>
        </w:tc>
        <w:tc>
          <w:tcPr>
            <w:tcW w:w="2388" w:type="dxa"/>
            <w:shd w:val="clear" w:color="auto" w:fill="auto"/>
            <w:vAlign w:val="center"/>
          </w:tcPr>
          <w:p w:rsidR="000E1A17" w:rsidRPr="00F336F6" w:rsidRDefault="000E1A17" w:rsidP="0069031F">
            <w:pPr>
              <w:spacing w:after="0" w:line="240" w:lineRule="auto"/>
              <w:jc w:val="center"/>
              <w:rPr>
                <w:rFonts w:ascii="Times New Roman" w:hAnsi="Times New Roman" w:cs="Times New Roman"/>
                <w:color w:val="000000"/>
                <w:sz w:val="24"/>
                <w:szCs w:val="20"/>
                <w:lang w:eastAsia="ru-RU"/>
              </w:rPr>
            </w:pPr>
            <w:r w:rsidRPr="00F336F6">
              <w:rPr>
                <w:rFonts w:ascii="Times New Roman" w:hAnsi="Times New Roman" w:cs="Times New Roman"/>
                <w:color w:val="000000"/>
                <w:sz w:val="24"/>
                <w:szCs w:val="20"/>
              </w:rPr>
              <w:t>0,38</w:t>
            </w:r>
          </w:p>
        </w:tc>
        <w:tc>
          <w:tcPr>
            <w:tcW w:w="1945" w:type="dxa"/>
            <w:shd w:val="clear" w:color="auto" w:fill="auto"/>
            <w:vAlign w:val="center"/>
          </w:tcPr>
          <w:p w:rsidR="000E1A17" w:rsidRPr="00F336F6" w:rsidRDefault="000E1A17" w:rsidP="0069031F">
            <w:pPr>
              <w:spacing w:after="0" w:line="240" w:lineRule="auto"/>
              <w:jc w:val="center"/>
              <w:rPr>
                <w:rFonts w:ascii="Times New Roman" w:hAnsi="Times New Roman" w:cs="Times New Roman"/>
                <w:color w:val="000000"/>
                <w:sz w:val="24"/>
                <w:szCs w:val="20"/>
                <w:lang w:eastAsia="ru-RU"/>
              </w:rPr>
            </w:pPr>
            <w:r w:rsidRPr="00F336F6">
              <w:rPr>
                <w:rFonts w:ascii="Times New Roman" w:hAnsi="Times New Roman" w:cs="Times New Roman"/>
                <w:color w:val="000000"/>
                <w:sz w:val="24"/>
                <w:szCs w:val="20"/>
              </w:rPr>
              <w:t>510,41</w:t>
            </w:r>
          </w:p>
        </w:tc>
      </w:tr>
    </w:tbl>
    <w:p w:rsidR="000E1A17" w:rsidRDefault="000E1A17" w:rsidP="000E1A17">
      <w:pPr>
        <w:keepNext/>
        <w:spacing w:after="0" w:line="240" w:lineRule="auto"/>
        <w:ind w:firstLine="709"/>
        <w:jc w:val="right"/>
        <w:rPr>
          <w:rFonts w:ascii="Times New Roman" w:hAnsi="Times New Roman" w:cs="Times New Roman"/>
          <w:iCs/>
          <w:sz w:val="28"/>
          <w:szCs w:val="28"/>
        </w:rPr>
      </w:pPr>
      <w:bookmarkStart w:id="1" w:name="_Ref79324204"/>
    </w:p>
    <w:p w:rsidR="000E1A17" w:rsidRPr="00DD7BF3" w:rsidRDefault="000E1A17" w:rsidP="000E1A17">
      <w:pPr>
        <w:keepNext/>
        <w:spacing w:after="0" w:line="240" w:lineRule="auto"/>
        <w:ind w:firstLine="709"/>
        <w:jc w:val="right"/>
        <w:rPr>
          <w:rFonts w:ascii="Times New Roman" w:hAnsi="Times New Roman" w:cs="Times New Roman"/>
          <w:iCs/>
          <w:sz w:val="28"/>
          <w:szCs w:val="28"/>
        </w:rPr>
      </w:pPr>
      <w:r w:rsidRPr="00DD7BF3">
        <w:rPr>
          <w:rFonts w:ascii="Times New Roman" w:hAnsi="Times New Roman" w:cs="Times New Roman"/>
          <w:iCs/>
          <w:sz w:val="28"/>
          <w:szCs w:val="28"/>
        </w:rPr>
        <w:t xml:space="preserve">Таблица </w:t>
      </w:r>
      <w:bookmarkEnd w:id="1"/>
      <w:r w:rsidRPr="00DD7BF3">
        <w:rPr>
          <w:rFonts w:ascii="Times New Roman" w:hAnsi="Times New Roman" w:cs="Times New Roman"/>
          <w:iCs/>
          <w:sz w:val="28"/>
          <w:szCs w:val="28"/>
        </w:rPr>
        <w:t xml:space="preserve">4 </w:t>
      </w:r>
    </w:p>
    <w:p w:rsidR="000E1A17" w:rsidRDefault="000E1A17" w:rsidP="000E1A17">
      <w:pPr>
        <w:keepNext/>
        <w:spacing w:after="0" w:line="240" w:lineRule="auto"/>
        <w:ind w:firstLine="709"/>
        <w:jc w:val="center"/>
        <w:rPr>
          <w:rFonts w:ascii="Times New Roman" w:hAnsi="Times New Roman" w:cs="Times New Roman"/>
          <w:b/>
          <w:sz w:val="28"/>
          <w:szCs w:val="28"/>
        </w:rPr>
      </w:pPr>
    </w:p>
    <w:p w:rsidR="000E1A17"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 xml:space="preserve">Значения спроса на тепловую мощность в расчетных элементах территориального деления </w:t>
      </w:r>
    </w:p>
    <w:p w:rsidR="000E1A17" w:rsidRPr="00F336F6" w:rsidRDefault="000E1A17" w:rsidP="000E1A17">
      <w:pPr>
        <w:keepNext/>
        <w:spacing w:after="0" w:line="240" w:lineRule="auto"/>
        <w:ind w:firstLine="709"/>
        <w:jc w:val="center"/>
        <w:rPr>
          <w:rFonts w:ascii="Times New Roman" w:hAnsi="Times New Roman" w:cs="Times New Roman"/>
          <w:b/>
          <w:sz w:val="28"/>
          <w:szCs w:val="28"/>
        </w:rPr>
      </w:pPr>
      <w:r w:rsidRPr="00F336F6">
        <w:rPr>
          <w:rFonts w:ascii="Times New Roman" w:hAnsi="Times New Roman" w:cs="Times New Roman"/>
          <w:b/>
          <w:sz w:val="28"/>
          <w:szCs w:val="28"/>
        </w:rPr>
        <w:t>(перспективное положение до 2049 г.)</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059"/>
        <w:gridCol w:w="2393"/>
        <w:gridCol w:w="2332"/>
        <w:gridCol w:w="1959"/>
      </w:tblGrid>
      <w:tr w:rsidR="00E143EC" w:rsidRPr="00843D1D" w:rsidTr="00E143EC">
        <w:trPr>
          <w:trHeight w:val="759"/>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 xml:space="preserve">№ </w:t>
            </w:r>
            <w:proofErr w:type="gramStart"/>
            <w:r w:rsidRPr="00F2542D">
              <w:rPr>
                <w:rFonts w:ascii="Times New Roman" w:eastAsia="Times New Roman" w:hAnsi="Times New Roman" w:cs="Times New Roman"/>
                <w:color w:val="000000"/>
                <w:sz w:val="24"/>
                <w:szCs w:val="24"/>
                <w:lang w:eastAsia="ru-RU"/>
              </w:rPr>
              <w:t>п</w:t>
            </w:r>
            <w:proofErr w:type="gramEnd"/>
            <w:r w:rsidRPr="00F2542D">
              <w:rPr>
                <w:rFonts w:ascii="Times New Roman" w:eastAsia="Times New Roman" w:hAnsi="Times New Roman" w:cs="Times New Roman"/>
                <w:color w:val="000000"/>
                <w:sz w:val="24"/>
                <w:szCs w:val="24"/>
                <w:lang w:eastAsia="ru-RU"/>
              </w:rPr>
              <w:t>/п</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ТСО</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Наименование и адрес котельной</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Спрос на тепловую мощность, Гкал/час</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Полезный отпуск, Гкал/год</w:t>
            </w:r>
          </w:p>
        </w:tc>
      </w:tr>
      <w:tr w:rsidR="00E143EC" w:rsidRPr="00843D1D" w:rsidTr="00E143EC">
        <w:trPr>
          <w:trHeight w:val="20"/>
          <w:tblHeader/>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0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93"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32"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59"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r>
      <w:tr w:rsidR="00E143EC" w:rsidRPr="00843D1D" w:rsidTr="00E143EC">
        <w:trPr>
          <w:trHeight w:val="50"/>
          <w:jc w:val="center"/>
        </w:trPr>
        <w:tc>
          <w:tcPr>
            <w:tcW w:w="808" w:type="dxa"/>
            <w:shd w:val="clear" w:color="auto" w:fill="auto"/>
            <w:vAlign w:val="center"/>
            <w:hideMark/>
          </w:tcPr>
          <w:p w:rsidR="000E1A17" w:rsidRPr="00F2542D" w:rsidRDefault="000E1A17" w:rsidP="0069031F">
            <w:pPr>
              <w:spacing w:after="0" w:line="240" w:lineRule="auto"/>
              <w:jc w:val="center"/>
              <w:rPr>
                <w:rFonts w:ascii="Times New Roman" w:eastAsia="Times New Roman" w:hAnsi="Times New Roman" w:cs="Times New Roman"/>
                <w:color w:val="000000"/>
                <w:sz w:val="24"/>
                <w:szCs w:val="24"/>
                <w:lang w:eastAsia="ru-RU"/>
              </w:rPr>
            </w:pPr>
            <w:r w:rsidRPr="00F2542D">
              <w:rPr>
                <w:rFonts w:ascii="Times New Roman" w:eastAsia="Times New Roman" w:hAnsi="Times New Roman" w:cs="Times New Roman"/>
                <w:color w:val="000000"/>
                <w:sz w:val="24"/>
                <w:szCs w:val="24"/>
                <w:lang w:eastAsia="ru-RU"/>
              </w:rPr>
              <w:t>1</w:t>
            </w:r>
          </w:p>
        </w:tc>
        <w:tc>
          <w:tcPr>
            <w:tcW w:w="2059" w:type="dxa"/>
            <w:vAlign w:val="center"/>
            <w:hideMark/>
          </w:tcPr>
          <w:p w:rsidR="000E1A17" w:rsidRPr="00F2542D" w:rsidRDefault="000E1A17" w:rsidP="0069031F">
            <w:pPr>
              <w:spacing w:after="0" w:line="240" w:lineRule="auto"/>
              <w:jc w:val="center"/>
              <w:rPr>
                <w:rFonts w:ascii="Times New Roman" w:hAnsi="Times New Roman" w:cs="Times New Roman"/>
                <w:sz w:val="24"/>
                <w:szCs w:val="24"/>
              </w:rPr>
            </w:pPr>
            <w:r w:rsidRPr="00F2542D">
              <w:rPr>
                <w:rFonts w:ascii="Times New Roman" w:hAnsi="Times New Roman" w:cs="Times New Roman"/>
                <w:sz w:val="24"/>
                <w:szCs w:val="24"/>
              </w:rPr>
              <w:t>МУП «ТЭК Крымского района»</w:t>
            </w:r>
          </w:p>
        </w:tc>
        <w:tc>
          <w:tcPr>
            <w:tcW w:w="2393" w:type="dxa"/>
            <w:shd w:val="clear" w:color="auto" w:fill="auto"/>
            <w:vAlign w:val="center"/>
          </w:tcPr>
          <w:p w:rsidR="000E1A17" w:rsidRDefault="000E1A17" w:rsidP="0069031F">
            <w:pPr>
              <w:pStyle w:val="a9"/>
              <w:spacing w:after="0" w:line="240" w:lineRule="auto"/>
              <w:ind w:left="0"/>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F2542D">
              <w:rPr>
                <w:rFonts w:ascii="Times New Roman" w:hAnsi="Times New Roman" w:cs="Times New Roman"/>
                <w:sz w:val="24"/>
                <w:szCs w:val="24"/>
                <w:lang w:eastAsia="ru-RU"/>
              </w:rPr>
              <w:t>36</w:t>
            </w:r>
            <w:r w:rsidR="009B2959">
              <w:rPr>
                <w:rFonts w:ascii="Times New Roman" w:hAnsi="Times New Roman" w:cs="Times New Roman"/>
                <w:sz w:val="24"/>
                <w:szCs w:val="24"/>
                <w:lang w:eastAsia="ru-RU"/>
              </w:rPr>
              <w:t>,</w:t>
            </w:r>
            <w:r w:rsidRPr="00F2542D">
              <w:rPr>
                <w:rFonts w:ascii="Times New Roman" w:hAnsi="Times New Roman" w:cs="Times New Roman"/>
                <w:sz w:val="24"/>
                <w:szCs w:val="24"/>
                <w:lang w:eastAsia="ru-RU"/>
              </w:rPr>
              <w:t xml:space="preserve"> </w:t>
            </w:r>
          </w:p>
          <w:p w:rsidR="000E1A17" w:rsidRDefault="000E1A17" w:rsidP="0069031F">
            <w:pPr>
              <w:pStyle w:val="a9"/>
              <w:spacing w:after="0" w:line="240" w:lineRule="auto"/>
              <w:ind w:left="0"/>
              <w:jc w:val="center"/>
              <w:rPr>
                <w:rFonts w:ascii="Times New Roman" w:hAnsi="Times New Roman" w:cs="Times New Roman"/>
                <w:sz w:val="24"/>
                <w:szCs w:val="24"/>
                <w:lang w:eastAsia="ru-RU"/>
              </w:rPr>
            </w:pPr>
            <w:proofErr w:type="spellStart"/>
            <w:r w:rsidRPr="00F2542D">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F2542D">
              <w:rPr>
                <w:rFonts w:ascii="Times New Roman" w:hAnsi="Times New Roman" w:cs="Times New Roman"/>
                <w:sz w:val="24"/>
                <w:szCs w:val="24"/>
                <w:lang w:eastAsia="ru-RU"/>
              </w:rPr>
              <w:t xml:space="preserve">. </w:t>
            </w:r>
            <w:proofErr w:type="spellStart"/>
            <w:r w:rsidRPr="00F2542D">
              <w:rPr>
                <w:rFonts w:ascii="Times New Roman" w:hAnsi="Times New Roman" w:cs="Times New Roman"/>
                <w:sz w:val="24"/>
                <w:szCs w:val="24"/>
                <w:lang w:eastAsia="ru-RU"/>
              </w:rPr>
              <w:t>Адагум</w:t>
            </w:r>
            <w:proofErr w:type="spellEnd"/>
            <w:r w:rsidRPr="00F2542D">
              <w:rPr>
                <w:rFonts w:ascii="Times New Roman" w:hAnsi="Times New Roman" w:cs="Times New Roman"/>
                <w:sz w:val="24"/>
                <w:szCs w:val="24"/>
                <w:lang w:eastAsia="ru-RU"/>
              </w:rPr>
              <w:t xml:space="preserve">, </w:t>
            </w:r>
          </w:p>
          <w:p w:rsidR="000E1A17" w:rsidRPr="00F2542D" w:rsidRDefault="000E1A17" w:rsidP="0069031F">
            <w:pPr>
              <w:pStyle w:val="a9"/>
              <w:spacing w:after="0" w:line="240" w:lineRule="auto"/>
              <w:ind w:left="0"/>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ул. Ленина, 53/1</w:t>
            </w:r>
          </w:p>
        </w:tc>
        <w:tc>
          <w:tcPr>
            <w:tcW w:w="2332" w:type="dxa"/>
            <w:shd w:val="clear" w:color="auto" w:fill="auto"/>
            <w:vAlign w:val="center"/>
          </w:tcPr>
          <w:p w:rsidR="000E1A17" w:rsidRPr="00F2542D" w:rsidRDefault="000E1A17"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0,38</w:t>
            </w:r>
          </w:p>
        </w:tc>
        <w:tc>
          <w:tcPr>
            <w:tcW w:w="1959" w:type="dxa"/>
            <w:shd w:val="clear" w:color="auto" w:fill="auto"/>
            <w:vAlign w:val="center"/>
          </w:tcPr>
          <w:p w:rsidR="000E1A17" w:rsidRPr="00F2542D" w:rsidRDefault="000E1A17"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510,41</w:t>
            </w:r>
          </w:p>
        </w:tc>
      </w:tr>
    </w:tbl>
    <w:p w:rsidR="000E1A17" w:rsidRDefault="000E1A17" w:rsidP="000E1A17">
      <w:pPr>
        <w:widowControl w:val="0"/>
        <w:spacing w:after="0" w:line="240" w:lineRule="auto"/>
        <w:rPr>
          <w:rFonts w:ascii="Times New Roman" w:hAnsi="Times New Roman" w:cs="Times New Roman"/>
          <w:spacing w:val="-2"/>
          <w:sz w:val="24"/>
          <w:szCs w:val="24"/>
          <w:shd w:val="clear" w:color="auto" w:fill="FFFFFF"/>
        </w:rPr>
      </w:pP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Примечание:</w:t>
      </w:r>
    </w:p>
    <w:p w:rsidR="000E1A17" w:rsidRPr="000E1A17" w:rsidRDefault="000E1A17" w:rsidP="000E1A17">
      <w:pPr>
        <w:widowControl w:val="0"/>
        <w:spacing w:after="0" w:line="240" w:lineRule="auto"/>
        <w:rPr>
          <w:rFonts w:ascii="Times New Roman" w:hAnsi="Times New Roman" w:cs="Times New Roman"/>
          <w:spacing w:val="-2"/>
          <w:sz w:val="28"/>
          <w:szCs w:val="24"/>
        </w:rPr>
      </w:pPr>
      <w:r w:rsidRPr="000E1A17">
        <w:rPr>
          <w:rFonts w:ascii="Times New Roman" w:hAnsi="Times New Roman" w:cs="Times New Roman"/>
          <w:spacing w:val="-2"/>
          <w:sz w:val="28"/>
          <w:szCs w:val="24"/>
          <w:shd w:val="clear" w:color="auto" w:fill="FFFFFF"/>
        </w:rPr>
        <w:t>Годовой расход тепловой энергии на отопление определяется по формуле:</w:t>
      </w:r>
    </w:p>
    <w:p w:rsidR="00FD6A3D" w:rsidRDefault="00FD6A3D" w:rsidP="00FD6A3D">
      <w:pPr>
        <w:widowControl w:val="0"/>
        <w:spacing w:after="0" w:line="240" w:lineRule="auto"/>
        <w:jc w:val="center"/>
        <w:rPr>
          <w:rFonts w:ascii="Times New Roman" w:hAnsi="Times New Roman" w:cs="Times New Roman"/>
          <w:spacing w:val="-2"/>
          <w:sz w:val="28"/>
          <w:szCs w:val="24"/>
          <w:shd w:val="clear" w:color="auto" w:fill="FFFFFF"/>
        </w:rPr>
      </w:pPr>
    </w:p>
    <w:p w:rsidR="009B2959" w:rsidRDefault="009B2959" w:rsidP="00FD6A3D">
      <w:pPr>
        <w:widowControl w:val="0"/>
        <w:spacing w:after="0" w:line="240" w:lineRule="auto"/>
        <w:jc w:val="center"/>
        <w:rPr>
          <w:rFonts w:ascii="Times New Roman" w:hAnsi="Times New Roman" w:cs="Times New Roman"/>
          <w:spacing w:val="-2"/>
          <w:sz w:val="28"/>
          <w:szCs w:val="24"/>
          <w:shd w:val="clear" w:color="auto" w:fill="FFFFFF"/>
        </w:rPr>
      </w:pPr>
    </w:p>
    <w:p w:rsidR="000E1A17" w:rsidRPr="000E1A17" w:rsidRDefault="000E1A17" w:rsidP="00FD6A3D">
      <w:pPr>
        <w:widowControl w:val="0"/>
        <w:spacing w:after="0" w:line="240" w:lineRule="auto"/>
        <w:jc w:val="center"/>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год</w:t>
      </w:r>
      <w:proofErr w:type="spellEnd"/>
      <w:r w:rsidRPr="000E1A17">
        <w:rPr>
          <w:rFonts w:ascii="Times New Roman" w:hAnsi="Times New Roman" w:cs="Times New Roman"/>
          <w:spacing w:val="-2"/>
          <w:sz w:val="28"/>
          <w:szCs w:val="24"/>
          <w:shd w:val="clear" w:color="auto" w:fill="FFFFFF"/>
          <w:vertAlign w:val="subscript"/>
        </w:rPr>
        <w:t xml:space="preserve"> от </w:t>
      </w:r>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Q</w:t>
      </w:r>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х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w:t>
      </w: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х </w:t>
      </w: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proofErr w:type="gramStart"/>
      <w:r w:rsidRPr="000E1A17">
        <w:rPr>
          <w:rFonts w:ascii="Times New Roman" w:hAnsi="Times New Roman" w:cs="Times New Roman"/>
          <w:spacing w:val="-2"/>
          <w:sz w:val="28"/>
          <w:szCs w:val="24"/>
          <w:shd w:val="clear" w:color="auto" w:fill="FFFFFF"/>
        </w:rPr>
        <w:t xml:space="preserve"> ,</w:t>
      </w:r>
      <w:proofErr w:type="gramEnd"/>
      <w:r w:rsidRPr="000E1A17">
        <w:rPr>
          <w:rFonts w:ascii="Times New Roman" w:hAnsi="Times New Roman" w:cs="Times New Roman"/>
          <w:spacing w:val="-2"/>
          <w:sz w:val="28"/>
          <w:szCs w:val="24"/>
          <w:shd w:val="clear" w:color="auto" w:fill="FFFFFF"/>
        </w:rPr>
        <w:t xml:space="preserve"> Гкал/год</w:t>
      </w:r>
    </w:p>
    <w:p w:rsidR="00FD6A3D" w:rsidRDefault="00FD6A3D" w:rsidP="000E1A17">
      <w:pPr>
        <w:widowControl w:val="0"/>
        <w:spacing w:after="0" w:line="240" w:lineRule="auto"/>
        <w:rPr>
          <w:rFonts w:ascii="Times New Roman" w:hAnsi="Times New Roman" w:cs="Times New Roman"/>
          <w:spacing w:val="-2"/>
          <w:sz w:val="28"/>
          <w:szCs w:val="24"/>
          <w:shd w:val="clear" w:color="auto" w:fill="FFFFFF"/>
        </w:rPr>
      </w:pPr>
    </w:p>
    <w:p w:rsidR="00FD6A3D" w:rsidRDefault="000E1A17" w:rsidP="000E1A17">
      <w:pPr>
        <w:widowControl w:val="0"/>
        <w:spacing w:after="0" w:line="240" w:lineRule="auto"/>
        <w:rPr>
          <w:rFonts w:ascii="Times New Roman" w:hAnsi="Times New Roman" w:cs="Times New Roman"/>
          <w:spacing w:val="-2"/>
          <w:sz w:val="28"/>
          <w:szCs w:val="24"/>
          <w:shd w:val="clear" w:color="auto" w:fill="FFFFFF"/>
        </w:rPr>
      </w:pPr>
      <w:r w:rsidRPr="000E1A17">
        <w:rPr>
          <w:rFonts w:ascii="Times New Roman" w:hAnsi="Times New Roman" w:cs="Times New Roman"/>
          <w:spacing w:val="-2"/>
          <w:sz w:val="28"/>
          <w:szCs w:val="24"/>
          <w:shd w:val="clear" w:color="auto" w:fill="FFFFFF"/>
        </w:rPr>
        <w:t xml:space="preserve">где: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proofErr w:type="gramStart"/>
      <w:r w:rsidRPr="000E1A17">
        <w:rPr>
          <w:rFonts w:ascii="Times New Roman" w:hAnsi="Times New Roman" w:cs="Times New Roman"/>
          <w:spacing w:val="-2"/>
          <w:sz w:val="28"/>
          <w:szCs w:val="24"/>
          <w:shd w:val="clear" w:color="auto" w:fill="FFFFFF"/>
        </w:rPr>
        <w:t>Q</w:t>
      </w:r>
      <w:proofErr w:type="gramEnd"/>
      <w:r w:rsidRPr="000E1A17">
        <w:rPr>
          <w:rFonts w:ascii="Times New Roman" w:hAnsi="Times New Roman" w:cs="Times New Roman"/>
          <w:spacing w:val="-2"/>
          <w:sz w:val="28"/>
          <w:szCs w:val="24"/>
          <w:shd w:val="clear" w:color="auto" w:fill="FFFFFF"/>
          <w:vertAlign w:val="subscript"/>
        </w:rPr>
        <w:t>отр</w:t>
      </w:r>
      <w:proofErr w:type="spellEnd"/>
      <w:r w:rsidRPr="000E1A17">
        <w:rPr>
          <w:rFonts w:ascii="Times New Roman" w:hAnsi="Times New Roman" w:cs="Times New Roman"/>
          <w:spacing w:val="-2"/>
          <w:sz w:val="28"/>
          <w:szCs w:val="24"/>
          <w:shd w:val="clear" w:color="auto" w:fill="FFFFFF"/>
        </w:rPr>
        <w:t xml:space="preserve"> – максимальный часовой расход тепла на отопление, Гкал/ч; </w:t>
      </w:r>
    </w:p>
    <w:p w:rsidR="000E1A17" w:rsidRP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Р</w:t>
      </w:r>
      <w:r w:rsidRPr="000E1A17">
        <w:rPr>
          <w:rFonts w:ascii="Times New Roman" w:hAnsi="Times New Roman" w:cs="Times New Roman"/>
          <w:spacing w:val="-2"/>
          <w:sz w:val="28"/>
          <w:szCs w:val="24"/>
          <w:shd w:val="clear" w:color="auto" w:fill="FFFFFF"/>
          <w:vertAlign w:val="subscript"/>
        </w:rPr>
        <w:t>о</w:t>
      </w:r>
      <w:proofErr w:type="spellEnd"/>
      <w:r w:rsidRPr="000E1A17">
        <w:rPr>
          <w:rFonts w:ascii="Times New Roman" w:hAnsi="Times New Roman" w:cs="Times New Roman"/>
          <w:spacing w:val="-2"/>
          <w:sz w:val="28"/>
          <w:szCs w:val="24"/>
          <w:shd w:val="clear" w:color="auto" w:fill="FFFFFF"/>
        </w:rPr>
        <w:t xml:space="preserve"> – продолжительность отопительного периода, сутки;   </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Z</w:t>
      </w:r>
      <w:r w:rsidRPr="000E1A17">
        <w:rPr>
          <w:rFonts w:ascii="Times New Roman" w:hAnsi="Times New Roman" w:cs="Times New Roman"/>
          <w:spacing w:val="-2"/>
          <w:sz w:val="28"/>
          <w:szCs w:val="24"/>
          <w:shd w:val="clear" w:color="auto" w:fill="FFFFFF"/>
          <w:vertAlign w:val="subscript"/>
        </w:rPr>
        <w:t>от</w:t>
      </w:r>
      <w:proofErr w:type="spellEnd"/>
      <w:r w:rsidRPr="000E1A17">
        <w:rPr>
          <w:rFonts w:ascii="Times New Roman" w:hAnsi="Times New Roman" w:cs="Times New Roman"/>
          <w:spacing w:val="-2"/>
          <w:sz w:val="28"/>
          <w:szCs w:val="24"/>
          <w:shd w:val="clear" w:color="auto" w:fill="FFFFFF"/>
        </w:rPr>
        <w:t xml:space="preserve"> – время работы в сутки, </w:t>
      </w:r>
      <w:proofErr w:type="gramStart"/>
      <w:r w:rsidRPr="000E1A17">
        <w:rPr>
          <w:rFonts w:ascii="Times New Roman" w:hAnsi="Times New Roman" w:cs="Times New Roman"/>
          <w:spacing w:val="-2"/>
          <w:sz w:val="28"/>
          <w:szCs w:val="24"/>
          <w:shd w:val="clear" w:color="auto" w:fill="FFFFFF"/>
        </w:rPr>
        <w:t>ч</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hAnsi="Times New Roman" w:cs="Times New Roman"/>
          <w:spacing w:val="-2"/>
          <w:sz w:val="28"/>
          <w:szCs w:val="24"/>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со</w:t>
      </w:r>
      <w:proofErr w:type="spellEnd"/>
      <w:r w:rsidRPr="000E1A17">
        <w:rPr>
          <w:rFonts w:ascii="Times New Roman" w:hAnsi="Times New Roman" w:cs="Times New Roman"/>
          <w:spacing w:val="-2"/>
          <w:sz w:val="28"/>
          <w:szCs w:val="24"/>
          <w:shd w:val="clear" w:color="auto" w:fill="FFFFFF"/>
        </w:rPr>
        <w:t xml:space="preserve"> – средняя температура наружного воздуха за отопительный период,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w:t>
      </w:r>
    </w:p>
    <w:p w:rsidR="000E1A17" w:rsidRDefault="000E1A17" w:rsidP="000E1A17">
      <w:pPr>
        <w:widowControl w:val="0"/>
        <w:spacing w:after="0" w:line="240" w:lineRule="auto"/>
        <w:rPr>
          <w:rFonts w:ascii="Times New Roman" w:hAnsi="Times New Roman" w:cs="Times New Roman"/>
          <w:spacing w:val="-2"/>
          <w:sz w:val="28"/>
          <w:szCs w:val="24"/>
          <w:shd w:val="clear" w:color="auto" w:fill="FFFFFF"/>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н</w:t>
      </w:r>
      <w:proofErr w:type="spellEnd"/>
      <w:r w:rsidRPr="000E1A17">
        <w:rPr>
          <w:rFonts w:ascii="Times New Roman" w:hAnsi="Times New Roman" w:cs="Times New Roman"/>
          <w:spacing w:val="-2"/>
          <w:sz w:val="28"/>
          <w:szCs w:val="24"/>
          <w:shd w:val="clear" w:color="auto" w:fill="FFFFFF"/>
        </w:rPr>
        <w:t xml:space="preserve"> – расчетная температура наружного воздуха для проектирования отопления и вентиляции, °</w:t>
      </w:r>
      <w:proofErr w:type="gramStart"/>
      <w:r w:rsidRPr="000E1A17">
        <w:rPr>
          <w:rFonts w:ascii="Times New Roman" w:hAnsi="Times New Roman" w:cs="Times New Roman"/>
          <w:spacing w:val="-2"/>
          <w:sz w:val="28"/>
          <w:szCs w:val="24"/>
          <w:shd w:val="clear" w:color="auto" w:fill="FFFFFF"/>
        </w:rPr>
        <w:t>С</w:t>
      </w:r>
      <w:proofErr w:type="gramEnd"/>
      <w:r w:rsidRPr="000E1A17">
        <w:rPr>
          <w:rFonts w:ascii="Times New Roman" w:hAnsi="Times New Roman" w:cs="Times New Roman"/>
          <w:spacing w:val="-2"/>
          <w:sz w:val="28"/>
          <w:szCs w:val="24"/>
          <w:shd w:val="clear" w:color="auto" w:fill="FFFFFF"/>
        </w:rPr>
        <w:t xml:space="preserve">; </w:t>
      </w:r>
    </w:p>
    <w:p w:rsidR="000E1A17" w:rsidRPr="000E1A17" w:rsidRDefault="000E1A17" w:rsidP="000E1A17">
      <w:pPr>
        <w:widowControl w:val="0"/>
        <w:spacing w:after="0" w:line="240" w:lineRule="auto"/>
        <w:rPr>
          <w:rFonts w:ascii="Times New Roman" w:eastAsia="Times New Roman" w:hAnsi="Times New Roman" w:cs="Times New Roman"/>
          <w:sz w:val="28"/>
          <w:szCs w:val="24"/>
          <w:lang w:eastAsia="ru-RU"/>
        </w:rPr>
      </w:pPr>
      <w:proofErr w:type="spellStart"/>
      <w:r w:rsidRPr="000E1A17">
        <w:rPr>
          <w:rFonts w:ascii="Times New Roman" w:hAnsi="Times New Roman" w:cs="Times New Roman"/>
          <w:spacing w:val="-2"/>
          <w:sz w:val="28"/>
          <w:szCs w:val="24"/>
          <w:shd w:val="clear" w:color="auto" w:fill="FFFFFF"/>
        </w:rPr>
        <w:t>Т</w:t>
      </w:r>
      <w:r w:rsidRPr="000E1A17">
        <w:rPr>
          <w:rFonts w:ascii="Times New Roman" w:hAnsi="Times New Roman" w:cs="Times New Roman"/>
          <w:spacing w:val="-2"/>
          <w:sz w:val="28"/>
          <w:szCs w:val="24"/>
          <w:shd w:val="clear" w:color="auto" w:fill="FFFFFF"/>
          <w:vertAlign w:val="subscript"/>
        </w:rPr>
        <w:t>в</w:t>
      </w:r>
      <w:proofErr w:type="spellEnd"/>
      <w:r w:rsidRPr="000E1A17">
        <w:rPr>
          <w:rFonts w:ascii="Times New Roman" w:hAnsi="Times New Roman" w:cs="Times New Roman"/>
          <w:spacing w:val="-2"/>
          <w:sz w:val="28"/>
          <w:szCs w:val="24"/>
          <w:shd w:val="clear" w:color="auto" w:fill="FFFFFF"/>
        </w:rPr>
        <w:t xml:space="preserve"> – расчетная температура </w:t>
      </w:r>
      <w:r>
        <w:rPr>
          <w:rFonts w:ascii="Times New Roman" w:hAnsi="Times New Roman" w:cs="Times New Roman"/>
          <w:spacing w:val="-2"/>
          <w:sz w:val="28"/>
          <w:szCs w:val="24"/>
          <w:shd w:val="clear" w:color="auto" w:fill="FFFFFF"/>
        </w:rPr>
        <w:t xml:space="preserve">внутреннего воздуха отапливаемых зданий, </w:t>
      </w:r>
      <w:r w:rsidRPr="000E1A17">
        <w:rPr>
          <w:rFonts w:ascii="Times New Roman" w:hAnsi="Times New Roman" w:cs="Times New Roman"/>
          <w:spacing w:val="-2"/>
          <w:sz w:val="28"/>
          <w:szCs w:val="24"/>
          <w:shd w:val="clear" w:color="auto" w:fill="FFFFFF"/>
        </w:rPr>
        <w:t>°С</w:t>
      </w:r>
      <w:r>
        <w:rPr>
          <w:rFonts w:ascii="Times New Roman" w:hAnsi="Times New Roman" w:cs="Times New Roman"/>
          <w:spacing w:val="-2"/>
          <w:sz w:val="28"/>
          <w:szCs w:val="24"/>
          <w:shd w:val="clear" w:color="auto" w:fill="FFFFFF"/>
        </w:rPr>
        <w:t>.</w:t>
      </w:r>
    </w:p>
    <w:p w:rsidR="000E1A17" w:rsidRDefault="000E1A17" w:rsidP="00C42266">
      <w:pPr>
        <w:spacing w:after="0" w:line="240" w:lineRule="auto"/>
        <w:jc w:val="both"/>
        <w:rPr>
          <w:rFonts w:ascii="Times New Roman" w:eastAsia="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Объекты, расположенные в производственных зонах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и охваченные централизованным теплоснабжением от действующих котельных, отсутствуют. </w:t>
      </w:r>
    </w:p>
    <w:p w:rsidR="00E143EC" w:rsidRDefault="00E143EC" w:rsidP="00E143EC">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Теплоснабжение производственных зон осуществляется от собственных источников, размещенных на территориях предприятий.</w:t>
      </w:r>
    </w:p>
    <w:p w:rsidR="00E143EC" w:rsidRPr="00843D1D" w:rsidRDefault="00E143EC" w:rsidP="00E143EC">
      <w:pPr>
        <w:spacing w:after="0" w:line="240" w:lineRule="auto"/>
        <w:ind w:firstLine="709"/>
        <w:jc w:val="both"/>
        <w:rPr>
          <w:rFonts w:ascii="Times New Roman" w:hAnsi="Times New Roman" w:cs="Times New Roman"/>
          <w:sz w:val="28"/>
          <w:szCs w:val="28"/>
          <w:lang w:eastAsia="ru-RU"/>
        </w:rPr>
      </w:pP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тепловой энергии, каждой системе теплоснабжения и </w:t>
      </w:r>
    </w:p>
    <w:p w:rsidR="00E143EC" w:rsidRPr="00C64469" w:rsidRDefault="00E143EC" w:rsidP="00E143EC">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 xml:space="preserve">по </w:t>
      </w:r>
      <w:proofErr w:type="spellStart"/>
      <w:r w:rsidRPr="00C64469">
        <w:rPr>
          <w:rFonts w:ascii="Times New Roman" w:hAnsi="Times New Roman" w:cs="Times New Roman"/>
          <w:b/>
          <w:sz w:val="28"/>
          <w:szCs w:val="28"/>
          <w:lang w:eastAsia="ru-RU"/>
        </w:rPr>
        <w:t>Адагумскому</w:t>
      </w:r>
      <w:proofErr w:type="spellEnd"/>
      <w:r w:rsidRPr="00C64469">
        <w:rPr>
          <w:rFonts w:ascii="Times New Roman" w:hAnsi="Times New Roman" w:cs="Times New Roman"/>
          <w:b/>
          <w:sz w:val="28"/>
          <w:szCs w:val="28"/>
          <w:lang w:eastAsia="ru-RU"/>
        </w:rPr>
        <w:t xml:space="preserve"> сельскому поселению </w:t>
      </w:r>
      <w:r w:rsidRPr="002E77FA">
        <w:rPr>
          <w:rFonts w:ascii="Times New Roman" w:hAnsi="Times New Roman" w:cs="Times New Roman"/>
          <w:b/>
          <w:sz w:val="28"/>
          <w:szCs w:val="28"/>
          <w:shd w:val="clear" w:color="auto" w:fill="FFFFFF"/>
        </w:rPr>
        <w:t>Крымского района</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5.</w:t>
      </w:r>
    </w:p>
    <w:p w:rsidR="00E143EC" w:rsidRDefault="00E143EC" w:rsidP="00E143EC">
      <w:pPr>
        <w:spacing w:after="0" w:line="240" w:lineRule="auto"/>
        <w:jc w:val="right"/>
        <w:rPr>
          <w:rFonts w:ascii="Times New Roman" w:hAnsi="Times New Roman" w:cs="Times New Roman"/>
          <w:b/>
          <w:sz w:val="28"/>
          <w:szCs w:val="28"/>
        </w:rPr>
      </w:pPr>
    </w:p>
    <w:p w:rsidR="00E143EC" w:rsidRPr="00AA50D1" w:rsidRDefault="00E143EC" w:rsidP="00E143EC">
      <w:pPr>
        <w:spacing w:after="0" w:line="240" w:lineRule="auto"/>
        <w:jc w:val="right"/>
        <w:rPr>
          <w:rFonts w:ascii="Times New Roman" w:hAnsi="Times New Roman" w:cs="Times New Roman"/>
          <w:sz w:val="28"/>
          <w:szCs w:val="28"/>
        </w:rPr>
      </w:pPr>
      <w:r w:rsidRPr="00AA50D1">
        <w:rPr>
          <w:rFonts w:ascii="Times New Roman" w:hAnsi="Times New Roman" w:cs="Times New Roman"/>
          <w:sz w:val="28"/>
          <w:szCs w:val="28"/>
        </w:rPr>
        <w:t xml:space="preserve">Таблица 5 </w:t>
      </w:r>
    </w:p>
    <w:p w:rsidR="00E143EC" w:rsidRPr="00F2542D" w:rsidRDefault="00E143EC" w:rsidP="00E143EC">
      <w:pPr>
        <w:spacing w:after="0" w:line="240" w:lineRule="auto"/>
        <w:jc w:val="right"/>
        <w:rPr>
          <w:rFonts w:ascii="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
        <w:gridCol w:w="2001"/>
        <w:gridCol w:w="2126"/>
        <w:gridCol w:w="709"/>
        <w:gridCol w:w="709"/>
        <w:gridCol w:w="709"/>
        <w:gridCol w:w="708"/>
        <w:gridCol w:w="709"/>
        <w:gridCol w:w="709"/>
        <w:gridCol w:w="850"/>
      </w:tblGrid>
      <w:tr w:rsidR="00E143EC" w:rsidRPr="00F2542D" w:rsidTr="0069031F">
        <w:tc>
          <w:tcPr>
            <w:tcW w:w="409"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roofErr w:type="gramStart"/>
            <w:r w:rsidRPr="00F2542D">
              <w:rPr>
                <w:rFonts w:ascii="Times New Roman" w:hAnsi="Times New Roman" w:cs="Times New Roman"/>
                <w:sz w:val="24"/>
                <w:szCs w:val="24"/>
                <w:lang w:eastAsia="ru-RU"/>
              </w:rPr>
              <w:t>п</w:t>
            </w:r>
            <w:proofErr w:type="gramEnd"/>
            <w:r w:rsidRPr="00F2542D">
              <w:rPr>
                <w:rFonts w:ascii="Times New Roman" w:hAnsi="Times New Roman" w:cs="Times New Roman"/>
                <w:sz w:val="24"/>
                <w:szCs w:val="24"/>
                <w:lang w:eastAsia="ru-RU"/>
              </w:rPr>
              <w:t>/п</w:t>
            </w:r>
          </w:p>
        </w:tc>
        <w:tc>
          <w:tcPr>
            <w:tcW w:w="2001"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расчетного элемента территориального деления</w:t>
            </w:r>
          </w:p>
        </w:tc>
        <w:tc>
          <w:tcPr>
            <w:tcW w:w="2126" w:type="dxa"/>
            <w:vMerge w:val="restart"/>
            <w:vAlign w:val="center"/>
          </w:tcPr>
          <w:p w:rsidR="00E143EC" w:rsidRPr="00F2542D" w:rsidRDefault="00E143EC" w:rsidP="0069031F">
            <w:pPr>
              <w:spacing w:after="0" w:line="240" w:lineRule="auto"/>
              <w:ind w:left="-142" w:right="-125"/>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Наименование источника централизованного теплоснабжения</w:t>
            </w:r>
          </w:p>
        </w:tc>
        <w:tc>
          <w:tcPr>
            <w:tcW w:w="5103" w:type="dxa"/>
            <w:gridSpan w:val="7"/>
            <w:vAlign w:val="center"/>
          </w:tcPr>
          <w:p w:rsidR="00E143EC" w:rsidRPr="00F2542D" w:rsidRDefault="00E143EC" w:rsidP="0069031F">
            <w:pPr>
              <w:spacing w:after="0" w:line="240" w:lineRule="auto"/>
              <w:jc w:val="center"/>
              <w:rPr>
                <w:rFonts w:ascii="Times New Roman" w:eastAsia="Times New Roman" w:hAnsi="Times New Roman" w:cs="Times New Roman"/>
                <w:color w:val="000000"/>
                <w:sz w:val="24"/>
                <w:szCs w:val="24"/>
                <w:lang w:eastAsia="ru-RU"/>
              </w:rPr>
            </w:pPr>
            <w:proofErr w:type="spellStart"/>
            <w:r w:rsidRPr="00F2542D">
              <w:rPr>
                <w:rFonts w:ascii="Times New Roman" w:eastAsia="Times New Roman" w:hAnsi="Times New Roman" w:cs="Times New Roman"/>
                <w:color w:val="000000"/>
                <w:sz w:val="24"/>
                <w:szCs w:val="24"/>
                <w:lang w:eastAsia="ru-RU"/>
              </w:rPr>
              <w:t>Теплоплотность</w:t>
            </w:r>
            <w:proofErr w:type="spellEnd"/>
            <w:r w:rsidRPr="00F2542D">
              <w:rPr>
                <w:rFonts w:ascii="Times New Roman" w:eastAsia="Times New Roman" w:hAnsi="Times New Roman" w:cs="Times New Roman"/>
                <w:color w:val="000000"/>
                <w:sz w:val="24"/>
                <w:szCs w:val="24"/>
                <w:lang w:eastAsia="ru-RU"/>
              </w:rPr>
              <w:t xml:space="preserve"> зоны действия источника</w:t>
            </w:r>
          </w:p>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eastAsia="Times New Roman" w:hAnsi="Times New Roman" w:cs="Times New Roman"/>
                <w:color w:val="000000"/>
                <w:sz w:val="24"/>
                <w:szCs w:val="24"/>
                <w:lang w:eastAsia="ru-RU"/>
              </w:rPr>
              <w:t>тепла, Гкал/час /км</w:t>
            </w:r>
            <w:proofErr w:type="gramStart"/>
            <w:r w:rsidRPr="00F2542D">
              <w:rPr>
                <w:rFonts w:ascii="Times New Roman" w:eastAsia="Times New Roman" w:hAnsi="Times New Roman" w:cs="Times New Roman"/>
                <w:color w:val="000000"/>
                <w:sz w:val="24"/>
                <w:szCs w:val="24"/>
                <w:vertAlign w:val="superscript"/>
                <w:lang w:eastAsia="ru-RU"/>
              </w:rPr>
              <w:t>2</w:t>
            </w:r>
            <w:proofErr w:type="gramEnd"/>
          </w:p>
        </w:tc>
      </w:tr>
      <w:tr w:rsidR="00E143EC" w:rsidRPr="00F2542D" w:rsidTr="0069031F">
        <w:trPr>
          <w:cantSplit/>
          <w:trHeight w:val="683"/>
        </w:trPr>
        <w:tc>
          <w:tcPr>
            <w:tcW w:w="409"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001"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2126" w:type="dxa"/>
            <w:vMerge/>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2025</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2026</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2028-2032</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sidRPr="00F2542D">
              <w:rPr>
                <w:rFonts w:ascii="Times New Roman" w:eastAsia="Times New Roman" w:hAnsi="Times New Roman" w:cs="Times New Roman"/>
                <w:sz w:val="24"/>
                <w:szCs w:val="24"/>
                <w:lang w:eastAsia="ru-RU"/>
              </w:rPr>
              <w:t>2033-2049</w:t>
            </w:r>
          </w:p>
        </w:tc>
      </w:tr>
      <w:tr w:rsidR="00E143EC" w:rsidRPr="00F2542D" w:rsidTr="0069031F">
        <w:trPr>
          <w:cantSplit/>
          <w:trHeight w:val="398"/>
        </w:trPr>
        <w:tc>
          <w:tcPr>
            <w:tcW w:w="409"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01"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126"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08"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09" w:type="dxa"/>
            <w:vAlign w:val="center"/>
          </w:tcPr>
          <w:p w:rsidR="00E143EC" w:rsidRPr="00F2542D" w:rsidRDefault="00E143EC" w:rsidP="0069031F">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850" w:type="dxa"/>
            <w:vAlign w:val="center"/>
          </w:tcPr>
          <w:p w:rsidR="00E143EC" w:rsidRPr="00F2542D" w:rsidRDefault="00E143EC" w:rsidP="0069031F">
            <w:pPr>
              <w:widowControl w:val="0"/>
              <w:spacing w:after="0" w:line="240" w:lineRule="auto"/>
              <w:ind w:left="-108"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E143EC" w:rsidRPr="00F2542D" w:rsidTr="0069031F">
        <w:trPr>
          <w:cantSplit/>
          <w:trHeight w:val="481"/>
        </w:trPr>
        <w:tc>
          <w:tcPr>
            <w:tcW w:w="409"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r w:rsidRPr="00F2542D">
              <w:rPr>
                <w:rFonts w:ascii="Times New Roman" w:hAnsi="Times New Roman" w:cs="Times New Roman"/>
                <w:sz w:val="24"/>
                <w:szCs w:val="24"/>
                <w:lang w:eastAsia="ru-RU"/>
              </w:rPr>
              <w:t>1</w:t>
            </w:r>
          </w:p>
        </w:tc>
        <w:tc>
          <w:tcPr>
            <w:tcW w:w="2001" w:type="dxa"/>
            <w:vAlign w:val="center"/>
          </w:tcPr>
          <w:p w:rsidR="00E143EC" w:rsidRPr="00F2542D" w:rsidRDefault="00E143EC" w:rsidP="0069031F">
            <w:pPr>
              <w:spacing w:after="0" w:line="240" w:lineRule="auto"/>
              <w:jc w:val="center"/>
              <w:rPr>
                <w:rFonts w:ascii="Times New Roman" w:hAnsi="Times New Roman" w:cs="Times New Roman"/>
                <w:sz w:val="24"/>
                <w:szCs w:val="24"/>
                <w:lang w:eastAsia="ru-RU"/>
              </w:rPr>
            </w:pPr>
            <w:proofErr w:type="spellStart"/>
            <w:r w:rsidRPr="00F2542D">
              <w:rPr>
                <w:rFonts w:ascii="Times New Roman" w:hAnsi="Times New Roman" w:cs="Times New Roman"/>
                <w:sz w:val="24"/>
                <w:szCs w:val="24"/>
              </w:rPr>
              <w:t>х</w:t>
            </w:r>
            <w:r>
              <w:rPr>
                <w:rFonts w:ascii="Times New Roman" w:hAnsi="Times New Roman" w:cs="Times New Roman"/>
                <w:sz w:val="24"/>
                <w:szCs w:val="24"/>
              </w:rPr>
              <w:t>ут</w:t>
            </w:r>
            <w:proofErr w:type="spellEnd"/>
            <w:r w:rsidRPr="00F2542D">
              <w:rPr>
                <w:rFonts w:ascii="Times New Roman" w:hAnsi="Times New Roman" w:cs="Times New Roman"/>
                <w:sz w:val="24"/>
                <w:szCs w:val="24"/>
              </w:rPr>
              <w:t xml:space="preserve">. </w:t>
            </w:r>
            <w:proofErr w:type="spellStart"/>
            <w:r w:rsidRPr="00F2542D">
              <w:rPr>
                <w:rFonts w:ascii="Times New Roman" w:hAnsi="Times New Roman" w:cs="Times New Roman"/>
                <w:sz w:val="24"/>
                <w:szCs w:val="24"/>
              </w:rPr>
              <w:t>Адагум</w:t>
            </w:r>
            <w:proofErr w:type="spellEnd"/>
          </w:p>
        </w:tc>
        <w:tc>
          <w:tcPr>
            <w:tcW w:w="2126" w:type="dxa"/>
            <w:vAlign w:val="center"/>
          </w:tcPr>
          <w:p w:rsidR="009B2959" w:rsidRDefault="009B2959" w:rsidP="009B2959">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p>
          <w:p w:rsidR="00E143EC" w:rsidRPr="00F2542D" w:rsidRDefault="009B2959" w:rsidP="009B2959">
            <w:pPr>
              <w:pStyle w:val="a9"/>
              <w:spacing w:after="0" w:line="240" w:lineRule="auto"/>
              <w:ind w:left="0"/>
              <w:jc w:val="center"/>
              <w:rPr>
                <w:rFonts w:ascii="Times New Roman" w:hAnsi="Times New Roman" w:cs="Times New Roman"/>
                <w:sz w:val="24"/>
                <w:szCs w:val="24"/>
                <w:lang w:eastAsia="ru-RU"/>
              </w:rPr>
            </w:pPr>
            <w:r w:rsidRPr="00F2542D">
              <w:rPr>
                <w:rFonts w:ascii="Times New Roman" w:hAnsi="Times New Roman" w:cs="Times New Roman"/>
                <w:sz w:val="24"/>
                <w:szCs w:val="28"/>
              </w:rPr>
              <w:t>ул. Ленина, 53/1</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8"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709"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c>
          <w:tcPr>
            <w:tcW w:w="850" w:type="dxa"/>
            <w:vAlign w:val="center"/>
          </w:tcPr>
          <w:p w:rsidR="00E143EC" w:rsidRPr="00F2542D" w:rsidRDefault="00E143EC" w:rsidP="0069031F">
            <w:pPr>
              <w:spacing w:after="0" w:line="240" w:lineRule="auto"/>
              <w:jc w:val="center"/>
              <w:rPr>
                <w:rFonts w:ascii="Times New Roman" w:hAnsi="Times New Roman" w:cs="Times New Roman"/>
                <w:color w:val="000000"/>
                <w:sz w:val="24"/>
                <w:szCs w:val="24"/>
                <w:lang w:eastAsia="ru-RU"/>
              </w:rPr>
            </w:pPr>
            <w:r w:rsidRPr="00F2542D">
              <w:rPr>
                <w:rFonts w:ascii="Times New Roman" w:hAnsi="Times New Roman" w:cs="Times New Roman"/>
                <w:color w:val="000000"/>
                <w:sz w:val="24"/>
                <w:szCs w:val="24"/>
              </w:rPr>
              <w:t>1,689</w:t>
            </w:r>
          </w:p>
        </w:tc>
      </w:tr>
    </w:tbl>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2. СУЩЕСТВУЮЩИЕ И ПЕРСПЕКТИВНЫЕ БАЛАНСЫ ТЕПЛОВОЙ МОЩНОСТИ ИСТОЧНИКОВ ТЕПЛОВОЙ ЭНЕРГИИ </w:t>
      </w: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ТЕПЛОВОЙ НАГРУЗКИ ПОТРЕБИТЕЛЕЙ</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Default="00E143EC" w:rsidP="00E143EC">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E143EC" w:rsidRPr="00843D1D" w:rsidRDefault="00E143EC" w:rsidP="00E143EC">
      <w:pPr>
        <w:spacing w:after="0" w:line="240" w:lineRule="auto"/>
        <w:jc w:val="center"/>
        <w:rPr>
          <w:rFonts w:ascii="Times New Roman" w:hAnsi="Times New Roman" w:cs="Times New Roman"/>
          <w:b/>
          <w:sz w:val="28"/>
          <w:szCs w:val="28"/>
          <w:lang w:eastAsia="ru-RU"/>
        </w:rPr>
      </w:pPr>
    </w:p>
    <w:p w:rsidR="00E143EC" w:rsidRPr="00843D1D" w:rsidRDefault="00E143EC" w:rsidP="00E143EC">
      <w:pPr>
        <w:spacing w:after="0" w:line="240" w:lineRule="auto"/>
        <w:ind w:firstLine="709"/>
        <w:jc w:val="both"/>
        <w:rPr>
          <w:rFonts w:ascii="Times New Roman" w:eastAsia="Times New Roman" w:hAnsi="Times New Roman" w:cs="Times New Roman"/>
          <w:sz w:val="28"/>
          <w:szCs w:val="28"/>
          <w:lang w:eastAsia="ru-RU"/>
        </w:rPr>
      </w:pPr>
      <w:r w:rsidRPr="00843D1D">
        <w:rPr>
          <w:rFonts w:ascii="Times New Roman" w:hAnsi="Times New Roman" w:cs="Times New Roman"/>
          <w:sz w:val="28"/>
          <w:szCs w:val="28"/>
        </w:rPr>
        <w:t xml:space="preserve">Централизованное теплоснабжение в </w:t>
      </w:r>
      <w:proofErr w:type="spellStart"/>
      <w:r w:rsidRPr="00843D1D">
        <w:rPr>
          <w:rFonts w:ascii="Times New Roman" w:hAnsi="Times New Roman" w:cs="Times New Roman"/>
          <w:sz w:val="28"/>
          <w:szCs w:val="28"/>
        </w:rPr>
        <w:t>Адагумском</w:t>
      </w:r>
      <w:proofErr w:type="spellEnd"/>
      <w:r w:rsidRPr="00843D1D">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имеется только </w:t>
      </w:r>
      <w:r w:rsidRPr="00843D1D">
        <w:rPr>
          <w:rFonts w:ascii="Times New Roman" w:eastAsia="Times New Roman" w:hAnsi="Times New Roman" w:cs="Times New Roman"/>
          <w:sz w:val="28"/>
          <w:szCs w:val="28"/>
          <w:lang w:eastAsia="ru-RU"/>
        </w:rPr>
        <w:t xml:space="preserve">в </w:t>
      </w:r>
      <w:proofErr w:type="spellStart"/>
      <w:r w:rsidRPr="00843D1D">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ут</w:t>
      </w:r>
      <w:proofErr w:type="spellEnd"/>
      <w:r w:rsidRPr="00843D1D">
        <w:rPr>
          <w:rFonts w:ascii="Times New Roman" w:eastAsia="Times New Roman" w:hAnsi="Times New Roman" w:cs="Times New Roman"/>
          <w:sz w:val="28"/>
          <w:szCs w:val="28"/>
          <w:lang w:eastAsia="ru-RU"/>
        </w:rPr>
        <w:t xml:space="preserve">. </w:t>
      </w:r>
      <w:proofErr w:type="spellStart"/>
      <w:r w:rsidRPr="00843D1D">
        <w:rPr>
          <w:rFonts w:ascii="Times New Roman" w:eastAsia="Times New Roman" w:hAnsi="Times New Roman" w:cs="Times New Roman"/>
          <w:sz w:val="28"/>
          <w:szCs w:val="28"/>
          <w:lang w:eastAsia="ru-RU"/>
        </w:rPr>
        <w:t>Адагум</w:t>
      </w:r>
      <w:proofErr w:type="spellEnd"/>
      <w:r w:rsidRPr="00843D1D">
        <w:rPr>
          <w:rFonts w:ascii="Times New Roman" w:eastAsia="Times New Roman" w:hAnsi="Times New Roman" w:cs="Times New Roman"/>
          <w:sz w:val="28"/>
          <w:szCs w:val="28"/>
          <w:lang w:eastAsia="ru-RU"/>
        </w:rPr>
        <w:t>.</w:t>
      </w:r>
    </w:p>
    <w:p w:rsidR="00E143EC" w:rsidRPr="00843D1D" w:rsidRDefault="00E143EC" w:rsidP="00E143EC">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655792" w:rsidRPr="00843D1D" w:rsidRDefault="00E143EC"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В настоящее время на территории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действует централизованная и децентрализованная система теплоснабжения. Объекты, не подключенные к централизованной системе</w:t>
      </w:r>
      <w:r w:rsidR="00655792">
        <w:rPr>
          <w:rFonts w:ascii="Times New Roman" w:hAnsi="Times New Roman" w:cs="Times New Roman"/>
          <w:sz w:val="28"/>
          <w:szCs w:val="28"/>
        </w:rPr>
        <w:t xml:space="preserve"> </w:t>
      </w:r>
      <w:bookmarkStart w:id="2" w:name="_Hlk34383669"/>
      <w:r w:rsidR="00655792" w:rsidRPr="00843D1D">
        <w:rPr>
          <w:rFonts w:ascii="Times New Roman" w:hAnsi="Times New Roman" w:cs="Times New Roman"/>
          <w:sz w:val="28"/>
          <w:szCs w:val="28"/>
        </w:rPr>
        <w:t xml:space="preserve">теплоснабжения, обеспечиваются тепловой энергией от индивидуальных источников отопления. Сложившаяся система централизованного теплоснабжения в </w:t>
      </w:r>
      <w:proofErr w:type="spellStart"/>
      <w:r w:rsidR="00655792" w:rsidRPr="00843D1D">
        <w:rPr>
          <w:rFonts w:ascii="Times New Roman" w:hAnsi="Times New Roman" w:cs="Times New Roman"/>
          <w:sz w:val="28"/>
          <w:szCs w:val="28"/>
        </w:rPr>
        <w:t>Адагумском</w:t>
      </w:r>
      <w:proofErr w:type="spellEnd"/>
      <w:r w:rsidR="00655792" w:rsidRPr="00843D1D">
        <w:rPr>
          <w:rFonts w:ascii="Times New Roman" w:hAnsi="Times New Roman" w:cs="Times New Roman"/>
          <w:sz w:val="28"/>
          <w:szCs w:val="28"/>
        </w:rPr>
        <w:t xml:space="preserve"> сельском поселении </w:t>
      </w:r>
      <w:r w:rsidR="00655792">
        <w:rPr>
          <w:rFonts w:ascii="Times New Roman" w:hAnsi="Times New Roman" w:cs="Times New Roman"/>
          <w:sz w:val="28"/>
          <w:szCs w:val="28"/>
          <w:shd w:val="clear" w:color="auto" w:fill="FFFFFF"/>
        </w:rPr>
        <w:t>Крымского района</w:t>
      </w:r>
      <w:r w:rsidR="00655792" w:rsidRPr="00843D1D">
        <w:rPr>
          <w:rFonts w:ascii="Times New Roman" w:hAnsi="Times New Roman" w:cs="Times New Roman"/>
          <w:sz w:val="28"/>
          <w:szCs w:val="28"/>
        </w:rPr>
        <w:t xml:space="preserve"> включает в себя единый комплекс сооружений, основного котельного и вспомогательного оборудования, а также наружных инженерных коммуникаций. </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Данная централизованная система теплоснабжения представляет собой совокупность шести источников тепловой энергии.</w:t>
      </w:r>
    </w:p>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Источниками централизованного теплоснабжения в </w:t>
      </w:r>
      <w:proofErr w:type="spellStart"/>
      <w:r w:rsidRPr="00843D1D">
        <w:rPr>
          <w:rFonts w:ascii="Times New Roman" w:hAnsi="Times New Roman" w:cs="Times New Roman"/>
          <w:sz w:val="28"/>
          <w:szCs w:val="28"/>
        </w:rPr>
        <w:t>Адагумском</w:t>
      </w:r>
      <w:proofErr w:type="spellEnd"/>
      <w:r w:rsidRPr="00843D1D">
        <w:rPr>
          <w:rFonts w:ascii="Times New Roman" w:hAnsi="Times New Roman" w:cs="Times New Roman"/>
          <w:sz w:val="28"/>
          <w:szCs w:val="28"/>
        </w:rPr>
        <w:t xml:space="preserve"> сельском поселении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rPr>
        <w:t xml:space="preserve"> явля</w:t>
      </w:r>
      <w:r>
        <w:rPr>
          <w:rFonts w:ascii="Times New Roman" w:hAnsi="Times New Roman" w:cs="Times New Roman"/>
          <w:sz w:val="28"/>
          <w:szCs w:val="28"/>
        </w:rPr>
        <w:t>ется котельная, работающая</w:t>
      </w:r>
      <w:r w:rsidRPr="00843D1D">
        <w:rPr>
          <w:rFonts w:ascii="Times New Roman" w:hAnsi="Times New Roman" w:cs="Times New Roman"/>
          <w:sz w:val="28"/>
          <w:szCs w:val="28"/>
        </w:rPr>
        <w:t xml:space="preserve"> на природном газе.</w:t>
      </w:r>
    </w:p>
    <w:bookmarkEnd w:id="2"/>
    <w:p w:rsidR="00655792" w:rsidRPr="00843D1D" w:rsidRDefault="00655792" w:rsidP="00655792">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Изменение зон действия систем теплоснабжения и источников тепловой энергии не предусматривается.</w:t>
      </w:r>
    </w:p>
    <w:p w:rsidR="00655792" w:rsidRDefault="00655792" w:rsidP="00655792">
      <w:pPr>
        <w:widowControl w:val="0"/>
        <w:spacing w:after="0" w:line="240" w:lineRule="auto"/>
        <w:jc w:val="right"/>
        <w:rPr>
          <w:rFonts w:ascii="Times New Roman" w:hAnsi="Times New Roman" w:cs="Times New Roman"/>
          <w:b/>
          <w:sz w:val="28"/>
          <w:szCs w:val="20"/>
          <w:lang w:eastAsia="ru-RU"/>
        </w:rPr>
      </w:pPr>
    </w:p>
    <w:p w:rsidR="00655792" w:rsidRPr="00AA50D1" w:rsidRDefault="00655792" w:rsidP="00655792">
      <w:pPr>
        <w:widowControl w:val="0"/>
        <w:spacing w:after="0" w:line="240" w:lineRule="auto"/>
        <w:jc w:val="right"/>
        <w:rPr>
          <w:rFonts w:ascii="Times New Roman" w:hAnsi="Times New Roman" w:cs="Times New Roman"/>
          <w:sz w:val="28"/>
          <w:szCs w:val="20"/>
          <w:lang w:eastAsia="ru-RU"/>
        </w:rPr>
      </w:pPr>
      <w:r w:rsidRPr="00AA50D1">
        <w:rPr>
          <w:rFonts w:ascii="Times New Roman" w:hAnsi="Times New Roman" w:cs="Times New Roman"/>
          <w:sz w:val="28"/>
          <w:szCs w:val="20"/>
          <w:lang w:eastAsia="ru-RU"/>
        </w:rPr>
        <w:t>Таблица 6</w:t>
      </w:r>
    </w:p>
    <w:p w:rsidR="00655792" w:rsidRPr="00F2542D" w:rsidRDefault="00655792" w:rsidP="00655792">
      <w:pPr>
        <w:widowControl w:val="0"/>
        <w:spacing w:after="0" w:line="240" w:lineRule="auto"/>
        <w:jc w:val="right"/>
        <w:rPr>
          <w:rFonts w:ascii="Times New Roman" w:hAnsi="Times New Roman" w:cs="Times New Roman"/>
          <w:b/>
          <w:sz w:val="28"/>
          <w:szCs w:val="20"/>
          <w:lang w:eastAsia="ru-RU"/>
        </w:rPr>
      </w:pP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985"/>
        <w:gridCol w:w="1559"/>
        <w:gridCol w:w="1559"/>
        <w:gridCol w:w="1276"/>
        <w:gridCol w:w="1701"/>
        <w:gridCol w:w="1559"/>
      </w:tblGrid>
      <w:tr w:rsidR="00655792" w:rsidRPr="00F2542D" w:rsidTr="0069031F">
        <w:trPr>
          <w:trHeight w:val="582"/>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Наименование</w:t>
            </w:r>
          </w:p>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источника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котла (Гкал/час)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Водогрейные котлы</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Количество котлов</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Мощность котельной (Гкал</w:t>
            </w:r>
            <w:r w:rsidRPr="00F2542D">
              <w:rPr>
                <w:rFonts w:ascii="Times New Roman" w:eastAsia="Times New Roman" w:hAnsi="Times New Roman" w:cs="Times New Roman"/>
                <w:sz w:val="24"/>
                <w:lang w:val="en-US" w:eastAsia="ru-RU"/>
              </w:rPr>
              <w:t>/</w:t>
            </w:r>
            <w:r w:rsidRPr="00F2542D">
              <w:rPr>
                <w:rFonts w:ascii="Times New Roman" w:eastAsia="Times New Roman" w:hAnsi="Times New Roman" w:cs="Times New Roman"/>
                <w:sz w:val="24"/>
                <w:lang w:eastAsia="ru-RU"/>
              </w:rPr>
              <w:t>час)</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Вид топлива</w:t>
            </w:r>
          </w:p>
        </w:tc>
      </w:tr>
      <w:tr w:rsidR="00655792" w:rsidRPr="00F2542D" w:rsidTr="0069031F">
        <w:trPr>
          <w:trHeight w:val="335"/>
        </w:trPr>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655792" w:rsidRPr="00F2542D" w:rsidTr="0069031F">
        <w:trPr>
          <w:trHeight w:val="277"/>
        </w:trPr>
        <w:tc>
          <w:tcPr>
            <w:tcW w:w="198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55792" w:rsidRDefault="00655792" w:rsidP="0069031F">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sidR="009B2959">
              <w:rPr>
                <w:rFonts w:ascii="Times New Roman" w:hAnsi="Times New Roman" w:cs="Times New Roman"/>
                <w:sz w:val="24"/>
                <w:szCs w:val="28"/>
              </w:rPr>
              <w:t>,</w:t>
            </w:r>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p>
          <w:p w:rsidR="00655792" w:rsidRPr="00F2542D" w:rsidRDefault="00655792" w:rsidP="0069031F">
            <w:pPr>
              <w:widowControl w:val="0"/>
              <w:spacing w:after="0" w:line="240" w:lineRule="auto"/>
              <w:jc w:val="center"/>
              <w:rPr>
                <w:rFonts w:ascii="Times New Roman" w:eastAsia="Times New Roman" w:hAnsi="Times New Roman" w:cs="Times New Roman"/>
                <w:sz w:val="24"/>
                <w:szCs w:val="20"/>
                <w:lang w:eastAsia="ru-RU"/>
              </w:rPr>
            </w:pPr>
            <w:r w:rsidRPr="00F2542D">
              <w:rPr>
                <w:rFonts w:ascii="Times New Roman" w:hAnsi="Times New Roman" w:cs="Times New Roman"/>
                <w:sz w:val="24"/>
                <w:szCs w:val="28"/>
              </w:rPr>
              <w:t>ул. Ленина, 53/1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hAnsi="Times New Roman" w:cs="Times New Roman"/>
                <w:color w:val="000000"/>
                <w:sz w:val="24"/>
                <w:lang w:eastAsia="ru-RU"/>
              </w:rPr>
            </w:pPr>
            <w:r w:rsidRPr="00F2542D">
              <w:rPr>
                <w:rFonts w:ascii="Times New Roman" w:hAnsi="Times New Roman" w:cs="Times New Roman"/>
                <w:color w:val="000000"/>
                <w:sz w:val="24"/>
              </w:rPr>
              <w:t>0,216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ind w:right="-108"/>
              <w:jc w:val="center"/>
              <w:rPr>
                <w:rFonts w:ascii="Times New Roman" w:hAnsi="Times New Roman" w:cs="Times New Roman"/>
                <w:color w:val="000000"/>
                <w:sz w:val="24"/>
                <w:lang w:eastAsia="ru-RU"/>
              </w:rPr>
            </w:pPr>
            <w:proofErr w:type="spellStart"/>
            <w:r w:rsidRPr="00F2542D">
              <w:rPr>
                <w:rFonts w:ascii="Times New Roman" w:hAnsi="Times New Roman" w:cs="Times New Roman"/>
                <w:color w:val="000000"/>
                <w:sz w:val="24"/>
              </w:rPr>
              <w:t>Термотехни</w:t>
            </w:r>
            <w:r>
              <w:rPr>
                <w:rFonts w:ascii="Times New Roman" w:hAnsi="Times New Roman" w:cs="Times New Roman"/>
                <w:color w:val="000000"/>
                <w:sz w:val="24"/>
              </w:rPr>
              <w:t>к</w:t>
            </w:r>
            <w:proofErr w:type="spellEnd"/>
            <w:r w:rsidRPr="00F2542D">
              <w:rPr>
                <w:rFonts w:ascii="Times New Roman" w:hAnsi="Times New Roman" w:cs="Times New Roman"/>
                <w:color w:val="000000"/>
                <w:sz w:val="24"/>
              </w:rPr>
              <w:t xml:space="preserve"> </w:t>
            </w:r>
            <w:proofErr w:type="gramStart"/>
            <w:r w:rsidRPr="00F2542D">
              <w:rPr>
                <w:rFonts w:ascii="Times New Roman" w:hAnsi="Times New Roman" w:cs="Times New Roman"/>
                <w:color w:val="000000"/>
                <w:sz w:val="24"/>
              </w:rPr>
              <w:t>ТТ</w:t>
            </w:r>
            <w:proofErr w:type="gramEnd"/>
            <w:r w:rsidRPr="00F2542D">
              <w:rPr>
                <w:rFonts w:ascii="Times New Roman" w:hAnsi="Times New Roman" w:cs="Times New Roman"/>
                <w:color w:val="000000"/>
                <w:sz w:val="24"/>
              </w:rPr>
              <w:t xml:space="preserve"> 50-250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0,432</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F2542D" w:rsidRDefault="00655792" w:rsidP="0069031F">
            <w:pPr>
              <w:spacing w:after="0" w:line="240" w:lineRule="auto"/>
              <w:jc w:val="center"/>
              <w:rPr>
                <w:rFonts w:ascii="Times New Roman" w:eastAsia="Times New Roman" w:hAnsi="Times New Roman" w:cs="Times New Roman"/>
                <w:sz w:val="24"/>
                <w:lang w:eastAsia="ru-RU"/>
              </w:rPr>
            </w:pPr>
            <w:r w:rsidRPr="00F2542D">
              <w:rPr>
                <w:rFonts w:ascii="Times New Roman" w:eastAsia="Times New Roman" w:hAnsi="Times New Roman" w:cs="Times New Roman"/>
                <w:sz w:val="24"/>
                <w:lang w:eastAsia="ru-RU"/>
              </w:rPr>
              <w:t>Природный газ</w:t>
            </w:r>
          </w:p>
        </w:tc>
      </w:tr>
      <w:tr w:rsidR="00655792" w:rsidRPr="00843D1D" w:rsidTr="0069031F">
        <w:trPr>
          <w:trHeight w:val="277"/>
        </w:trPr>
        <w:tc>
          <w:tcPr>
            <w:tcW w:w="198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widowControl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hAnsi="Times New Roman" w:cs="Times New Roman"/>
                <w:color w:val="000000"/>
              </w:rPr>
            </w:pPr>
            <w:r w:rsidRPr="00843D1D">
              <w:rPr>
                <w:rFonts w:ascii="Times New Roman" w:hAnsi="Times New Roman" w:cs="Times New Roman"/>
                <w:color w:val="000000"/>
              </w:rPr>
              <w:t>0,216</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hAnsi="Times New Roman" w:cs="Times New Roman"/>
                <w:color w:val="000000"/>
              </w:rPr>
            </w:pPr>
            <w:proofErr w:type="spellStart"/>
            <w:r w:rsidRPr="00843D1D">
              <w:rPr>
                <w:rFonts w:ascii="Times New Roman" w:hAnsi="Times New Roman" w:cs="Times New Roman"/>
                <w:color w:val="000000"/>
              </w:rPr>
              <w:t>Термотехник</w:t>
            </w:r>
            <w:proofErr w:type="spellEnd"/>
            <w:r w:rsidRPr="00843D1D">
              <w:rPr>
                <w:rFonts w:ascii="Times New Roman" w:hAnsi="Times New Roman" w:cs="Times New Roman"/>
                <w:color w:val="000000"/>
              </w:rPr>
              <w:t xml:space="preserve"> </w:t>
            </w:r>
            <w:proofErr w:type="gramStart"/>
            <w:r w:rsidRPr="00843D1D">
              <w:rPr>
                <w:rFonts w:ascii="Times New Roman" w:hAnsi="Times New Roman" w:cs="Times New Roman"/>
                <w:color w:val="000000"/>
              </w:rPr>
              <w:t>ТТ</w:t>
            </w:r>
            <w:proofErr w:type="gramEnd"/>
            <w:r w:rsidRPr="00843D1D">
              <w:rPr>
                <w:rFonts w:ascii="Times New Roman" w:hAnsi="Times New Roman" w:cs="Times New Roman"/>
                <w:color w:val="000000"/>
              </w:rPr>
              <w:t xml:space="preserve"> 50-250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eastAsia="Times New Roman" w:hAnsi="Times New Roman" w:cs="Times New Roman"/>
                <w:lang w:eastAsia="ru-RU"/>
              </w:rPr>
            </w:pPr>
            <w:r w:rsidRPr="00843D1D">
              <w:rPr>
                <w:rFonts w:ascii="Times New Roman" w:eastAsia="Times New Roman" w:hAnsi="Times New Roman" w:cs="Times New Roman"/>
                <w:lang w:eastAsia="ru-RU"/>
              </w:rPr>
              <w:t>1</w:t>
            </w:r>
          </w:p>
        </w:tc>
        <w:tc>
          <w:tcPr>
            <w:tcW w:w="170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eastAsia="Times New Roman" w:hAnsi="Times New Roman" w:cs="Times New Roman"/>
                <w:lang w:val="en-US"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55792" w:rsidRPr="00843D1D" w:rsidRDefault="00655792" w:rsidP="0069031F">
            <w:pPr>
              <w:spacing w:after="0" w:line="240" w:lineRule="auto"/>
              <w:jc w:val="center"/>
              <w:rPr>
                <w:rFonts w:ascii="Times New Roman" w:eastAsia="Times New Roman" w:hAnsi="Times New Roman" w:cs="Times New Roman"/>
                <w:lang w:eastAsia="ru-RU"/>
              </w:rPr>
            </w:pPr>
          </w:p>
        </w:tc>
      </w:tr>
    </w:tbl>
    <w:p w:rsidR="00655792" w:rsidRPr="00843D1D" w:rsidRDefault="00655792" w:rsidP="00655792">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8"/>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655792" w:rsidRPr="00843D1D" w:rsidRDefault="00655792" w:rsidP="00655792">
      <w:pPr>
        <w:widowControl w:val="0"/>
        <w:spacing w:after="0" w:line="240" w:lineRule="auto"/>
        <w:ind w:firstLine="708"/>
        <w:jc w:val="both"/>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709"/>
        <w:jc w:val="both"/>
        <w:rPr>
          <w:rFonts w:ascii="Times New Roman" w:hAnsi="Times New Roman" w:cs="Times New Roman"/>
          <w:iCs/>
          <w:sz w:val="28"/>
          <w:szCs w:val="28"/>
        </w:rPr>
      </w:pPr>
      <w:r w:rsidRPr="00843D1D">
        <w:rPr>
          <w:rFonts w:ascii="Times New Roman" w:hAnsi="Times New Roman" w:cs="Times New Roman"/>
          <w:iCs/>
          <w:sz w:val="28"/>
          <w:szCs w:val="28"/>
        </w:rPr>
        <w:t>Зоны, не охваченные источниками централизованного теплоснабжения, имеют индивидуальное теплоснабжение.</w:t>
      </w:r>
    </w:p>
    <w:p w:rsidR="00655792" w:rsidRPr="00843D1D" w:rsidRDefault="00655792" w:rsidP="00655792">
      <w:pPr>
        <w:spacing w:after="0" w:line="240" w:lineRule="auto"/>
        <w:ind w:firstLine="708"/>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lastRenderedPageBreak/>
        <w:t>Отопление от индивидуальных источников тепловой энергии более выгодн</w:t>
      </w:r>
      <w:r>
        <w:rPr>
          <w:rFonts w:ascii="Times New Roman" w:eastAsia="Times New Roman" w:hAnsi="Times New Roman" w:cs="Times New Roman"/>
          <w:sz w:val="28"/>
          <w:szCs w:val="28"/>
          <w:lang w:eastAsia="ru-RU"/>
        </w:rPr>
        <w:t>о</w:t>
      </w:r>
      <w:r w:rsidRPr="00843D1D">
        <w:rPr>
          <w:rFonts w:ascii="Times New Roman" w:eastAsia="Times New Roman" w:hAnsi="Times New Roman" w:cs="Times New Roman"/>
          <w:sz w:val="28"/>
          <w:szCs w:val="28"/>
          <w:lang w:eastAsia="ru-RU"/>
        </w:rPr>
        <w:t>, чем отопление от централизованного теплоснабжения. Индивидуальные источники поставляют т</w:t>
      </w:r>
      <w:r>
        <w:rPr>
          <w:rFonts w:ascii="Times New Roman" w:eastAsia="Times New Roman" w:hAnsi="Times New Roman" w:cs="Times New Roman"/>
          <w:sz w:val="28"/>
          <w:szCs w:val="28"/>
          <w:lang w:eastAsia="ru-RU"/>
        </w:rPr>
        <w:t>епловую энергию без потерь. Так</w:t>
      </w:r>
      <w:r w:rsidRPr="00843D1D">
        <w:rPr>
          <w:rFonts w:ascii="Times New Roman" w:eastAsia="Times New Roman" w:hAnsi="Times New Roman" w:cs="Times New Roman"/>
          <w:sz w:val="28"/>
          <w:szCs w:val="28"/>
          <w:lang w:eastAsia="ru-RU"/>
        </w:rPr>
        <w:t>же отсутствует риск поломки тепловых сетей в отопительный период.</w:t>
      </w:r>
    </w:p>
    <w:p w:rsidR="00655792" w:rsidRPr="00843D1D" w:rsidRDefault="00655792" w:rsidP="00655792">
      <w:pPr>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Индивидуальные источники тепловой энергии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 </w:t>
      </w:r>
      <w:r>
        <w:rPr>
          <w:rFonts w:ascii="Times New Roman" w:hAnsi="Times New Roman" w:cs="Times New Roman"/>
          <w:sz w:val="28"/>
          <w:szCs w:val="28"/>
          <w:shd w:val="clear" w:color="auto" w:fill="FFFFFF"/>
        </w:rPr>
        <w:t>Крымского района</w:t>
      </w:r>
      <w:r w:rsidRPr="00843D1D">
        <w:rPr>
          <w:rFonts w:ascii="Times New Roman" w:hAnsi="Times New Roman" w:cs="Times New Roman"/>
          <w:sz w:val="28"/>
          <w:szCs w:val="28"/>
          <w:lang w:eastAsia="ru-RU"/>
        </w:rPr>
        <w:t xml:space="preserve"> служат для отопления и горячего водоснабжения индивидуального жилого фонда суммарной площадью 119,925 тыс.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Поскольку данные об установленной тепловой мощности данных </w:t>
      </w:r>
      <w:proofErr w:type="spellStart"/>
      <w:r w:rsidRPr="00843D1D">
        <w:rPr>
          <w:rFonts w:ascii="Times New Roman" w:hAnsi="Times New Roman" w:cs="Times New Roman"/>
          <w:sz w:val="28"/>
          <w:szCs w:val="28"/>
          <w:lang w:eastAsia="ru-RU"/>
        </w:rPr>
        <w:t>теплоагрегатов</w:t>
      </w:r>
      <w:proofErr w:type="spellEnd"/>
      <w:r w:rsidRPr="00843D1D">
        <w:rPr>
          <w:rFonts w:ascii="Times New Roman" w:hAnsi="Times New Roman" w:cs="Times New Roman"/>
          <w:sz w:val="28"/>
          <w:szCs w:val="28"/>
          <w:lang w:eastAsia="ru-RU"/>
        </w:rPr>
        <w:t xml:space="preserve"> 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proofErr w:type="gramStart"/>
      <w:r w:rsidRPr="00843D1D">
        <w:rPr>
          <w:rFonts w:ascii="Times New Roman" w:hAnsi="Times New Roman" w:cs="Times New Roman"/>
          <w:sz w:val="28"/>
          <w:szCs w:val="28"/>
          <w:vertAlign w:val="superscript"/>
          <w:lang w:eastAsia="ru-RU"/>
        </w:rPr>
        <w:t>2</w:t>
      </w:r>
      <w:proofErr w:type="gramEnd"/>
      <w:r w:rsidRPr="00843D1D">
        <w:rPr>
          <w:rFonts w:ascii="Times New Roman" w:hAnsi="Times New Roman" w:cs="Times New Roman"/>
          <w:sz w:val="28"/>
          <w:szCs w:val="28"/>
          <w:lang w:eastAsia="ru-RU"/>
        </w:rPr>
        <w:t xml:space="preserve">. Ориентировочная тепловая нагрузка ИЖС, обеспечиваемая от индивидуальных </w:t>
      </w:r>
      <w:proofErr w:type="spellStart"/>
      <w:r w:rsidRPr="00843D1D">
        <w:rPr>
          <w:rFonts w:ascii="Times New Roman" w:hAnsi="Times New Roman" w:cs="Times New Roman"/>
          <w:sz w:val="28"/>
          <w:szCs w:val="28"/>
          <w:lang w:eastAsia="ru-RU"/>
        </w:rPr>
        <w:t>теплогенераторов</w:t>
      </w:r>
      <w:proofErr w:type="spellEnd"/>
      <w:r w:rsidRPr="00843D1D">
        <w:rPr>
          <w:rFonts w:ascii="Times New Roman" w:hAnsi="Times New Roman" w:cs="Times New Roman"/>
          <w:sz w:val="28"/>
          <w:szCs w:val="28"/>
          <w:lang w:eastAsia="ru-RU"/>
        </w:rPr>
        <w:t>, составляет около 2,399 Гкал/час.</w:t>
      </w: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r w:rsidRPr="00843D1D">
        <w:rPr>
          <w:rFonts w:ascii="Times New Roman" w:eastAsia="Times New Roman" w:hAnsi="Times New Roman" w:cs="Times New Roman"/>
          <w:b/>
          <w:bCs/>
          <w:iCs/>
          <w:sz w:val="28"/>
          <w:szCs w:val="28"/>
          <w:lang w:eastAsia="ru-RU"/>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p w:rsidR="00655792" w:rsidRPr="00843D1D" w:rsidRDefault="00655792" w:rsidP="00655792">
      <w:pPr>
        <w:widowControl w:val="0"/>
        <w:spacing w:after="0" w:line="240" w:lineRule="auto"/>
        <w:ind w:firstLine="709"/>
        <w:jc w:val="center"/>
        <w:outlineLvl w:val="1"/>
        <w:rPr>
          <w:rFonts w:ascii="Times New Roman" w:eastAsia="Times New Roman" w:hAnsi="Times New Roman" w:cs="Times New Roman"/>
          <w:b/>
          <w:bCs/>
          <w:iCs/>
          <w:sz w:val="28"/>
          <w:szCs w:val="28"/>
          <w:lang w:eastAsia="ru-RU"/>
        </w:rPr>
      </w:pPr>
    </w:p>
    <w:p w:rsidR="00655792" w:rsidRPr="00843D1D" w:rsidRDefault="00655792" w:rsidP="00655792">
      <w:pPr>
        <w:spacing w:after="0" w:line="240" w:lineRule="auto"/>
        <w:ind w:firstLine="567"/>
        <w:jc w:val="both"/>
        <w:rPr>
          <w:rFonts w:ascii="Times New Roman" w:eastAsia="Times New Roman" w:hAnsi="Times New Roman" w:cs="Times New Roman"/>
          <w:sz w:val="28"/>
          <w:szCs w:val="28"/>
          <w:lang w:eastAsia="ru-RU"/>
        </w:rPr>
      </w:pPr>
      <w:r w:rsidRPr="00843D1D">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 и перспективные балансы,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приведены в таблице 7.</w:t>
      </w:r>
    </w:p>
    <w:p w:rsidR="00E143EC" w:rsidRPr="00843D1D" w:rsidRDefault="00E143EC" w:rsidP="00E143EC">
      <w:pPr>
        <w:spacing w:after="0" w:line="240" w:lineRule="auto"/>
        <w:jc w:val="both"/>
        <w:rPr>
          <w:rFonts w:ascii="Times New Roman" w:eastAsia="Times New Roman" w:hAnsi="Times New Roman" w:cs="Times New Roman"/>
          <w:sz w:val="28"/>
          <w:szCs w:val="28"/>
          <w:lang w:eastAsia="ru-RU"/>
        </w:rPr>
        <w:sectPr w:rsidR="00E143EC" w:rsidRPr="00843D1D" w:rsidSect="0044294C">
          <w:headerReference w:type="even" r:id="rId15"/>
          <w:headerReference w:type="default" r:id="rId16"/>
          <w:headerReference w:type="first" r:id="rId17"/>
          <w:pgSz w:w="11906" w:h="16838"/>
          <w:pgMar w:top="1134" w:right="567" w:bottom="1134" w:left="1701" w:header="680" w:footer="680" w:gutter="0"/>
          <w:pgNumType w:start="1"/>
          <w:cols w:space="708"/>
          <w:titlePg/>
          <w:docGrid w:linePitch="360"/>
        </w:sectPr>
      </w:pPr>
      <w:r>
        <w:rPr>
          <w:rFonts w:ascii="Times New Roman" w:hAnsi="Times New Roman" w:cs="Times New Roman"/>
          <w:sz w:val="28"/>
          <w:szCs w:val="28"/>
        </w:rPr>
        <w:t xml:space="preserve"> </w:t>
      </w:r>
    </w:p>
    <w:p w:rsidR="003725AE" w:rsidRPr="00655792" w:rsidRDefault="000B6D52" w:rsidP="00C42266">
      <w:pPr>
        <w:pStyle w:val="afd"/>
        <w:keepNext/>
        <w:spacing w:before="0"/>
        <w:ind w:firstLine="709"/>
        <w:jc w:val="right"/>
        <w:rPr>
          <w:rFonts w:ascii="Times New Roman" w:hAnsi="Times New Roman" w:cs="Times New Roman"/>
          <w:b w:val="0"/>
          <w:iCs/>
          <w:sz w:val="28"/>
          <w:szCs w:val="28"/>
        </w:rPr>
      </w:pPr>
      <w:r>
        <w:rPr>
          <w:rFonts w:ascii="Times New Roman" w:hAnsi="Times New Roman" w:cs="Times New Roman"/>
          <w:b w:val="0"/>
          <w:noProof/>
          <w:sz w:val="28"/>
          <w:szCs w:val="28"/>
        </w:rPr>
        <w:lastRenderedPageBreak/>
        <w:pict>
          <v:rect id="Прямоугольник 7" o:spid="_x0000_s1041" style="position:absolute;left:0;text-align:left;margin-left:331.7pt;margin-top:-47.65pt;width:1in;height:25.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" fillcolor="white [3212]" strokecolor="white [3212]" strokeweight="2pt"/>
        </w:pict>
      </w:r>
      <w:r w:rsidR="00696591" w:rsidRPr="003725AE">
        <w:rPr>
          <w:rFonts w:ascii="Times New Roman" w:hAnsi="Times New Roman" w:cs="Times New Roman"/>
          <w:b w:val="0"/>
          <w:sz w:val="28"/>
          <w:szCs w:val="28"/>
        </w:rPr>
        <w:tab/>
      </w:r>
      <w:bookmarkStart w:id="3" w:name="_Ref34384627"/>
      <w:r w:rsidR="00696591" w:rsidRPr="00655792">
        <w:rPr>
          <w:rFonts w:ascii="Times New Roman" w:hAnsi="Times New Roman" w:cs="Times New Roman"/>
          <w:b w:val="0"/>
          <w:iCs/>
          <w:sz w:val="28"/>
          <w:szCs w:val="28"/>
        </w:rPr>
        <w:t xml:space="preserve">Таблица </w:t>
      </w:r>
      <w:bookmarkEnd w:id="3"/>
      <w:r w:rsidR="00696591" w:rsidRPr="00655792">
        <w:rPr>
          <w:rFonts w:ascii="Times New Roman" w:hAnsi="Times New Roman" w:cs="Times New Roman"/>
          <w:b w:val="0"/>
          <w:iCs/>
          <w:sz w:val="28"/>
          <w:szCs w:val="28"/>
        </w:rPr>
        <w:t>7</w:t>
      </w:r>
      <w:bookmarkStart w:id="4" w:name="_Hlk50123925"/>
    </w:p>
    <w:p w:rsidR="003725AE" w:rsidRDefault="003725AE" w:rsidP="00C42266">
      <w:pPr>
        <w:pStyle w:val="afd"/>
        <w:keepNext/>
        <w:spacing w:before="0"/>
        <w:ind w:firstLine="709"/>
        <w:rPr>
          <w:rFonts w:ascii="Times New Roman" w:hAnsi="Times New Roman" w:cs="Times New Roman"/>
          <w:sz w:val="28"/>
          <w:szCs w:val="28"/>
        </w:rPr>
      </w:pPr>
    </w:p>
    <w:p w:rsidR="00696591" w:rsidRDefault="00696591" w:rsidP="00C42266">
      <w:pPr>
        <w:pStyle w:val="afd"/>
        <w:keepNext/>
        <w:spacing w:before="0"/>
        <w:ind w:firstLine="709"/>
        <w:rPr>
          <w:rFonts w:ascii="Times New Roman" w:hAnsi="Times New Roman" w:cs="Times New Roman"/>
          <w:sz w:val="28"/>
          <w:szCs w:val="28"/>
        </w:rPr>
      </w:pPr>
      <w:r w:rsidRPr="003725AE">
        <w:rPr>
          <w:rFonts w:ascii="Times New Roman" w:hAnsi="Times New Roman" w:cs="Times New Roman"/>
          <w:sz w:val="28"/>
          <w:szCs w:val="28"/>
        </w:rPr>
        <w:t xml:space="preserve"> Существующий и перспективный баланс тепловой мощности и присоединенной тепловой нагрузки</w:t>
      </w:r>
      <w:bookmarkEnd w:id="4"/>
    </w:p>
    <w:p w:rsidR="003725AE" w:rsidRPr="003725AE" w:rsidRDefault="003725AE" w:rsidP="00C42266">
      <w:pPr>
        <w:spacing w:after="0" w:line="240" w:lineRule="auto"/>
        <w:rPr>
          <w:lang w:eastAsia="ru-RU"/>
        </w:rPr>
      </w:pPr>
    </w:p>
    <w:tbl>
      <w:tblPr>
        <w:tblW w:w="14493"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81"/>
        <w:gridCol w:w="1078"/>
        <w:gridCol w:w="1135"/>
        <w:gridCol w:w="731"/>
        <w:gridCol w:w="1271"/>
        <w:gridCol w:w="1513"/>
        <w:gridCol w:w="1055"/>
        <w:gridCol w:w="1321"/>
        <w:gridCol w:w="1023"/>
        <w:gridCol w:w="1329"/>
        <w:gridCol w:w="1286"/>
        <w:gridCol w:w="1366"/>
        <w:gridCol w:w="904"/>
      </w:tblGrid>
      <w:tr w:rsidR="00696591" w:rsidRPr="00843D1D" w:rsidTr="002B1EEE">
        <w:trPr>
          <w:trHeight w:hRule="exact" w:val="2884"/>
        </w:trPr>
        <w:tc>
          <w:tcPr>
            <w:tcW w:w="48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 </w:t>
            </w:r>
            <w:proofErr w:type="gramStart"/>
            <w:r w:rsidRPr="003725AE">
              <w:rPr>
                <w:rFonts w:ascii="Times New Roman" w:eastAsia="Times New Roman" w:hAnsi="Times New Roman" w:cs="Times New Roman"/>
                <w:color w:val="000000"/>
                <w:sz w:val="24"/>
                <w:szCs w:val="24"/>
                <w:lang w:eastAsia="ru-RU"/>
              </w:rPr>
              <w:t>п</w:t>
            </w:r>
            <w:proofErr w:type="gramEnd"/>
            <w:r w:rsidRPr="003725AE">
              <w:rPr>
                <w:rFonts w:ascii="Times New Roman" w:eastAsia="Times New Roman" w:hAnsi="Times New Roman" w:cs="Times New Roman"/>
                <w:color w:val="000000"/>
                <w:sz w:val="24"/>
                <w:szCs w:val="24"/>
                <w:lang w:eastAsia="ru-RU"/>
              </w:rPr>
              <w:t>/п</w:t>
            </w:r>
          </w:p>
        </w:tc>
        <w:tc>
          <w:tcPr>
            <w:tcW w:w="1078"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 ТСО</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Наименование</w:t>
            </w:r>
          </w:p>
          <w:p w:rsid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xml:space="preserve">и адрес </w:t>
            </w:r>
            <w:proofErr w:type="spellStart"/>
            <w:r w:rsidRPr="003725AE">
              <w:rPr>
                <w:rFonts w:ascii="Times New Roman" w:eastAsia="Times New Roman" w:hAnsi="Times New Roman" w:cs="Times New Roman"/>
                <w:color w:val="000000"/>
                <w:sz w:val="24"/>
                <w:szCs w:val="24"/>
                <w:lang w:eastAsia="ru-RU"/>
              </w:rPr>
              <w:t>котель</w:t>
            </w:r>
            <w:proofErr w:type="spellEnd"/>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ной</w:t>
            </w:r>
          </w:p>
        </w:tc>
        <w:tc>
          <w:tcPr>
            <w:tcW w:w="73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Год</w:t>
            </w:r>
          </w:p>
        </w:tc>
        <w:tc>
          <w:tcPr>
            <w:tcW w:w="127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Установленная мощность,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51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Располагаемая,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мощность нетто,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Собственные нужды,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Потери в тепловых сетях,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Подключенная нагрузка,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286"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Тепловая нагрузка на источнике,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655792"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Резерв</w:t>
            </w:r>
            <w:proofErr w:type="gramStart"/>
            <w:r w:rsidRPr="003725AE">
              <w:rPr>
                <w:rFonts w:ascii="Times New Roman" w:eastAsia="Times New Roman" w:hAnsi="Times New Roman" w:cs="Times New Roman"/>
                <w:color w:val="000000"/>
                <w:sz w:val="24"/>
                <w:szCs w:val="24"/>
                <w:lang w:eastAsia="ru-RU"/>
              </w:rPr>
              <w:t xml:space="preserve"> (+)/ </w:t>
            </w:r>
            <w:proofErr w:type="gramEnd"/>
            <w:r w:rsidRPr="003725AE">
              <w:rPr>
                <w:rFonts w:ascii="Times New Roman" w:eastAsia="Times New Roman" w:hAnsi="Times New Roman" w:cs="Times New Roman"/>
                <w:color w:val="000000"/>
                <w:sz w:val="24"/>
                <w:szCs w:val="24"/>
                <w:lang w:eastAsia="ru-RU"/>
              </w:rPr>
              <w:t>дефицит</w:t>
            </w:r>
          </w:p>
          <w:p w:rsidR="00696591" w:rsidRPr="003725AE" w:rsidRDefault="00696591" w:rsidP="00655792">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 тепловой мощности в номинальном режиме, Гкал/</w:t>
            </w:r>
            <w:proofErr w:type="gramStart"/>
            <w:r w:rsidRPr="003725AE">
              <w:rPr>
                <w:rFonts w:ascii="Times New Roman" w:eastAsia="Times New Roman" w:hAnsi="Times New Roman" w:cs="Times New Roman"/>
                <w:color w:val="000000"/>
                <w:sz w:val="24"/>
                <w:szCs w:val="24"/>
                <w:lang w:eastAsia="ru-RU"/>
              </w:rPr>
              <w:t>ч</w:t>
            </w:r>
            <w:proofErr w:type="gramEnd"/>
          </w:p>
        </w:tc>
        <w:tc>
          <w:tcPr>
            <w:tcW w:w="904" w:type="dxa"/>
            <w:tcBorders>
              <w:top w:val="single" w:sz="4" w:space="0" w:color="auto"/>
              <w:left w:val="single" w:sz="4" w:space="0" w:color="auto"/>
              <w:bottom w:val="single" w:sz="4" w:space="0" w:color="auto"/>
              <w:right w:val="single" w:sz="4" w:space="0" w:color="auto"/>
            </w:tcBorders>
            <w:shd w:val="clear" w:color="auto" w:fill="auto"/>
          </w:tcPr>
          <w:p w:rsidR="00696591" w:rsidRPr="003725AE" w:rsidRDefault="000B6D52" w:rsidP="00655792">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b/>
                <w:noProof/>
                <w:sz w:val="20"/>
                <w:szCs w:val="20"/>
                <w:lang w:eastAsia="ru-RU"/>
              </w:rPr>
              <w:pict>
                <v:shape id="Поле 4" o:spid="_x0000_s1040" type="#_x0000_t202" style="position:absolute;left:0;text-align:left;margin-left:62.15pt;margin-top:139.9pt;width:29.05pt;height:29.05pt;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" fillcolor="white [3201]" stroked="f" strokeweight=".5pt">
                  <v:textbox style="layout-flow:vertical">
                    <w:txbxContent>
                      <w:p w:rsidR="0044294C" w:rsidRPr="002F599F" w:rsidRDefault="0044294C">
                        <w:pPr>
                          <w:rPr>
                            <w:rFonts w:ascii="Times New Roman" w:hAnsi="Times New Roman" w:cs="Times New Roman"/>
                            <w:sz w:val="28"/>
                            <w:szCs w:val="28"/>
                          </w:rPr>
                        </w:pPr>
                        <w:r>
                          <w:rPr>
                            <w:rFonts w:ascii="Times New Roman" w:hAnsi="Times New Roman" w:cs="Times New Roman"/>
                            <w:sz w:val="28"/>
                            <w:szCs w:val="28"/>
                          </w:rPr>
                          <w:t>18</w:t>
                        </w:r>
                      </w:p>
                    </w:txbxContent>
                  </v:textbox>
                </v:shape>
              </w:pict>
            </w:r>
            <w:r w:rsidR="00696591" w:rsidRPr="003725AE">
              <w:rPr>
                <w:rFonts w:ascii="Times New Roman" w:eastAsia="Times New Roman" w:hAnsi="Times New Roman" w:cs="Times New Roman"/>
                <w:color w:val="000000"/>
                <w:sz w:val="24"/>
                <w:szCs w:val="24"/>
                <w:lang w:eastAsia="ru-RU"/>
              </w:rPr>
              <w:t>КИУТМ, %</w:t>
            </w:r>
          </w:p>
        </w:tc>
      </w:tr>
      <w:tr w:rsidR="00655792" w:rsidRPr="00843D1D" w:rsidTr="002B1EEE">
        <w:trPr>
          <w:trHeight w:hRule="exact" w:val="462"/>
        </w:trPr>
        <w:tc>
          <w:tcPr>
            <w:tcW w:w="48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078"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5"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3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27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513"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055"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1321"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1023"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1329"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286"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366" w:type="dxa"/>
            <w:tcBorders>
              <w:top w:val="single" w:sz="4" w:space="0" w:color="auto"/>
            </w:tcBorders>
            <w:shd w:val="clear" w:color="auto" w:fill="auto"/>
            <w:vAlign w:val="center"/>
          </w:tcPr>
          <w:p w:rsidR="00655792" w:rsidRPr="003725AE" w:rsidRDefault="00655792" w:rsidP="00C4226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04" w:type="dxa"/>
            <w:tcBorders>
              <w:top w:val="single" w:sz="4" w:space="0" w:color="auto"/>
            </w:tcBorders>
            <w:shd w:val="clear" w:color="auto" w:fill="auto"/>
            <w:vAlign w:val="center"/>
          </w:tcPr>
          <w:p w:rsidR="00655792" w:rsidRPr="001F7BCB" w:rsidRDefault="00655792" w:rsidP="00C42266">
            <w:pPr>
              <w:spacing w:after="0" w:line="240" w:lineRule="auto"/>
              <w:jc w:val="center"/>
              <w:rPr>
                <w:rFonts w:ascii="Times New Roman" w:hAnsi="Times New Roman" w:cs="Times New Roman"/>
                <w:b/>
                <w:noProof/>
                <w:sz w:val="20"/>
                <w:szCs w:val="20"/>
                <w:lang w:eastAsia="ru-RU"/>
              </w:rPr>
            </w:pPr>
            <w:r>
              <w:rPr>
                <w:rFonts w:ascii="Times New Roman" w:hAnsi="Times New Roman" w:cs="Times New Roman"/>
                <w:b/>
                <w:noProof/>
                <w:sz w:val="20"/>
                <w:szCs w:val="20"/>
                <w:lang w:eastAsia="ru-RU"/>
              </w:rPr>
              <w:t>13</w:t>
            </w:r>
          </w:p>
        </w:tc>
      </w:tr>
      <w:tr w:rsidR="00696591" w:rsidRPr="00843D1D" w:rsidTr="0044294C">
        <w:trPr>
          <w:trHeight w:hRule="exact" w:val="412"/>
        </w:trPr>
        <w:tc>
          <w:tcPr>
            <w:tcW w:w="481" w:type="dxa"/>
            <w:vMerge w:val="restart"/>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r w:rsidRPr="003725AE">
              <w:rPr>
                <w:rFonts w:ascii="Times New Roman" w:hAnsi="Times New Roman" w:cs="Times New Roman"/>
                <w:sz w:val="24"/>
                <w:szCs w:val="24"/>
                <w:lang w:eastAsia="ru-RU"/>
              </w:rPr>
              <w:t>1</w:t>
            </w:r>
          </w:p>
        </w:tc>
        <w:tc>
          <w:tcPr>
            <w:tcW w:w="1078" w:type="dxa"/>
            <w:vMerge w:val="restart"/>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rPr>
            </w:pPr>
            <w:r w:rsidRPr="003725AE">
              <w:rPr>
                <w:rFonts w:ascii="Times New Roman" w:hAnsi="Times New Roman" w:cs="Times New Roman"/>
                <w:sz w:val="24"/>
                <w:szCs w:val="24"/>
              </w:rPr>
              <w:t>МУП «ТЭК Крымского района»</w:t>
            </w:r>
          </w:p>
        </w:tc>
        <w:tc>
          <w:tcPr>
            <w:tcW w:w="1135" w:type="dxa"/>
            <w:vMerge w:val="restart"/>
            <w:shd w:val="clear" w:color="auto" w:fill="auto"/>
            <w:vAlign w:val="center"/>
          </w:tcPr>
          <w:p w:rsidR="00C64469" w:rsidRDefault="00696591" w:rsidP="009B2959">
            <w:pPr>
              <w:widowControl w:val="0"/>
              <w:spacing w:after="0" w:line="240" w:lineRule="auto"/>
              <w:ind w:right="34"/>
              <w:jc w:val="center"/>
              <w:outlineLvl w:val="1"/>
              <w:rPr>
                <w:rFonts w:ascii="Times New Roman" w:hAnsi="Times New Roman" w:cs="Times New Roman"/>
                <w:sz w:val="24"/>
                <w:szCs w:val="24"/>
              </w:rPr>
            </w:pPr>
            <w:r w:rsidRPr="003725AE">
              <w:rPr>
                <w:rFonts w:ascii="Times New Roman" w:hAnsi="Times New Roman" w:cs="Times New Roman"/>
                <w:sz w:val="24"/>
                <w:szCs w:val="24"/>
              </w:rPr>
              <w:t>Котельная №</w:t>
            </w:r>
            <w:r w:rsidR="009B2959">
              <w:rPr>
                <w:rFonts w:ascii="Times New Roman" w:hAnsi="Times New Roman" w:cs="Times New Roman"/>
                <w:sz w:val="24"/>
                <w:szCs w:val="24"/>
              </w:rPr>
              <w:t xml:space="preserve"> </w:t>
            </w:r>
            <w:r w:rsidRPr="003725AE">
              <w:rPr>
                <w:rFonts w:ascii="Times New Roman" w:hAnsi="Times New Roman" w:cs="Times New Roman"/>
                <w:sz w:val="24"/>
                <w:szCs w:val="24"/>
              </w:rPr>
              <w:t>36</w:t>
            </w:r>
            <w:r w:rsidR="009B2959">
              <w:rPr>
                <w:rFonts w:ascii="Times New Roman" w:hAnsi="Times New Roman" w:cs="Times New Roman"/>
                <w:sz w:val="24"/>
                <w:szCs w:val="24"/>
              </w:rPr>
              <w:t>,</w:t>
            </w:r>
            <w:r w:rsidRPr="003725AE">
              <w:rPr>
                <w:rFonts w:ascii="Times New Roman" w:hAnsi="Times New Roman" w:cs="Times New Roman"/>
                <w:sz w:val="24"/>
                <w:szCs w:val="24"/>
              </w:rPr>
              <w:t xml:space="preserve"> </w:t>
            </w:r>
          </w:p>
          <w:p w:rsidR="00696591" w:rsidRPr="003725AE" w:rsidRDefault="00696591" w:rsidP="009B2959">
            <w:pPr>
              <w:widowControl w:val="0"/>
              <w:spacing w:after="0" w:line="240" w:lineRule="auto"/>
              <w:ind w:right="-99"/>
              <w:jc w:val="center"/>
              <w:outlineLvl w:val="1"/>
              <w:rPr>
                <w:rFonts w:ascii="Times New Roman" w:eastAsia="Times New Roman" w:hAnsi="Times New Roman" w:cs="Times New Roman"/>
                <w:sz w:val="24"/>
                <w:szCs w:val="24"/>
                <w:highlight w:val="yellow"/>
                <w:lang w:eastAsia="ru-RU"/>
              </w:rPr>
            </w:pPr>
            <w:proofErr w:type="spellStart"/>
            <w:r w:rsidRPr="003725AE">
              <w:rPr>
                <w:rFonts w:ascii="Times New Roman" w:hAnsi="Times New Roman" w:cs="Times New Roman"/>
                <w:sz w:val="24"/>
                <w:szCs w:val="24"/>
              </w:rPr>
              <w:t>х</w:t>
            </w:r>
            <w:r w:rsidR="00655792">
              <w:rPr>
                <w:rFonts w:ascii="Times New Roman" w:hAnsi="Times New Roman" w:cs="Times New Roman"/>
                <w:sz w:val="24"/>
                <w:szCs w:val="24"/>
              </w:rPr>
              <w:t>ут</w:t>
            </w:r>
            <w:proofErr w:type="spellEnd"/>
            <w:r w:rsidR="009B2959">
              <w:rPr>
                <w:rFonts w:ascii="Times New Roman" w:hAnsi="Times New Roman" w:cs="Times New Roman"/>
                <w:sz w:val="24"/>
                <w:szCs w:val="24"/>
              </w:rPr>
              <w:t>.</w:t>
            </w:r>
            <w:r w:rsidRPr="003725AE">
              <w:rPr>
                <w:rFonts w:ascii="Times New Roman" w:hAnsi="Times New Roman" w:cs="Times New Roman"/>
                <w:sz w:val="24"/>
                <w:szCs w:val="24"/>
              </w:rPr>
              <w:t xml:space="preserve"> </w:t>
            </w:r>
            <w:proofErr w:type="spellStart"/>
            <w:r w:rsidRPr="003725AE">
              <w:rPr>
                <w:rFonts w:ascii="Times New Roman" w:hAnsi="Times New Roman" w:cs="Times New Roman"/>
                <w:sz w:val="24"/>
                <w:szCs w:val="24"/>
              </w:rPr>
              <w:t>Адагум</w:t>
            </w:r>
            <w:proofErr w:type="spellEnd"/>
            <w:r w:rsidRPr="003725AE">
              <w:rPr>
                <w:rFonts w:ascii="Times New Roman" w:hAnsi="Times New Roman" w:cs="Times New Roman"/>
                <w:sz w:val="24"/>
                <w:szCs w:val="24"/>
              </w:rPr>
              <w:t>, ул</w:t>
            </w:r>
            <w:r w:rsidR="00C64469">
              <w:rPr>
                <w:rFonts w:ascii="Times New Roman" w:hAnsi="Times New Roman" w:cs="Times New Roman"/>
                <w:sz w:val="24"/>
                <w:szCs w:val="24"/>
              </w:rPr>
              <w:t>ица</w:t>
            </w:r>
            <w:r w:rsidRPr="003725AE">
              <w:rPr>
                <w:rFonts w:ascii="Times New Roman" w:hAnsi="Times New Roman" w:cs="Times New Roman"/>
                <w:sz w:val="24"/>
                <w:szCs w:val="24"/>
              </w:rPr>
              <w:t xml:space="preserve"> Ленина, 53/1</w:t>
            </w: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2022</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2023</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2024</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2025</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2026</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2027</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284"/>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2028</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655792">
        <w:trPr>
          <w:trHeight w:hRule="exact" w:val="958"/>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2029-2033</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0,070</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0,380</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r w:rsidR="00696591" w:rsidRPr="00843D1D" w:rsidTr="00FD6A3D">
        <w:trPr>
          <w:trHeight w:hRule="exact" w:val="831"/>
        </w:trPr>
        <w:tc>
          <w:tcPr>
            <w:tcW w:w="481" w:type="dxa"/>
            <w:vMerge/>
            <w:shd w:val="clear" w:color="auto" w:fill="auto"/>
            <w:vAlign w:val="center"/>
          </w:tcPr>
          <w:p w:rsidR="00696591" w:rsidRPr="003725AE" w:rsidRDefault="00696591" w:rsidP="00C42266">
            <w:pPr>
              <w:spacing w:after="0" w:line="240" w:lineRule="auto"/>
              <w:jc w:val="center"/>
              <w:rPr>
                <w:rFonts w:ascii="Times New Roman" w:hAnsi="Times New Roman" w:cs="Times New Roman"/>
                <w:sz w:val="24"/>
                <w:szCs w:val="24"/>
                <w:lang w:eastAsia="ru-RU"/>
              </w:rPr>
            </w:pPr>
          </w:p>
        </w:tc>
        <w:tc>
          <w:tcPr>
            <w:tcW w:w="1078"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1135" w:type="dxa"/>
            <w:vMerge/>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p>
        </w:tc>
        <w:tc>
          <w:tcPr>
            <w:tcW w:w="731" w:type="dxa"/>
            <w:shd w:val="clear" w:color="auto" w:fill="auto"/>
            <w:vAlign w:val="center"/>
          </w:tcPr>
          <w:p w:rsidR="00696591" w:rsidRPr="003725AE" w:rsidRDefault="00696591" w:rsidP="00C42266">
            <w:pPr>
              <w:spacing w:after="0" w:line="240" w:lineRule="auto"/>
              <w:jc w:val="center"/>
              <w:rPr>
                <w:rFonts w:ascii="Times New Roman" w:eastAsia="Times New Roman" w:hAnsi="Times New Roman" w:cs="Times New Roman"/>
                <w:color w:val="000000"/>
                <w:sz w:val="24"/>
                <w:szCs w:val="24"/>
                <w:lang w:eastAsia="ru-RU"/>
              </w:rPr>
            </w:pPr>
            <w:r w:rsidRPr="003725AE">
              <w:rPr>
                <w:rFonts w:ascii="Times New Roman" w:eastAsia="Times New Roman" w:hAnsi="Times New Roman" w:cs="Times New Roman"/>
                <w:color w:val="000000"/>
                <w:sz w:val="24"/>
                <w:szCs w:val="24"/>
                <w:lang w:eastAsia="ru-RU"/>
              </w:rPr>
              <w:t>2034-2049</w:t>
            </w:r>
          </w:p>
        </w:tc>
        <w:tc>
          <w:tcPr>
            <w:tcW w:w="127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lang w:eastAsia="ru-RU"/>
              </w:rPr>
            </w:pPr>
            <w:r w:rsidRPr="003725AE">
              <w:rPr>
                <w:rFonts w:ascii="Times New Roman" w:hAnsi="Times New Roman" w:cs="Times New Roman"/>
                <w:color w:val="000000"/>
                <w:sz w:val="24"/>
                <w:szCs w:val="24"/>
              </w:rPr>
              <w:t>0,432</w:t>
            </w:r>
          </w:p>
        </w:tc>
        <w:tc>
          <w:tcPr>
            <w:tcW w:w="151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0,432</w:t>
            </w:r>
          </w:p>
        </w:tc>
        <w:tc>
          <w:tcPr>
            <w:tcW w:w="1055"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0,423</w:t>
            </w:r>
          </w:p>
        </w:tc>
        <w:tc>
          <w:tcPr>
            <w:tcW w:w="1321"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0,009</w:t>
            </w:r>
          </w:p>
        </w:tc>
        <w:tc>
          <w:tcPr>
            <w:tcW w:w="1023"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0,044</w:t>
            </w:r>
          </w:p>
        </w:tc>
        <w:tc>
          <w:tcPr>
            <w:tcW w:w="1329"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w:t>
            </w:r>
          </w:p>
        </w:tc>
        <w:tc>
          <w:tcPr>
            <w:tcW w:w="128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0,38</w:t>
            </w:r>
          </w:p>
        </w:tc>
        <w:tc>
          <w:tcPr>
            <w:tcW w:w="1366"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+0,052</w:t>
            </w:r>
          </w:p>
        </w:tc>
        <w:tc>
          <w:tcPr>
            <w:tcW w:w="904" w:type="dxa"/>
            <w:shd w:val="clear" w:color="auto" w:fill="auto"/>
            <w:vAlign w:val="center"/>
          </w:tcPr>
          <w:p w:rsidR="00696591" w:rsidRPr="003725AE" w:rsidRDefault="00696591" w:rsidP="00C42266">
            <w:pPr>
              <w:spacing w:after="0" w:line="240" w:lineRule="auto"/>
              <w:jc w:val="center"/>
              <w:rPr>
                <w:rFonts w:ascii="Times New Roman" w:hAnsi="Times New Roman" w:cs="Times New Roman"/>
                <w:color w:val="000000"/>
                <w:sz w:val="24"/>
                <w:szCs w:val="24"/>
              </w:rPr>
            </w:pPr>
            <w:r w:rsidRPr="003725AE">
              <w:rPr>
                <w:rFonts w:ascii="Times New Roman" w:hAnsi="Times New Roman" w:cs="Times New Roman"/>
                <w:color w:val="000000"/>
                <w:sz w:val="24"/>
                <w:szCs w:val="24"/>
              </w:rPr>
              <w:t>88</w:t>
            </w:r>
          </w:p>
        </w:tc>
      </w:tr>
    </w:tbl>
    <w:p w:rsidR="00696591" w:rsidRPr="00843D1D" w:rsidRDefault="00696591" w:rsidP="00C42266">
      <w:pPr>
        <w:spacing w:after="0" w:line="240" w:lineRule="auto"/>
        <w:rPr>
          <w:rFonts w:ascii="Times New Roman" w:hAnsi="Times New Roman" w:cs="Times New Roman"/>
          <w:sz w:val="28"/>
          <w:szCs w:val="28"/>
          <w:lang w:eastAsia="ru-RU"/>
        </w:rPr>
        <w:sectPr w:rsidR="00696591" w:rsidRPr="00843D1D" w:rsidSect="003725AE">
          <w:footerReference w:type="default" r:id="rId18"/>
          <w:pgSz w:w="16838" w:h="11906" w:orient="landscape"/>
          <w:pgMar w:top="1701" w:right="1134" w:bottom="567" w:left="1134" w:header="709" w:footer="709" w:gutter="0"/>
          <w:cols w:space="708"/>
          <w:docGrid w:linePitch="36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2.4. Перспективные балансы тепловой мощности источников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тепловой энергии и тепловой нагрузки потребителей в случае,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если зона действия источника тепловой энергии расположена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 границах двух и более поселений, с указанием величины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тепловой нагрузки для потребителей каждого поселения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B47EE2">
        <w:rPr>
          <w:rFonts w:ascii="Times New Roman" w:hAnsi="Times New Roman" w:cs="Times New Roman"/>
          <w:sz w:val="28"/>
          <w:szCs w:val="28"/>
          <w:shd w:val="clear" w:color="auto" w:fill="FFFFFF"/>
        </w:rPr>
        <w:t>Крымского района</w:t>
      </w:r>
      <w:r w:rsidR="00B47EE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2.5. Радиус эффективного теплоснабжения</w:t>
      </w:r>
    </w:p>
    <w:p w:rsidR="00F831AF" w:rsidRPr="00843D1D" w:rsidRDefault="00F831AF"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Согласно статье 2 Федерального закона №</w:t>
      </w:r>
      <w:r w:rsidR="00F831A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190-ФЗ «О теплоснабжении «радиус эффективного теплоснабжения </w:t>
      </w:r>
      <w:r w:rsidR="00F831A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это максимальное расстояние от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843D1D">
        <w:rPr>
          <w:rFonts w:ascii="Times New Roman" w:eastAsia="Arial Unicode MS" w:hAnsi="Times New Roman" w:cs="Times New Roman"/>
          <w:sz w:val="28"/>
          <w:szCs w:val="28"/>
          <w:lang w:eastAsia="ru-RU"/>
        </w:rPr>
        <w:t>теплопотребляющей</w:t>
      </w:r>
      <w:proofErr w:type="spellEnd"/>
      <w:r w:rsidRPr="00843D1D">
        <w:rPr>
          <w:rFonts w:ascii="Times New Roman" w:eastAsia="Arial Unicode MS" w:hAnsi="Times New Roman" w:cs="Times New Roman"/>
          <w:sz w:val="28"/>
          <w:szCs w:val="28"/>
          <w:lang w:eastAsia="ru-RU"/>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Согласно п. 6 2. </w:t>
      </w:r>
      <w:proofErr w:type="gramStart"/>
      <w:r w:rsidRPr="00843D1D">
        <w:rPr>
          <w:rFonts w:ascii="Times New Roman" w:eastAsia="Arial Unicode MS" w:hAnsi="Times New Roman" w:cs="Times New Roman"/>
          <w:sz w:val="28"/>
          <w:szCs w:val="28"/>
          <w:lang w:eastAsia="ru-RU"/>
        </w:rPr>
        <w:t>Требований к схемам теплоснабжения, утвержденных постановлением Правительства Р</w:t>
      </w:r>
      <w:r w:rsidR="00655792">
        <w:rPr>
          <w:rFonts w:ascii="Times New Roman" w:eastAsia="Arial Unicode MS" w:hAnsi="Times New Roman" w:cs="Times New Roman"/>
          <w:sz w:val="28"/>
          <w:szCs w:val="28"/>
          <w:lang w:eastAsia="ru-RU"/>
        </w:rPr>
        <w:t>оссийской Федерации</w:t>
      </w:r>
      <w:r w:rsidRPr="00843D1D">
        <w:rPr>
          <w:rFonts w:ascii="Times New Roman" w:eastAsia="Arial Unicode MS" w:hAnsi="Times New Roman" w:cs="Times New Roman"/>
          <w:sz w:val="28"/>
          <w:szCs w:val="28"/>
          <w:lang w:eastAsia="ru-RU"/>
        </w:rPr>
        <w:t xml:space="preserve"> </w:t>
      </w:r>
      <w:r w:rsidR="0033620D" w:rsidRPr="00843D1D">
        <w:rPr>
          <w:rFonts w:ascii="Times New Roman" w:eastAsia="Arial Unicode MS" w:hAnsi="Times New Roman" w:cs="Times New Roman"/>
          <w:sz w:val="28"/>
          <w:szCs w:val="28"/>
          <w:lang w:eastAsia="ru-RU"/>
        </w:rPr>
        <w:t>от 22</w:t>
      </w:r>
      <w:r w:rsidR="0033620D">
        <w:rPr>
          <w:rFonts w:ascii="Times New Roman" w:eastAsia="Arial Unicode MS" w:hAnsi="Times New Roman" w:cs="Times New Roman"/>
          <w:sz w:val="28"/>
          <w:szCs w:val="28"/>
          <w:lang w:eastAsia="ru-RU"/>
        </w:rPr>
        <w:t xml:space="preserve"> февраля </w:t>
      </w:r>
      <w:r w:rsidR="0033620D" w:rsidRPr="00843D1D">
        <w:rPr>
          <w:rFonts w:ascii="Times New Roman" w:eastAsia="Arial Unicode MS" w:hAnsi="Times New Roman" w:cs="Times New Roman"/>
          <w:sz w:val="28"/>
          <w:szCs w:val="28"/>
          <w:lang w:eastAsia="ru-RU"/>
        </w:rPr>
        <w:t>2012 г.</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w:t>
      </w:r>
      <w:r w:rsidR="002B1EEE">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154 </w:t>
      </w:r>
      <w:r w:rsidR="0033620D" w:rsidRPr="0033620D">
        <w:rPr>
          <w:rFonts w:ascii="Times New Roman" w:eastAsia="Arial Unicode MS" w:hAnsi="Times New Roman" w:cs="Times New Roman"/>
          <w:sz w:val="28"/>
          <w:szCs w:val="28"/>
          <w:lang w:eastAsia="ru-RU"/>
        </w:rPr>
        <w:t>«</w:t>
      </w:r>
      <w:r w:rsidR="0033620D" w:rsidRPr="0033620D">
        <w:rPr>
          <w:rFonts w:ascii="Times New Roman" w:hAnsi="Times New Roman" w:cs="Times New Roman"/>
          <w:bCs/>
          <w:color w:val="22272F"/>
          <w:sz w:val="28"/>
          <w:szCs w:val="28"/>
          <w:shd w:val="clear" w:color="auto" w:fill="FFFFFF"/>
        </w:rPr>
        <w:t>О требованиях к схемам теплоснабжения, порядку их разработки и утверждения»</w:t>
      </w:r>
      <w:r w:rsidR="0033620D">
        <w:rPr>
          <w:rFonts w:ascii="Times New Roman" w:hAnsi="Times New Roman" w:cs="Times New Roman"/>
          <w:bCs/>
          <w:color w:val="22272F"/>
          <w:sz w:val="28"/>
          <w:szCs w:val="28"/>
          <w:shd w:val="clear" w:color="auto" w:fill="FFFFFF"/>
        </w:rPr>
        <w:t xml:space="preserve">, </w:t>
      </w:r>
      <w:r w:rsidRPr="00843D1D">
        <w:rPr>
          <w:rFonts w:ascii="Times New Roman" w:eastAsia="Arial Unicode MS" w:hAnsi="Times New Roman" w:cs="Times New Roman"/>
          <w:sz w:val="28"/>
          <w:szCs w:val="28"/>
          <w:lang w:eastAsia="ru-RU"/>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43D1D">
        <w:rPr>
          <w:rFonts w:ascii="Times New Roman" w:eastAsia="Arial Unicode MS" w:hAnsi="Times New Roman" w:cs="Times New Roman"/>
          <w:sz w:val="28"/>
          <w:szCs w:val="28"/>
          <w:lang w:eastAsia="ru-RU"/>
        </w:rPr>
        <w:t>теплопотребляющих</w:t>
      </w:r>
      <w:proofErr w:type="spellEnd"/>
      <w:r w:rsidRPr="00843D1D">
        <w:rPr>
          <w:rFonts w:ascii="Times New Roman" w:eastAsia="Arial Unicode MS" w:hAnsi="Times New Roman" w:cs="Times New Roman"/>
          <w:sz w:val="28"/>
          <w:szCs w:val="28"/>
          <w:lang w:eastAsia="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w:t>
      </w:r>
      <w:proofErr w:type="gramEnd"/>
      <w:r w:rsidRPr="00843D1D">
        <w:rPr>
          <w:rFonts w:ascii="Times New Roman" w:eastAsia="Arial Unicode MS" w:hAnsi="Times New Roman" w:cs="Times New Roman"/>
          <w:sz w:val="28"/>
          <w:szCs w:val="28"/>
          <w:lang w:eastAsia="ru-RU"/>
        </w:rPr>
        <w:t xml:space="preserve"> каждого источника тепловой энергии.</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roofErr w:type="gramEnd"/>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Т</w:t>
      </w:r>
      <w:r w:rsidR="00F831AF">
        <w:rPr>
          <w:rFonts w:ascii="Times New Roman" w:eastAsia="Arial Unicode MS" w:hAnsi="Times New Roman" w:cs="Times New Roman"/>
          <w:sz w:val="28"/>
          <w:szCs w:val="28"/>
          <w:lang w:eastAsia="ru-RU"/>
        </w:rPr>
        <w:t xml:space="preserve">о есть </w:t>
      </w:r>
      <w:r w:rsidRPr="00843D1D">
        <w:rPr>
          <w:rFonts w:ascii="Times New Roman" w:eastAsia="Arial Unicode MS" w:hAnsi="Times New Roman" w:cs="Times New Roman"/>
          <w:sz w:val="28"/>
          <w:szCs w:val="28"/>
          <w:lang w:eastAsia="ru-RU"/>
        </w:rPr>
        <w:t xml:space="preserve">объект присоединения попадает в радиус эффективного теплоснабжения если выручка от передачи тепловой энергии присоединяемому </w:t>
      </w:r>
      <w:r w:rsidRPr="00843D1D">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696591" w:rsidRPr="00843D1D" w:rsidRDefault="00696591" w:rsidP="00C42266">
      <w:pPr>
        <w:spacing w:after="0" w:line="240" w:lineRule="auto"/>
        <w:ind w:firstLine="567"/>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F831AF"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spacing w:after="0" w:line="240" w:lineRule="auto"/>
        <w:jc w:val="center"/>
        <w:rPr>
          <w:rFonts w:ascii="Times New Roman" w:hAnsi="Times New Roman" w:cs="Times New Roman"/>
          <w:b/>
          <w:sz w:val="28"/>
          <w:szCs w:val="28"/>
          <w:lang w:eastAsia="ru-RU"/>
        </w:rPr>
      </w:pPr>
      <w:r w:rsidRPr="00C64469">
        <w:rPr>
          <w:rFonts w:ascii="Times New Roman" w:hAnsi="Times New Roman" w:cs="Times New Roman"/>
          <w:b/>
          <w:sz w:val="28"/>
          <w:szCs w:val="28"/>
          <w:lang w:eastAsia="ru-RU"/>
        </w:rPr>
        <w:t>РАЗДЕЛ 3. СУЩЕСТВУЮЩИЕ И ПЕРСПЕКТИВНЫЕ БАЛАНСЫ ТЕПЛОНОСИТЕЛЯ</w:t>
      </w:r>
    </w:p>
    <w:p w:rsidR="00F831AF" w:rsidRPr="00C64469" w:rsidRDefault="00F831AF" w:rsidP="00C42266">
      <w:pPr>
        <w:spacing w:after="0" w:line="240" w:lineRule="auto"/>
        <w:jc w:val="center"/>
        <w:rPr>
          <w:rFonts w:ascii="Times New Roman" w:hAnsi="Times New Roman" w:cs="Times New Roman"/>
          <w:b/>
          <w:sz w:val="28"/>
          <w:szCs w:val="28"/>
          <w:lang w:eastAsia="ru-RU"/>
        </w:rPr>
      </w:pPr>
    </w:p>
    <w:p w:rsidR="00696591" w:rsidRPr="00C64469"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C64469">
        <w:rPr>
          <w:rFonts w:ascii="Times New Roman" w:eastAsia="Arial Unicode MS" w:hAnsi="Times New Roman" w:cs="Times New Roman"/>
          <w:b/>
          <w:bCs/>
          <w:iCs/>
          <w:sz w:val="28"/>
          <w:szCs w:val="28"/>
          <w:lang w:eastAsia="ru-RU"/>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64469">
        <w:rPr>
          <w:rFonts w:ascii="Times New Roman" w:eastAsia="Arial Unicode MS" w:hAnsi="Times New Roman" w:cs="Times New Roman"/>
          <w:b/>
          <w:bCs/>
          <w:iCs/>
          <w:sz w:val="28"/>
          <w:szCs w:val="28"/>
          <w:lang w:eastAsia="ru-RU"/>
        </w:rPr>
        <w:t>теплопотребляющими</w:t>
      </w:r>
      <w:proofErr w:type="spellEnd"/>
      <w:r w:rsidRPr="00C64469">
        <w:rPr>
          <w:rFonts w:ascii="Times New Roman" w:eastAsia="Arial Unicode MS" w:hAnsi="Times New Roman" w:cs="Times New Roman"/>
          <w:b/>
          <w:bCs/>
          <w:iCs/>
          <w:sz w:val="28"/>
          <w:szCs w:val="28"/>
          <w:lang w:eastAsia="ru-RU"/>
        </w:rPr>
        <w:t xml:space="preserve"> установками потребителей</w:t>
      </w:r>
    </w:p>
    <w:p w:rsidR="00F831AF" w:rsidRPr="00F831AF" w:rsidRDefault="00F831AF"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widowControl w:val="0"/>
        <w:spacing w:after="0" w:line="240" w:lineRule="auto"/>
        <w:ind w:firstLine="708"/>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F831AF" w:rsidRDefault="00F831AF" w:rsidP="00C42266">
      <w:pPr>
        <w:widowControl w:val="0"/>
        <w:spacing w:after="0" w:line="240" w:lineRule="auto"/>
        <w:jc w:val="both"/>
        <w:outlineLvl w:val="1"/>
        <w:rPr>
          <w:rFonts w:ascii="Times New Roman" w:eastAsia="Arial Unicode MS" w:hAnsi="Times New Roman" w:cs="Times New Roman"/>
          <w:i/>
          <w:sz w:val="28"/>
          <w:szCs w:val="28"/>
          <w:u w:val="single"/>
          <w:lang w:eastAsia="ru-RU"/>
        </w:rPr>
      </w:pPr>
    </w:p>
    <w:p w:rsidR="00696591" w:rsidRPr="00F831AF" w:rsidRDefault="00696591" w:rsidP="00C42266">
      <w:pPr>
        <w:widowControl w:val="0"/>
        <w:spacing w:after="0" w:line="240" w:lineRule="auto"/>
        <w:ind w:firstLine="709"/>
        <w:jc w:val="both"/>
        <w:outlineLvl w:val="1"/>
        <w:rPr>
          <w:rFonts w:ascii="Times New Roman" w:eastAsia="Arial Unicode MS" w:hAnsi="Times New Roman" w:cs="Times New Roman"/>
          <w:bCs/>
          <w:iCs/>
          <w:sz w:val="28"/>
          <w:szCs w:val="28"/>
          <w:lang w:eastAsia="ru-RU"/>
        </w:rPr>
      </w:pPr>
      <w:r w:rsidRPr="00F831AF">
        <w:rPr>
          <w:rFonts w:ascii="Times New Roman" w:eastAsia="Arial Unicode MS" w:hAnsi="Times New Roman" w:cs="Times New Roman"/>
          <w:sz w:val="28"/>
          <w:szCs w:val="28"/>
          <w:u w:val="single"/>
          <w:lang w:eastAsia="ru-RU"/>
        </w:rPr>
        <w:t>Объем воды на заполнение системы теплоснабжения:</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Q</w:t>
      </w:r>
      <w:r w:rsidR="0033620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vertAlign w:val="subscript"/>
          <w:lang w:eastAsia="ru-RU"/>
        </w:rPr>
        <w:t>,</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proofErr w:type="gramEnd"/>
      <w:r w:rsidRPr="00843D1D">
        <w:rPr>
          <w:rFonts w:ascii="Times New Roman" w:eastAsia="Arial Unicode MS" w:hAnsi="Times New Roman" w:cs="Times New Roman"/>
          <w:sz w:val="28"/>
          <w:szCs w:val="28"/>
          <w:lang w:eastAsia="ru-RU"/>
        </w:rPr>
        <w:t xml:space="preserve"> – удельный объем воды, (справочная величина</w:t>
      </w:r>
      <w:r w:rsidRPr="00843D1D">
        <w:rPr>
          <w:rFonts w:ascii="Times New Roman" w:eastAsia="Arial Unicode MS" w:hAnsi="Times New Roman" w:cs="Times New Roman"/>
          <w:sz w:val="28"/>
          <w:szCs w:val="28"/>
          <w:vertAlign w:val="subscript"/>
          <w:lang w:eastAsia="ru-RU"/>
        </w:rPr>
        <w:t xml:space="preserve"> , </w:t>
      </w: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=19,5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/(Гкал/час);</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 xml:space="preserve">от </w:t>
      </w:r>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максимальный тепловой поток на отопление здания, Гкал/час.</w:t>
      </w:r>
    </w:p>
    <w:p w:rsid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заполнение трубопроводов тепловых сетей</w:t>
      </w:r>
      <w:r w:rsidR="00F831AF">
        <w:rPr>
          <w:rFonts w:ascii="Times New Roman" w:eastAsia="Arial Unicode MS" w:hAnsi="Times New Roman" w:cs="Times New Roman"/>
          <w:sz w:val="28"/>
          <w:szCs w:val="28"/>
          <w:u w:val="single"/>
          <w:lang w:eastAsia="ru-RU"/>
        </w:rPr>
        <w:t>:</w:t>
      </w:r>
    </w:p>
    <w:p w:rsidR="00B47EE2" w:rsidRDefault="00B47EE2"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vertAlign w:val="subscript"/>
          <w:lang w:eastAsia="ru-RU"/>
        </w:rPr>
      </w:pP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L</w:t>
      </w:r>
      <w:r w:rsidRPr="00843D1D">
        <w:rPr>
          <w:rFonts w:ascii="Times New Roman" w:eastAsia="Arial Unicode MS" w:hAnsi="Times New Roman" w:cs="Times New Roman"/>
          <w:sz w:val="28"/>
          <w:szCs w:val="28"/>
          <w:vertAlign w:val="subscript"/>
          <w:lang w:val="en-US" w:eastAsia="ru-RU"/>
        </w:rPr>
        <w:t>i</w:t>
      </w:r>
      <w:r w:rsidRPr="00843D1D">
        <w:rPr>
          <w:rFonts w:ascii="Times New Roman" w:eastAsia="Arial Unicode MS" w:hAnsi="Times New Roman" w:cs="Times New Roman"/>
          <w:sz w:val="28"/>
          <w:szCs w:val="28"/>
          <w:vertAlign w:val="subscript"/>
          <w:lang w:eastAsia="ru-RU"/>
        </w:rPr>
        <w:t xml:space="preserve">,                                                                                                           </w:t>
      </w:r>
    </w:p>
    <w:p w:rsidR="00696591" w:rsidRPr="00843D1D" w:rsidRDefault="0033620D" w:rsidP="00FD6A3D">
      <w:pPr>
        <w:spacing w:after="0" w:line="240" w:lineRule="auto"/>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г</w:t>
      </w:r>
      <w:r w:rsidR="00696591" w:rsidRPr="00843D1D">
        <w:rPr>
          <w:rFonts w:ascii="Times New Roman" w:eastAsia="Arial Unicode MS" w:hAnsi="Times New Roman" w:cs="Times New Roman"/>
          <w:sz w:val="28"/>
          <w:szCs w:val="28"/>
          <w:lang w:eastAsia="ru-RU"/>
        </w:rPr>
        <w:t>де</w:t>
      </w:r>
      <w:r>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val="en-US" w:eastAsia="ru-RU"/>
        </w:rPr>
        <w:t>i</w:t>
      </w:r>
      <w:proofErr w:type="gramEnd"/>
      <w:r w:rsidRPr="00843D1D">
        <w:rPr>
          <w:rFonts w:ascii="Times New Roman" w:eastAsia="Arial Unicode MS" w:hAnsi="Times New Roman" w:cs="Times New Roman"/>
          <w:sz w:val="28"/>
          <w:szCs w:val="28"/>
          <w:lang w:eastAsia="ru-RU"/>
        </w:rPr>
        <w:t xml:space="preserve"> </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удельный объем воды </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L</w:t>
      </w:r>
      <w:r w:rsidR="0033620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длина</w:t>
      </w:r>
      <w:proofErr w:type="gramEnd"/>
      <w:r w:rsidRPr="00843D1D">
        <w:rPr>
          <w:rFonts w:ascii="Times New Roman" w:eastAsia="Arial Unicode MS" w:hAnsi="Times New Roman" w:cs="Times New Roman"/>
          <w:sz w:val="28"/>
          <w:szCs w:val="28"/>
          <w:lang w:eastAsia="ru-RU"/>
        </w:rPr>
        <w:t xml:space="preserve"> участка</w:t>
      </w:r>
      <w:proofErr w:type="spellStart"/>
      <w:r w:rsidRPr="00843D1D">
        <w:rPr>
          <w:rFonts w:ascii="Times New Roman" w:eastAsia="Arial Unicode MS" w:hAnsi="Times New Roman" w:cs="Times New Roman"/>
          <w:sz w:val="28"/>
          <w:szCs w:val="28"/>
          <w:lang w:val="en-US" w:eastAsia="ru-RU"/>
        </w:rPr>
        <w:t>i</w:t>
      </w:r>
      <w:proofErr w:type="spellEnd"/>
      <w:r w:rsidRPr="00843D1D">
        <w:rPr>
          <w:rFonts w:ascii="Times New Roman" w:eastAsia="Arial Unicode MS" w:hAnsi="Times New Roman" w:cs="Times New Roman"/>
          <w:sz w:val="28"/>
          <w:szCs w:val="28"/>
          <w:lang w:eastAsia="ru-RU"/>
        </w:rPr>
        <w:t>-го диаметра, м</w:t>
      </w:r>
      <w:r w:rsidR="0033620D">
        <w:rPr>
          <w:rFonts w:ascii="Times New Roman" w:eastAsia="Arial Unicode MS" w:hAnsi="Times New Roman" w:cs="Times New Roman"/>
          <w:sz w:val="28"/>
          <w:szCs w:val="28"/>
          <w:lang w:eastAsia="ru-RU"/>
        </w:rPr>
        <w:t>.</w:t>
      </w:r>
    </w:p>
    <w:p w:rsidR="00F831AF" w:rsidRPr="00F831AF" w:rsidRDefault="00F831AF" w:rsidP="00C42266">
      <w:pPr>
        <w:spacing w:after="0" w:line="240" w:lineRule="auto"/>
        <w:ind w:firstLine="709"/>
        <w:rPr>
          <w:rFonts w:ascii="Times New Roman" w:eastAsia="Arial Unicode MS" w:hAnsi="Times New Roman" w:cs="Times New Roman"/>
          <w:sz w:val="28"/>
          <w:szCs w:val="28"/>
          <w:u w:val="single"/>
          <w:lang w:eastAsia="ru-RU"/>
        </w:rPr>
      </w:pPr>
    </w:p>
    <w:p w:rsidR="00696591" w:rsidRPr="00F831AF" w:rsidRDefault="00696591" w:rsidP="00C42266">
      <w:pPr>
        <w:spacing w:after="0" w:line="240" w:lineRule="auto"/>
        <w:ind w:firstLine="709"/>
        <w:rPr>
          <w:rFonts w:ascii="Times New Roman" w:eastAsia="Arial Unicode MS" w:hAnsi="Times New Roman" w:cs="Times New Roman"/>
          <w:sz w:val="28"/>
          <w:szCs w:val="28"/>
          <w:u w:val="single"/>
          <w:lang w:eastAsia="ru-RU"/>
        </w:rPr>
      </w:pPr>
      <w:r w:rsidRPr="00F831AF">
        <w:rPr>
          <w:rFonts w:ascii="Times New Roman" w:eastAsia="Arial Unicode MS" w:hAnsi="Times New Roman" w:cs="Times New Roman"/>
          <w:sz w:val="28"/>
          <w:szCs w:val="28"/>
          <w:u w:val="single"/>
          <w:lang w:eastAsia="ru-RU"/>
        </w:rPr>
        <w:t>Объем воды на подпитку системы теплоснабжения:</w:t>
      </w: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подп</w:t>
      </w:r>
      <w:proofErr w:type="gramStart"/>
      <w:r w:rsidRPr="00843D1D">
        <w:rPr>
          <w:rFonts w:ascii="Times New Roman" w:eastAsia="Arial Unicode MS" w:hAnsi="Times New Roman" w:cs="Times New Roman"/>
          <w:sz w:val="28"/>
          <w:szCs w:val="28"/>
          <w:vertAlign w:val="subscript"/>
          <w:lang w:eastAsia="ru-RU"/>
        </w:rPr>
        <w:t>.</w:t>
      </w:r>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0,0025*(</w:t>
      </w:r>
      <w:r w:rsidRPr="00843D1D">
        <w:rPr>
          <w:rFonts w:ascii="Times New Roman" w:eastAsia="Arial Unicode MS" w:hAnsi="Times New Roman" w:cs="Times New Roman"/>
          <w:sz w:val="28"/>
          <w:szCs w:val="28"/>
          <w:lang w:val="en-US" w:eastAsia="ru-RU"/>
        </w:rPr>
        <w:t>V</w:t>
      </w:r>
      <w:r w:rsidRPr="00843D1D">
        <w:rPr>
          <w:rFonts w:ascii="Times New Roman" w:eastAsia="Arial Unicode MS" w:hAnsi="Times New Roman" w:cs="Times New Roman"/>
          <w:sz w:val="28"/>
          <w:szCs w:val="28"/>
          <w:vertAlign w:val="subscript"/>
          <w:lang w:eastAsia="ru-RU"/>
        </w:rPr>
        <w:t>от</w:t>
      </w:r>
      <w:r w:rsidRPr="00843D1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val="en-US" w:eastAsia="ru-RU"/>
        </w:rPr>
        <w:t>V</w:t>
      </w:r>
      <w:proofErr w:type="spellStart"/>
      <w:r w:rsidRPr="00843D1D">
        <w:rPr>
          <w:rFonts w:ascii="Times New Roman" w:eastAsia="Arial Unicode MS" w:hAnsi="Times New Roman" w:cs="Times New Roman"/>
          <w:sz w:val="28"/>
          <w:szCs w:val="28"/>
          <w:vertAlign w:val="subscript"/>
          <w:lang w:eastAsia="ru-RU"/>
        </w:rPr>
        <w:t>т.с</w:t>
      </w:r>
      <w:proofErr w:type="spellEnd"/>
      <w:r w:rsidRPr="00843D1D">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val="en-US" w:eastAsia="ru-RU"/>
        </w:rPr>
        <w:t>G</w:t>
      </w:r>
      <w:r w:rsidRPr="00843D1D">
        <w:rPr>
          <w:rFonts w:ascii="Times New Roman" w:eastAsia="Arial Unicode MS" w:hAnsi="Times New Roman" w:cs="Times New Roman"/>
          <w:sz w:val="28"/>
          <w:szCs w:val="28"/>
          <w:vertAlign w:val="subscript"/>
          <w:lang w:eastAsia="ru-RU"/>
        </w:rPr>
        <w:t>ГВС</w:t>
      </w:r>
      <w:r w:rsidRPr="00843D1D">
        <w:rPr>
          <w:rFonts w:ascii="Times New Roman" w:eastAsia="Arial Unicode MS" w:hAnsi="Times New Roman" w:cs="Times New Roman"/>
          <w:sz w:val="28"/>
          <w:szCs w:val="28"/>
          <w:lang w:eastAsia="ru-RU"/>
        </w:rPr>
        <w:t>,</w:t>
      </w:r>
    </w:p>
    <w:p w:rsidR="0033620D" w:rsidRPr="00FD6A3D" w:rsidRDefault="0033620D"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где:</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n</w:t>
      </w:r>
      <w:r w:rsidR="0033620D" w:rsidRPr="00FD6A3D">
        <w:rPr>
          <w:rFonts w:ascii="Times New Roman" w:eastAsia="Arial Unicode MS" w:hAnsi="Times New Roman" w:cs="Times New Roman"/>
          <w:sz w:val="28"/>
          <w:szCs w:val="28"/>
          <w:lang w:eastAsia="ru-RU"/>
        </w:rPr>
        <w:t xml:space="preserve"> –</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продолжительность</w:t>
      </w:r>
      <w:proofErr w:type="gramEnd"/>
      <w:r w:rsidRPr="00FD6A3D">
        <w:rPr>
          <w:rFonts w:ascii="Times New Roman" w:eastAsia="Arial Unicode MS" w:hAnsi="Times New Roman" w:cs="Times New Roman"/>
          <w:sz w:val="28"/>
          <w:szCs w:val="28"/>
          <w:lang w:eastAsia="ru-RU"/>
        </w:rPr>
        <w:t xml:space="preserve"> отопительного периода;</w:t>
      </w:r>
    </w:p>
    <w:p w:rsidR="00696591" w:rsidRPr="00FD6A3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t</w:t>
      </w:r>
      <w:r w:rsidRPr="00FD6A3D">
        <w:rPr>
          <w:rFonts w:ascii="Times New Roman" w:eastAsia="Arial Unicode MS" w:hAnsi="Times New Roman" w:cs="Times New Roman"/>
          <w:sz w:val="28"/>
          <w:szCs w:val="28"/>
          <w:lang w:eastAsia="ru-RU"/>
        </w:rPr>
        <w:t xml:space="preserve">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w:t>
      </w:r>
      <w:proofErr w:type="gramStart"/>
      <w:r w:rsidRPr="00FD6A3D">
        <w:rPr>
          <w:rFonts w:ascii="Times New Roman" w:eastAsia="Arial Unicode MS" w:hAnsi="Times New Roman" w:cs="Times New Roman"/>
          <w:sz w:val="28"/>
          <w:szCs w:val="28"/>
          <w:lang w:eastAsia="ru-RU"/>
        </w:rPr>
        <w:t>часов</w:t>
      </w:r>
      <w:proofErr w:type="gramEnd"/>
      <w:r w:rsidRPr="00FD6A3D">
        <w:rPr>
          <w:rFonts w:ascii="Times New Roman" w:eastAsia="Arial Unicode MS" w:hAnsi="Times New Roman" w:cs="Times New Roman"/>
          <w:sz w:val="28"/>
          <w:szCs w:val="28"/>
          <w:lang w:eastAsia="ru-RU"/>
        </w:rPr>
        <w:t xml:space="preserve"> работы в отопительный период</w:t>
      </w:r>
      <w:r w:rsidR="0033620D" w:rsidRPr="00FD6A3D">
        <w:rPr>
          <w:rFonts w:ascii="Times New Roman" w:eastAsia="Arial Unicode MS" w:hAnsi="Times New Roman" w:cs="Times New Roman"/>
          <w:sz w:val="28"/>
          <w:szCs w:val="28"/>
          <w:lang w:eastAsia="ru-RU"/>
        </w:rPr>
        <w:t>;</w:t>
      </w:r>
    </w:p>
    <w:p w:rsidR="00696591" w:rsidRPr="00843D1D" w:rsidRDefault="00696591" w:rsidP="00FD6A3D">
      <w:pPr>
        <w:spacing w:after="0" w:line="240" w:lineRule="auto"/>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val="en-US" w:eastAsia="ru-RU"/>
        </w:rPr>
        <w:t>G</w:t>
      </w:r>
      <w:r w:rsidRPr="00FD6A3D">
        <w:rPr>
          <w:rFonts w:ascii="Times New Roman" w:eastAsia="Arial Unicode MS" w:hAnsi="Times New Roman" w:cs="Times New Roman"/>
          <w:sz w:val="28"/>
          <w:szCs w:val="28"/>
          <w:vertAlign w:val="subscript"/>
          <w:lang w:eastAsia="ru-RU"/>
        </w:rPr>
        <w:t xml:space="preserve">ГВС </w:t>
      </w:r>
      <w:r w:rsidR="0033620D" w:rsidRPr="00FD6A3D">
        <w:rPr>
          <w:rFonts w:ascii="Times New Roman" w:eastAsia="Arial Unicode MS" w:hAnsi="Times New Roman" w:cs="Times New Roman"/>
          <w:sz w:val="28"/>
          <w:szCs w:val="28"/>
          <w:lang w:eastAsia="ru-RU"/>
        </w:rPr>
        <w:t>–</w:t>
      </w:r>
      <w:r w:rsidRPr="00FD6A3D">
        <w:rPr>
          <w:rFonts w:ascii="Times New Roman" w:eastAsia="Arial Unicode MS" w:hAnsi="Times New Roman" w:cs="Times New Roman"/>
          <w:sz w:val="28"/>
          <w:szCs w:val="28"/>
          <w:lang w:eastAsia="ru-RU"/>
        </w:rPr>
        <w:t xml:space="preserve"> среднечасовой расход воды на горячее водоснабжение, м</w:t>
      </w:r>
      <w:r w:rsidRPr="00FD6A3D">
        <w:rPr>
          <w:rFonts w:ascii="Times New Roman" w:eastAsia="Arial Unicode MS" w:hAnsi="Times New Roman" w:cs="Times New Roman"/>
          <w:sz w:val="28"/>
          <w:szCs w:val="28"/>
          <w:vertAlign w:val="superscript"/>
          <w:lang w:eastAsia="ru-RU"/>
        </w:rPr>
        <w:t>3</w:t>
      </w:r>
      <w:r w:rsidRPr="00FD6A3D">
        <w:rPr>
          <w:rFonts w:ascii="Times New Roman" w:eastAsia="Arial Unicode MS" w:hAnsi="Times New Roman" w:cs="Times New Roman"/>
          <w:sz w:val="28"/>
          <w:szCs w:val="28"/>
          <w:lang w:eastAsia="ru-RU"/>
        </w:rPr>
        <w:t>/час.</w:t>
      </w:r>
    </w:p>
    <w:p w:rsidR="00C64469" w:rsidRDefault="00C64469" w:rsidP="00C42266">
      <w:pPr>
        <w:spacing w:after="0" w:line="240" w:lineRule="auto"/>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таблице 8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sectPr w:rsidR="00696591" w:rsidRPr="00843D1D" w:rsidSect="00F831AF">
          <w:pgSz w:w="11907" w:h="16840" w:code="9"/>
          <w:pgMar w:top="851" w:right="567" w:bottom="567" w:left="1701" w:header="720" w:footer="720" w:gutter="0"/>
          <w:cols w:space="720"/>
        </w:sectPr>
      </w:pPr>
    </w:p>
    <w:p w:rsidR="00696591" w:rsidRPr="0033620D" w:rsidRDefault="000B6D52" w:rsidP="00C42266">
      <w:pPr>
        <w:spacing w:after="0" w:line="240" w:lineRule="auto"/>
        <w:jc w:val="right"/>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lastRenderedPageBreak/>
        <w:pict>
          <v:rect id="Прямоугольник 8" o:spid="_x0000_s1039" style="position:absolute;left:0;text-align:left;margin-left:308.15pt;margin-top:-68.45pt;width:1in;height:42.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" fillcolor="white [3212]" strokecolor="white [3212]" strokeweight="2pt"/>
        </w:pict>
      </w:r>
      <w:r w:rsidR="00696591" w:rsidRPr="0033620D">
        <w:rPr>
          <w:rFonts w:ascii="Times New Roman" w:eastAsia="Arial Unicode MS" w:hAnsi="Times New Roman" w:cs="Times New Roman"/>
          <w:sz w:val="28"/>
          <w:szCs w:val="28"/>
          <w:lang w:eastAsia="ru-RU"/>
        </w:rPr>
        <w:t>Таблица 8</w:t>
      </w:r>
    </w:p>
    <w:p w:rsidR="00C64469" w:rsidRPr="00C64469" w:rsidRDefault="00C64469" w:rsidP="00C42266">
      <w:pPr>
        <w:spacing w:after="0" w:line="240" w:lineRule="auto"/>
        <w:jc w:val="right"/>
        <w:rPr>
          <w:rFonts w:ascii="Times New Roman" w:eastAsia="Arial Unicode MS" w:hAnsi="Times New Roman" w:cs="Times New Roman"/>
          <w:b/>
          <w:sz w:val="28"/>
          <w:szCs w:val="28"/>
          <w:lang w:eastAsia="ru-RU"/>
        </w:rPr>
      </w:pPr>
    </w:p>
    <w:tbl>
      <w:tblPr>
        <w:tblW w:w="13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3261"/>
        <w:gridCol w:w="2409"/>
        <w:gridCol w:w="2694"/>
        <w:gridCol w:w="1840"/>
        <w:gridCol w:w="1661"/>
        <w:gridCol w:w="1643"/>
      </w:tblGrid>
      <w:tr w:rsidR="00696591" w:rsidRPr="00C64469" w:rsidTr="009B2959">
        <w:trPr>
          <w:trHeight w:val="1486"/>
        </w:trPr>
        <w:tc>
          <w:tcPr>
            <w:tcW w:w="32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Наименование источника теплоснабжения</w:t>
            </w:r>
          </w:p>
        </w:tc>
        <w:tc>
          <w:tcPr>
            <w:tcW w:w="2409"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Кол</w:t>
            </w:r>
            <w:r w:rsidR="00C64469">
              <w:rPr>
                <w:rFonts w:ascii="Times New Roman" w:eastAsia="Arial Unicode MS" w:hAnsi="Times New Roman" w:cs="Times New Roman"/>
                <w:sz w:val="24"/>
                <w:szCs w:val="24"/>
                <w:lang w:eastAsia="ru-RU"/>
              </w:rPr>
              <w:t>ичест</w:t>
            </w:r>
            <w:r w:rsidRPr="00C64469">
              <w:rPr>
                <w:rFonts w:ascii="Times New Roman" w:eastAsia="Arial Unicode MS" w:hAnsi="Times New Roman" w:cs="Times New Roman"/>
                <w:sz w:val="24"/>
                <w:szCs w:val="24"/>
                <w:lang w:eastAsia="ru-RU"/>
              </w:rPr>
              <w:t>во воды, необходимо</w:t>
            </w:r>
            <w:r w:rsidR="00C64469">
              <w:rPr>
                <w:rFonts w:ascii="Times New Roman" w:eastAsia="Arial Unicode MS" w:hAnsi="Times New Roman" w:cs="Times New Roman"/>
                <w:sz w:val="24"/>
                <w:szCs w:val="24"/>
                <w:lang w:eastAsia="ru-RU"/>
              </w:rPr>
              <w:t>е</w:t>
            </w:r>
            <w:r w:rsidRPr="00C64469">
              <w:rPr>
                <w:rFonts w:ascii="Times New Roman" w:eastAsia="Arial Unicode MS" w:hAnsi="Times New Roman" w:cs="Times New Roman"/>
                <w:sz w:val="24"/>
                <w:szCs w:val="24"/>
                <w:lang w:eastAsia="ru-RU"/>
              </w:rPr>
              <w:t xml:space="preserve"> для производства и передачи тепловой энергии котельными, м</w:t>
            </w:r>
            <w:r w:rsidRPr="00C64469">
              <w:rPr>
                <w:rFonts w:ascii="Times New Roman" w:eastAsia="Arial Unicode MS" w:hAnsi="Times New Roman" w:cs="Times New Roman"/>
                <w:sz w:val="24"/>
                <w:szCs w:val="24"/>
                <w:vertAlign w:val="superscript"/>
                <w:lang w:eastAsia="ru-RU"/>
              </w:rPr>
              <w:t xml:space="preserve">3 </w:t>
            </w: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общ</w:t>
            </w:r>
            <w:r w:rsidRPr="00C64469">
              <w:rPr>
                <w:rFonts w:ascii="Times New Roman" w:eastAsia="Arial Unicode MS" w:hAnsi="Times New Roman" w:cs="Times New Roman"/>
                <w:sz w:val="24"/>
                <w:szCs w:val="24"/>
                <w:lang w:eastAsia="ru-RU"/>
              </w:rPr>
              <w:t>.)</w:t>
            </w:r>
          </w:p>
        </w:tc>
        <w:tc>
          <w:tcPr>
            <w:tcW w:w="2694"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системы теплоснабжения,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w:t>
            </w:r>
            <w:proofErr w:type="gramStart"/>
            <w:r w:rsidRPr="00C64469">
              <w:rPr>
                <w:rFonts w:ascii="Times New Roman" w:eastAsia="Arial Unicode MS" w:hAnsi="Times New Roman" w:cs="Times New Roman"/>
                <w:sz w:val="24"/>
                <w:szCs w:val="24"/>
                <w:lang w:val="en-US" w:eastAsia="ru-RU"/>
              </w:rPr>
              <w:t>V</w:t>
            </w:r>
            <w:proofErr w:type="gramEnd"/>
            <w:r w:rsidRPr="00C64469">
              <w:rPr>
                <w:rFonts w:ascii="Times New Roman" w:eastAsia="Arial Unicode MS" w:hAnsi="Times New Roman" w:cs="Times New Roman"/>
                <w:sz w:val="24"/>
                <w:szCs w:val="24"/>
                <w:vertAlign w:val="subscript"/>
                <w:lang w:eastAsia="ru-RU"/>
              </w:rPr>
              <w:t>от</w:t>
            </w:r>
            <w:r w:rsidRPr="00C64469">
              <w:rPr>
                <w:rFonts w:ascii="Times New Roman" w:eastAsia="Arial Unicode MS" w:hAnsi="Times New Roman" w:cs="Times New Roman"/>
                <w:sz w:val="24"/>
                <w:szCs w:val="24"/>
                <w:lang w:eastAsia="ru-RU"/>
              </w:rPr>
              <w:t>.)</w:t>
            </w:r>
          </w:p>
        </w:tc>
        <w:tc>
          <w:tcPr>
            <w:tcW w:w="1840"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заполнение трубопроводов сетей, м</w:t>
            </w:r>
            <w:r w:rsidRPr="00C64469">
              <w:rPr>
                <w:rFonts w:ascii="Times New Roman" w:eastAsia="Arial Unicode MS" w:hAnsi="Times New Roman" w:cs="Times New Roman"/>
                <w:sz w:val="24"/>
                <w:szCs w:val="24"/>
                <w:vertAlign w:val="superscript"/>
                <w:lang w:eastAsia="ru-RU"/>
              </w:rPr>
              <w:t>3</w:t>
            </w:r>
            <w:r w:rsidRPr="00C64469">
              <w:rPr>
                <w:rFonts w:ascii="Times New Roman" w:eastAsia="Arial Unicode MS" w:hAnsi="Times New Roman" w:cs="Times New Roman"/>
                <w:sz w:val="24"/>
                <w:szCs w:val="24"/>
                <w:lang w:val="en-US" w:eastAsia="ru-RU"/>
              </w:rPr>
              <w:t>V</w:t>
            </w:r>
            <w:proofErr w:type="spellStart"/>
            <w:r w:rsidRPr="00C64469">
              <w:rPr>
                <w:rFonts w:ascii="Times New Roman" w:eastAsia="Arial Unicode MS" w:hAnsi="Times New Roman" w:cs="Times New Roman"/>
                <w:sz w:val="24"/>
                <w:szCs w:val="24"/>
                <w:vertAlign w:val="subscript"/>
                <w:lang w:eastAsia="ru-RU"/>
              </w:rPr>
              <w:t>т</w:t>
            </w:r>
            <w:proofErr w:type="gramStart"/>
            <w:r w:rsidRPr="00C64469">
              <w:rPr>
                <w:rFonts w:ascii="Times New Roman" w:eastAsia="Arial Unicode MS" w:hAnsi="Times New Roman" w:cs="Times New Roman"/>
                <w:sz w:val="24"/>
                <w:szCs w:val="24"/>
                <w:vertAlign w:val="subscript"/>
                <w:lang w:eastAsia="ru-RU"/>
              </w:rPr>
              <w:t>.с</w:t>
            </w:r>
            <w:proofErr w:type="spellEnd"/>
            <w:proofErr w:type="gramEnd"/>
          </w:p>
        </w:tc>
        <w:tc>
          <w:tcPr>
            <w:tcW w:w="1661"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Объем воды на ГВС,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c>
          <w:tcPr>
            <w:tcW w:w="1643" w:type="dxa"/>
            <w:shd w:val="clear" w:color="auto" w:fill="FFFFFF"/>
          </w:tcPr>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 xml:space="preserve">Объем </w:t>
            </w:r>
            <w:proofErr w:type="spellStart"/>
            <w:r w:rsidRPr="00C64469">
              <w:rPr>
                <w:rFonts w:ascii="Times New Roman" w:eastAsia="Arial Unicode MS" w:hAnsi="Times New Roman" w:cs="Times New Roman"/>
                <w:sz w:val="24"/>
                <w:szCs w:val="24"/>
                <w:lang w:eastAsia="ru-RU"/>
              </w:rPr>
              <w:t>подпиточной</w:t>
            </w:r>
            <w:proofErr w:type="spellEnd"/>
            <w:r w:rsidRPr="00C64469">
              <w:rPr>
                <w:rFonts w:ascii="Times New Roman" w:eastAsia="Arial Unicode MS" w:hAnsi="Times New Roman" w:cs="Times New Roman"/>
                <w:sz w:val="24"/>
                <w:szCs w:val="24"/>
                <w:lang w:eastAsia="ru-RU"/>
              </w:rPr>
              <w:t xml:space="preserve"> воды, м</w:t>
            </w:r>
            <w:r w:rsidRPr="00C64469">
              <w:rPr>
                <w:rFonts w:ascii="Times New Roman" w:eastAsia="Arial Unicode MS" w:hAnsi="Times New Roman" w:cs="Times New Roman"/>
                <w:sz w:val="24"/>
                <w:szCs w:val="24"/>
                <w:vertAlign w:val="superscript"/>
                <w:lang w:eastAsia="ru-RU"/>
              </w:rPr>
              <w:t>3</w:t>
            </w:r>
          </w:p>
          <w:p w:rsidR="00696591" w:rsidRPr="00C64469" w:rsidRDefault="00696591" w:rsidP="00C42266">
            <w:pPr>
              <w:spacing w:after="0" w:line="240" w:lineRule="auto"/>
              <w:jc w:val="center"/>
              <w:rPr>
                <w:rFonts w:ascii="Times New Roman" w:eastAsia="Arial Unicode MS" w:hAnsi="Times New Roman" w:cs="Times New Roman"/>
                <w:sz w:val="24"/>
                <w:szCs w:val="24"/>
                <w:lang w:eastAsia="ru-RU"/>
              </w:rPr>
            </w:pPr>
            <w:r w:rsidRPr="00C64469">
              <w:rPr>
                <w:rFonts w:ascii="Times New Roman" w:eastAsia="Arial Unicode MS" w:hAnsi="Times New Roman" w:cs="Times New Roman"/>
                <w:sz w:val="24"/>
                <w:szCs w:val="24"/>
                <w:lang w:eastAsia="ru-RU"/>
              </w:rPr>
              <w:t>/год</w:t>
            </w:r>
          </w:p>
        </w:tc>
      </w:tr>
      <w:tr w:rsidR="00FD6A3D" w:rsidRPr="00C64469" w:rsidTr="009B2959">
        <w:trPr>
          <w:trHeight w:val="368"/>
        </w:trPr>
        <w:tc>
          <w:tcPr>
            <w:tcW w:w="32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409"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694"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840"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661"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43" w:type="dxa"/>
            <w:shd w:val="clear" w:color="auto" w:fill="FFFFFF"/>
          </w:tcPr>
          <w:p w:rsidR="00FD6A3D" w:rsidRPr="00C64469"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696591" w:rsidRPr="00C64469" w:rsidTr="009B2959">
        <w:tc>
          <w:tcPr>
            <w:tcW w:w="3261" w:type="dxa"/>
            <w:shd w:val="clear" w:color="auto" w:fill="FFFFFF"/>
          </w:tcPr>
          <w:p w:rsidR="009B2959" w:rsidRDefault="009B2959" w:rsidP="009B2959">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
          <w:p w:rsidR="00696591" w:rsidRPr="00C64469" w:rsidRDefault="009B2959" w:rsidP="009B2959">
            <w:pPr>
              <w:widowControl w:val="0"/>
              <w:spacing w:after="0" w:line="240" w:lineRule="auto"/>
              <w:jc w:val="center"/>
              <w:rPr>
                <w:rFonts w:ascii="Times New Roman" w:hAnsi="Times New Roman" w:cs="Times New Roman"/>
                <w:sz w:val="24"/>
                <w:szCs w:val="24"/>
                <w:lang w:eastAsia="ru-RU"/>
              </w:rPr>
            </w:pP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r>
              <w:rPr>
                <w:rFonts w:ascii="Times New Roman" w:hAnsi="Times New Roman" w:cs="Times New Roman"/>
                <w:sz w:val="24"/>
                <w:szCs w:val="28"/>
              </w:rPr>
              <w:t xml:space="preserve"> </w:t>
            </w:r>
            <w:r w:rsidRPr="00F2542D">
              <w:rPr>
                <w:rFonts w:ascii="Times New Roman" w:hAnsi="Times New Roman" w:cs="Times New Roman"/>
                <w:sz w:val="24"/>
                <w:szCs w:val="28"/>
              </w:rPr>
              <w:t>ул. Ленина, 53/1</w:t>
            </w:r>
          </w:p>
        </w:tc>
        <w:tc>
          <w:tcPr>
            <w:tcW w:w="2409" w:type="dxa"/>
            <w:shd w:val="clear" w:color="auto" w:fill="FFFFFF"/>
          </w:tcPr>
          <w:p w:rsidR="00696591" w:rsidRPr="00C64469" w:rsidRDefault="00696591" w:rsidP="00C42266">
            <w:pPr>
              <w:spacing w:after="0" w:line="240" w:lineRule="auto"/>
              <w:jc w:val="center"/>
              <w:rPr>
                <w:rFonts w:ascii="Times New Roman" w:hAnsi="Times New Roman" w:cs="Times New Roman"/>
                <w:bCs/>
                <w:color w:val="000000"/>
                <w:sz w:val="24"/>
                <w:szCs w:val="24"/>
                <w:lang w:eastAsia="ru-RU"/>
              </w:rPr>
            </w:pPr>
            <w:r w:rsidRPr="00C64469">
              <w:rPr>
                <w:rFonts w:ascii="Times New Roman" w:hAnsi="Times New Roman" w:cs="Times New Roman"/>
                <w:bCs/>
                <w:color w:val="000000"/>
                <w:sz w:val="24"/>
                <w:szCs w:val="24"/>
              </w:rPr>
              <w:t>457,0</w:t>
            </w:r>
          </w:p>
        </w:tc>
        <w:tc>
          <w:tcPr>
            <w:tcW w:w="2694"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c>
          <w:tcPr>
            <w:tcW w:w="1840"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c>
          <w:tcPr>
            <w:tcW w:w="1661"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c>
          <w:tcPr>
            <w:tcW w:w="1643" w:type="dxa"/>
            <w:shd w:val="clear" w:color="auto" w:fill="FFFFFF"/>
          </w:tcPr>
          <w:p w:rsidR="00696591" w:rsidRPr="00C64469" w:rsidRDefault="00696591" w:rsidP="00C42266">
            <w:pPr>
              <w:spacing w:after="0" w:line="240" w:lineRule="auto"/>
              <w:jc w:val="center"/>
              <w:rPr>
                <w:rFonts w:ascii="Times New Roman" w:hAnsi="Times New Roman" w:cs="Times New Roman"/>
                <w:color w:val="000000"/>
                <w:sz w:val="24"/>
                <w:szCs w:val="24"/>
              </w:rPr>
            </w:pPr>
            <w:r w:rsidRPr="00C64469">
              <w:rPr>
                <w:rFonts w:ascii="Times New Roman" w:hAnsi="Times New Roman" w:cs="Times New Roman"/>
                <w:color w:val="000000"/>
                <w:sz w:val="24"/>
                <w:szCs w:val="24"/>
              </w:rPr>
              <w:t>-</w:t>
            </w:r>
          </w:p>
        </w:tc>
      </w:tr>
    </w:tbl>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Cs/>
          <w:iCs/>
          <w:sz w:val="28"/>
          <w:szCs w:val="28"/>
          <w:lang w:eastAsia="ru-RU"/>
        </w:rPr>
      </w:pPr>
    </w:p>
    <w:p w:rsidR="00696591" w:rsidRPr="00843D1D" w:rsidRDefault="00696591" w:rsidP="00C42266">
      <w:pPr>
        <w:spacing w:after="0" w:line="240" w:lineRule="auto"/>
        <w:ind w:right="52" w:firstLine="709"/>
        <w:jc w:val="center"/>
        <w:rPr>
          <w:rFonts w:ascii="Times New Roman" w:hAnsi="Times New Roman" w:cs="Times New Roman"/>
          <w:sz w:val="28"/>
          <w:szCs w:val="28"/>
        </w:rPr>
      </w:pPr>
      <w:bookmarkStart w:id="5" w:name="_Ref89623469"/>
    </w:p>
    <w:p w:rsidR="005B16B4" w:rsidRPr="0033620D" w:rsidRDefault="00696591" w:rsidP="00C42266">
      <w:pPr>
        <w:spacing w:after="0" w:line="240" w:lineRule="auto"/>
        <w:ind w:right="52"/>
        <w:jc w:val="right"/>
        <w:rPr>
          <w:rFonts w:ascii="Times New Roman" w:hAnsi="Times New Roman" w:cs="Times New Roman"/>
          <w:sz w:val="28"/>
          <w:szCs w:val="28"/>
        </w:rPr>
      </w:pPr>
      <w:r w:rsidRPr="0033620D">
        <w:rPr>
          <w:rFonts w:ascii="Times New Roman" w:hAnsi="Times New Roman" w:cs="Times New Roman"/>
          <w:sz w:val="28"/>
          <w:szCs w:val="28"/>
        </w:rPr>
        <w:t xml:space="preserve">Таблица </w:t>
      </w:r>
      <w:bookmarkEnd w:id="5"/>
      <w:r w:rsidRPr="0033620D">
        <w:rPr>
          <w:rFonts w:ascii="Times New Roman" w:hAnsi="Times New Roman" w:cs="Times New Roman"/>
          <w:sz w:val="28"/>
          <w:szCs w:val="28"/>
        </w:rPr>
        <w:t>9</w:t>
      </w:r>
    </w:p>
    <w:p w:rsidR="005B16B4" w:rsidRDefault="000B6D52" w:rsidP="00C42266">
      <w:pPr>
        <w:spacing w:after="0" w:line="240" w:lineRule="auto"/>
        <w:ind w:right="52"/>
        <w:jc w:val="center"/>
        <w:rPr>
          <w:rFonts w:ascii="Times New Roman" w:hAnsi="Times New Roman" w:cs="Times New Roman"/>
          <w:b/>
          <w:sz w:val="28"/>
          <w:szCs w:val="28"/>
        </w:rPr>
      </w:pPr>
      <w:r>
        <w:rPr>
          <w:rFonts w:ascii="Times New Roman" w:hAnsi="Times New Roman" w:cs="Times New Roman"/>
          <w:b/>
          <w:noProof/>
          <w:sz w:val="28"/>
          <w:szCs w:val="28"/>
          <w:lang w:eastAsia="ru-RU"/>
        </w:rPr>
        <w:pict>
          <v:shape id="Поле 15" o:spid="_x0000_s1038" type="#_x0000_t202" style="position:absolute;left:0;text-align:left;margin-left:689.8pt;margin-top:15.15pt;width:40.1pt;height:38.05pt;z-index:-2516326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wrapcoords="-408 -424 -408 21176 22008 21176 22008 -424 -408 -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" fillcolor="white [3201]" strokecolor="white [3212]" strokeweight=".5pt">
            <v:textbox style="layout-flow:vertical">
              <w:txbxContent>
                <w:p w:rsidR="0044294C" w:rsidRPr="00B47EE2" w:rsidRDefault="0044294C">
                  <w:pPr>
                    <w:rPr>
                      <w:rFonts w:ascii="Times New Roman" w:hAnsi="Times New Roman" w:cs="Times New Roman"/>
                      <w:sz w:val="28"/>
                      <w:szCs w:val="28"/>
                    </w:rPr>
                  </w:pPr>
                  <w:r w:rsidRPr="00B47EE2">
                    <w:rPr>
                      <w:rFonts w:ascii="Times New Roman" w:hAnsi="Times New Roman" w:cs="Times New Roman"/>
                      <w:sz w:val="28"/>
                      <w:szCs w:val="28"/>
                    </w:rPr>
                    <w:t>21</w:t>
                  </w:r>
                </w:p>
              </w:txbxContent>
            </v:textbox>
            <w10:wrap type="tight"/>
          </v:shape>
        </w:pict>
      </w:r>
      <w:r w:rsidR="005B16B4">
        <w:rPr>
          <w:rFonts w:ascii="Times New Roman" w:hAnsi="Times New Roman" w:cs="Times New Roman"/>
          <w:b/>
          <w:sz w:val="28"/>
          <w:szCs w:val="28"/>
        </w:rPr>
        <w:t xml:space="preserve"> </w:t>
      </w:r>
    </w:p>
    <w:p w:rsidR="00696591" w:rsidRDefault="00696591" w:rsidP="00C42266">
      <w:pPr>
        <w:spacing w:after="0" w:line="240" w:lineRule="auto"/>
        <w:ind w:right="52"/>
        <w:jc w:val="center"/>
        <w:rPr>
          <w:rFonts w:ascii="Times New Roman" w:eastAsia="Arial Unicode MS" w:hAnsi="Times New Roman" w:cs="Times New Roman"/>
          <w:b/>
          <w:bCs/>
          <w:sz w:val="28"/>
          <w:szCs w:val="28"/>
          <w:lang w:eastAsia="ru-RU"/>
        </w:rPr>
      </w:pPr>
      <w:r w:rsidRPr="00C64469">
        <w:rPr>
          <w:rFonts w:ascii="Times New Roman" w:eastAsia="Arial Unicode MS" w:hAnsi="Times New Roman" w:cs="Times New Roman"/>
          <w:b/>
          <w:bCs/>
          <w:sz w:val="28"/>
          <w:szCs w:val="28"/>
          <w:lang w:eastAsia="ru-RU"/>
        </w:rPr>
        <w:t>Расчетные балансы ВПУ и подпитки тепловых сетей</w:t>
      </w:r>
    </w:p>
    <w:p w:rsidR="005B16B4" w:rsidRPr="00C64469" w:rsidRDefault="005B16B4" w:rsidP="00C42266">
      <w:pPr>
        <w:spacing w:after="0" w:line="240" w:lineRule="auto"/>
        <w:ind w:right="52"/>
        <w:jc w:val="center"/>
        <w:rPr>
          <w:rFonts w:ascii="Times New Roman" w:hAnsi="Times New Roman" w:cs="Times New Roman"/>
          <w:b/>
          <w:sz w:val="28"/>
          <w:szCs w:val="28"/>
        </w:rPr>
      </w:pPr>
    </w:p>
    <w:tbl>
      <w:tblPr>
        <w:tblW w:w="13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325"/>
        <w:gridCol w:w="1625"/>
        <w:gridCol w:w="1526"/>
        <w:gridCol w:w="1532"/>
        <w:gridCol w:w="1669"/>
      </w:tblGrid>
      <w:tr w:rsidR="00696591" w:rsidRPr="005B16B4" w:rsidTr="005B16B4">
        <w:trPr>
          <w:cantSplit/>
          <w:trHeight w:val="3417"/>
          <w:tblHeader/>
        </w:trPr>
        <w:tc>
          <w:tcPr>
            <w:tcW w:w="83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 </w:t>
            </w:r>
            <w:proofErr w:type="gramStart"/>
            <w:r w:rsidRPr="005B16B4">
              <w:rPr>
                <w:rFonts w:ascii="Times New Roman" w:eastAsia="Arial Unicode MS" w:hAnsi="Times New Roman" w:cs="Times New Roman"/>
                <w:color w:val="000000"/>
                <w:sz w:val="24"/>
                <w:szCs w:val="24"/>
                <w:lang w:eastAsia="ru-RU"/>
              </w:rPr>
              <w:t>п</w:t>
            </w:r>
            <w:proofErr w:type="gramEnd"/>
            <w:r w:rsidRPr="005B16B4">
              <w:rPr>
                <w:rFonts w:ascii="Times New Roman" w:eastAsia="Arial Unicode MS" w:hAnsi="Times New Roman" w:cs="Times New Roman"/>
                <w:color w:val="000000"/>
                <w:sz w:val="24"/>
                <w:szCs w:val="24"/>
                <w:lang w:eastAsia="ru-RU"/>
              </w:rPr>
              <w:t>/п</w:t>
            </w:r>
          </w:p>
        </w:tc>
        <w:tc>
          <w:tcPr>
            <w:tcW w:w="6325" w:type="dxa"/>
            <w:shd w:val="clear" w:color="auto" w:fill="auto"/>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Наименование и адрес котельной</w:t>
            </w:r>
          </w:p>
        </w:tc>
        <w:tc>
          <w:tcPr>
            <w:tcW w:w="1625"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Балансовая мощность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источника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пу</w:t>
            </w:r>
            <w:r w:rsidRPr="005B16B4">
              <w:rPr>
                <w:rFonts w:ascii="Times New Roman" w:eastAsia="Arial Unicode MS" w:hAnsi="Times New Roman" w:cs="Times New Roman"/>
                <w:bCs/>
                <w:color w:val="000000"/>
                <w:sz w:val="24"/>
                <w:szCs w:val="24"/>
                <w:vertAlign w:val="superscript"/>
                <w:lang w:eastAsia="ru-RU"/>
              </w:rPr>
              <w:t>б</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26"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Ограничение производительности </w:t>
            </w:r>
            <w:proofErr w:type="spellStart"/>
            <w:r w:rsidRPr="005B16B4">
              <w:rPr>
                <w:rFonts w:ascii="Times New Roman" w:eastAsia="Arial Unicode MS" w:hAnsi="Times New Roman" w:cs="Times New Roman"/>
                <w:color w:val="000000"/>
                <w:sz w:val="24"/>
                <w:szCs w:val="24"/>
                <w:lang w:eastAsia="ru-RU"/>
              </w:rPr>
              <w:t>подпиточного</w:t>
            </w:r>
            <w:proofErr w:type="spellEnd"/>
            <w:r w:rsidRPr="005B16B4">
              <w:rPr>
                <w:rFonts w:ascii="Times New Roman" w:eastAsia="Arial Unicode MS" w:hAnsi="Times New Roman" w:cs="Times New Roman"/>
                <w:color w:val="000000"/>
                <w:sz w:val="24"/>
                <w:szCs w:val="24"/>
                <w:lang w:eastAsia="ru-RU"/>
              </w:rPr>
              <w:t xml:space="preserve"> устройства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огр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532"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Нормативная (расчётная) среднечасовая подпитка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пр</w:t>
            </w:r>
            <w:proofErr w:type="spellEnd"/>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c>
          <w:tcPr>
            <w:tcW w:w="1669" w:type="dxa"/>
            <w:shd w:val="clear" w:color="auto" w:fill="auto"/>
            <w:textDirection w:val="btLr"/>
            <w:vAlign w:val="center"/>
            <w:hideMark/>
          </w:tcPr>
          <w:p w:rsidR="00696591" w:rsidRPr="005B16B4"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 xml:space="preserve">Фактическая среднечасовая подпитка тепловой сети в прошедшем сезоне - </w:t>
            </w:r>
            <w:proofErr w:type="spellStart"/>
            <w:proofErr w:type="gramStart"/>
            <w:r w:rsidRPr="005B16B4">
              <w:rPr>
                <w:rFonts w:ascii="Times New Roman" w:eastAsia="Arial Unicode MS" w:hAnsi="Times New Roman" w:cs="Times New Roman"/>
                <w:color w:val="000000"/>
                <w:sz w:val="24"/>
                <w:szCs w:val="24"/>
                <w:lang w:eastAsia="ru-RU"/>
              </w:rPr>
              <w:t>G</w:t>
            </w:r>
            <w:proofErr w:type="gramEnd"/>
            <w:r w:rsidRPr="005B16B4">
              <w:rPr>
                <w:rFonts w:ascii="Times New Roman" w:eastAsia="Arial Unicode MS" w:hAnsi="Times New Roman" w:cs="Times New Roman"/>
                <w:bCs/>
                <w:color w:val="000000"/>
                <w:sz w:val="24"/>
                <w:szCs w:val="24"/>
                <w:vertAlign w:val="subscript"/>
                <w:lang w:eastAsia="ru-RU"/>
              </w:rPr>
              <w:t>п</w:t>
            </w:r>
            <w:r w:rsidRPr="005B16B4">
              <w:rPr>
                <w:rFonts w:ascii="Times New Roman" w:eastAsia="Arial Unicode MS" w:hAnsi="Times New Roman" w:cs="Times New Roman"/>
                <w:bCs/>
                <w:color w:val="000000"/>
                <w:sz w:val="24"/>
                <w:szCs w:val="24"/>
                <w:vertAlign w:val="superscript"/>
                <w:lang w:eastAsia="ru-RU"/>
              </w:rPr>
              <w:t>ф</w:t>
            </w:r>
            <w:proofErr w:type="spellEnd"/>
            <w:r w:rsidRPr="005B16B4">
              <w:rPr>
                <w:rFonts w:ascii="Times New Roman" w:eastAsia="Arial Unicode MS" w:hAnsi="Times New Roman" w:cs="Times New Roman"/>
                <w:bCs/>
                <w:color w:val="000000"/>
                <w:sz w:val="24"/>
                <w:szCs w:val="24"/>
                <w:vertAlign w:val="superscript"/>
                <w:lang w:eastAsia="ru-RU"/>
              </w:rPr>
              <w:t>'</w:t>
            </w:r>
            <w:r w:rsidRPr="005B16B4">
              <w:rPr>
                <w:rFonts w:ascii="Times New Roman" w:eastAsia="Arial Unicode MS" w:hAnsi="Times New Roman" w:cs="Times New Roman"/>
                <w:bCs/>
                <w:color w:val="000000"/>
                <w:sz w:val="24"/>
                <w:szCs w:val="24"/>
                <w:lang w:eastAsia="ru-RU"/>
              </w:rPr>
              <w:t>, м</w:t>
            </w:r>
            <w:r w:rsidRPr="005B16B4">
              <w:rPr>
                <w:rFonts w:ascii="Times New Roman" w:eastAsia="Arial Unicode MS" w:hAnsi="Times New Roman" w:cs="Times New Roman"/>
                <w:bCs/>
                <w:color w:val="000000"/>
                <w:sz w:val="24"/>
                <w:szCs w:val="24"/>
                <w:vertAlign w:val="superscript"/>
                <w:lang w:eastAsia="ru-RU"/>
              </w:rPr>
              <w:t>3</w:t>
            </w:r>
            <w:r w:rsidRPr="005B16B4">
              <w:rPr>
                <w:rFonts w:ascii="Times New Roman" w:eastAsia="Arial Unicode MS" w:hAnsi="Times New Roman" w:cs="Times New Roman"/>
                <w:bCs/>
                <w:color w:val="000000"/>
                <w:sz w:val="24"/>
                <w:szCs w:val="24"/>
                <w:lang w:eastAsia="ru-RU"/>
              </w:rPr>
              <w:t>/ч</w:t>
            </w:r>
          </w:p>
        </w:tc>
      </w:tr>
      <w:tr w:rsidR="00FD6A3D" w:rsidRPr="005B16B4" w:rsidTr="00FD6A3D">
        <w:trPr>
          <w:cantSplit/>
          <w:trHeight w:val="278"/>
          <w:tblHeader/>
        </w:trPr>
        <w:tc>
          <w:tcPr>
            <w:tcW w:w="83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63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625"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26"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532"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c>
          <w:tcPr>
            <w:tcW w:w="1669" w:type="dxa"/>
            <w:shd w:val="clear" w:color="auto" w:fill="auto"/>
            <w:hideMark/>
          </w:tcPr>
          <w:p w:rsidR="00FD6A3D" w:rsidRPr="00C64469" w:rsidRDefault="00FD6A3D" w:rsidP="0069031F">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6</w:t>
            </w:r>
          </w:p>
        </w:tc>
      </w:tr>
      <w:tr w:rsidR="00FD6A3D" w:rsidRPr="005B16B4" w:rsidTr="005B16B4">
        <w:trPr>
          <w:cantSplit/>
          <w:trHeight w:val="59"/>
          <w:tblHeader/>
        </w:trPr>
        <w:tc>
          <w:tcPr>
            <w:tcW w:w="839" w:type="dxa"/>
            <w:shd w:val="clear" w:color="auto" w:fill="auto"/>
            <w:vAlign w:val="center"/>
          </w:tcPr>
          <w:p w:rsidR="00FD6A3D" w:rsidRPr="005B16B4" w:rsidRDefault="00FD6A3D" w:rsidP="00C42266">
            <w:pPr>
              <w:spacing w:after="0" w:line="240" w:lineRule="auto"/>
              <w:jc w:val="center"/>
              <w:rPr>
                <w:rFonts w:ascii="Times New Roman" w:eastAsia="Arial Unicode MS" w:hAnsi="Times New Roman" w:cs="Times New Roman"/>
                <w:color w:val="000000"/>
                <w:sz w:val="24"/>
                <w:szCs w:val="24"/>
                <w:lang w:eastAsia="ru-RU"/>
              </w:rPr>
            </w:pPr>
            <w:r w:rsidRPr="005B16B4">
              <w:rPr>
                <w:rFonts w:ascii="Times New Roman" w:eastAsia="Arial Unicode MS" w:hAnsi="Times New Roman" w:cs="Times New Roman"/>
                <w:color w:val="000000"/>
                <w:sz w:val="24"/>
                <w:szCs w:val="24"/>
                <w:lang w:eastAsia="ru-RU"/>
              </w:rPr>
              <w:t>1</w:t>
            </w:r>
          </w:p>
        </w:tc>
        <w:tc>
          <w:tcPr>
            <w:tcW w:w="6325" w:type="dxa"/>
            <w:shd w:val="clear" w:color="auto" w:fill="auto"/>
            <w:vAlign w:val="center"/>
          </w:tcPr>
          <w:p w:rsidR="00FD6A3D" w:rsidRPr="005B16B4" w:rsidRDefault="009B2959" w:rsidP="009B2959">
            <w:pPr>
              <w:widowControl w:val="0"/>
              <w:spacing w:after="0" w:line="240" w:lineRule="auto"/>
              <w:jc w:val="center"/>
              <w:rPr>
                <w:rFonts w:ascii="Times New Roman" w:hAnsi="Times New Roman" w:cs="Times New Roman"/>
                <w:sz w:val="24"/>
                <w:szCs w:val="24"/>
                <w:lang w:eastAsia="ru-RU"/>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r>
              <w:rPr>
                <w:rFonts w:ascii="Times New Roman" w:hAnsi="Times New Roman" w:cs="Times New Roman"/>
                <w:sz w:val="24"/>
                <w:szCs w:val="28"/>
              </w:rPr>
              <w:t xml:space="preserve"> </w:t>
            </w:r>
            <w:r w:rsidRPr="00F2542D">
              <w:rPr>
                <w:rFonts w:ascii="Times New Roman" w:hAnsi="Times New Roman" w:cs="Times New Roman"/>
                <w:sz w:val="24"/>
                <w:szCs w:val="28"/>
              </w:rPr>
              <w:t>ул. Ленина, 53/1</w:t>
            </w:r>
          </w:p>
        </w:tc>
        <w:tc>
          <w:tcPr>
            <w:tcW w:w="1625"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ВПУ отсутствует</w:t>
            </w:r>
          </w:p>
        </w:tc>
        <w:tc>
          <w:tcPr>
            <w:tcW w:w="1526"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0</w:t>
            </w:r>
          </w:p>
        </w:tc>
        <w:tc>
          <w:tcPr>
            <w:tcW w:w="1532"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0,130</w:t>
            </w:r>
          </w:p>
        </w:tc>
        <w:tc>
          <w:tcPr>
            <w:tcW w:w="1669" w:type="dxa"/>
            <w:shd w:val="clear" w:color="auto" w:fill="auto"/>
            <w:vAlign w:val="center"/>
          </w:tcPr>
          <w:p w:rsidR="00FD6A3D" w:rsidRPr="005B16B4" w:rsidRDefault="00FD6A3D" w:rsidP="00C42266">
            <w:pPr>
              <w:spacing w:after="0" w:line="240" w:lineRule="auto"/>
              <w:jc w:val="center"/>
              <w:rPr>
                <w:rFonts w:ascii="Times New Roman" w:hAnsi="Times New Roman" w:cs="Times New Roman"/>
                <w:color w:val="000000"/>
                <w:sz w:val="24"/>
                <w:szCs w:val="24"/>
              </w:rPr>
            </w:pPr>
            <w:r w:rsidRPr="005B16B4">
              <w:rPr>
                <w:rFonts w:ascii="Times New Roman" w:hAnsi="Times New Roman" w:cs="Times New Roman"/>
                <w:color w:val="000000"/>
                <w:sz w:val="24"/>
                <w:szCs w:val="24"/>
              </w:rPr>
              <w:t>0,130</w:t>
            </w:r>
          </w:p>
        </w:tc>
      </w:tr>
    </w:tbl>
    <w:p w:rsidR="00696591" w:rsidRPr="00843D1D" w:rsidRDefault="000B6D52"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9" o:spid="_x0000_s1037" style="position:absolute;left:0;text-align:left;margin-left:318.5pt;margin-top:-61.2pt;width:1in;height:42.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" fillcolor="window" strokecolor="window" strokeweight="2pt"/>
        </w:pict>
      </w:r>
      <w:r w:rsidR="00696591" w:rsidRPr="00843D1D">
        <w:rPr>
          <w:rFonts w:ascii="Times New Roman" w:eastAsia="Arial Unicode MS" w:hAnsi="Times New Roman" w:cs="Times New Roman"/>
          <w:b/>
          <w:bCs/>
          <w:iCs/>
          <w:sz w:val="28"/>
          <w:szCs w:val="28"/>
          <w:lang w:eastAsia="ru-RU"/>
        </w:rPr>
        <w:t xml:space="preserve">3.2. Существующие и перспективные балансы производительности </w:t>
      </w:r>
      <w:proofErr w:type="gramStart"/>
      <w:r w:rsidR="00696591" w:rsidRPr="00843D1D">
        <w:rPr>
          <w:rFonts w:ascii="Times New Roman" w:eastAsia="Arial Unicode MS" w:hAnsi="Times New Roman" w:cs="Times New Roman"/>
          <w:b/>
          <w:bCs/>
          <w:iCs/>
          <w:sz w:val="28"/>
          <w:szCs w:val="28"/>
          <w:lang w:eastAsia="ru-RU"/>
        </w:rPr>
        <w:t>водоподготовительных</w:t>
      </w:r>
      <w:proofErr w:type="gramEnd"/>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аварийных </w:t>
      </w: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roofErr w:type="gramStart"/>
      <w:r w:rsidRPr="00843D1D">
        <w:rPr>
          <w:rFonts w:ascii="Times New Roman" w:eastAsia="Arial Unicode MS" w:hAnsi="Times New Roman" w:cs="Times New Roman"/>
          <w:b/>
          <w:bCs/>
          <w:iCs/>
          <w:sz w:val="28"/>
          <w:szCs w:val="28"/>
          <w:lang w:eastAsia="ru-RU"/>
        </w:rPr>
        <w:t>режимах</w:t>
      </w:r>
      <w:proofErr w:type="gramEnd"/>
      <w:r w:rsidRPr="00843D1D">
        <w:rPr>
          <w:rFonts w:ascii="Times New Roman" w:eastAsia="Arial Unicode MS" w:hAnsi="Times New Roman" w:cs="Times New Roman"/>
          <w:b/>
          <w:bCs/>
          <w:iCs/>
          <w:sz w:val="28"/>
          <w:szCs w:val="28"/>
          <w:lang w:eastAsia="ru-RU"/>
        </w:rPr>
        <w:t xml:space="preserve"> работы систем теплоснабжения</w:t>
      </w:r>
    </w:p>
    <w:p w:rsidR="005B16B4" w:rsidRPr="00843D1D"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5B16B4" w:rsidRDefault="00696591" w:rsidP="00BB7011">
      <w:pPr>
        <w:spacing w:after="0" w:line="240" w:lineRule="auto"/>
        <w:ind w:firstLine="708"/>
        <w:jc w:val="both"/>
        <w:rPr>
          <w:rFonts w:ascii="Times New Roman" w:hAnsi="Times New Roman" w:cs="Times New Roman"/>
          <w:b/>
          <w:sz w:val="28"/>
          <w:szCs w:val="28"/>
        </w:rPr>
      </w:pPr>
      <w:r w:rsidRPr="00843D1D">
        <w:rPr>
          <w:rFonts w:ascii="Times New Roman" w:hAnsi="Times New Roman" w:cs="Times New Roman"/>
          <w:sz w:val="28"/>
          <w:szCs w:val="28"/>
        </w:rPr>
        <w:t xml:space="preserve">В соответствии с п. 6.17, СП 124.13330.2012 «Тепловые сети», для систем теплоснабжения должна предусматриваться дополнительная </w:t>
      </w:r>
      <w:r w:rsidR="0033620D">
        <w:rPr>
          <w:rFonts w:ascii="Times New Roman" w:hAnsi="Times New Roman" w:cs="Times New Roman"/>
          <w:sz w:val="28"/>
          <w:szCs w:val="28"/>
        </w:rPr>
        <w:t>аварийная подпитка химически не</w:t>
      </w:r>
      <w:r w:rsidRPr="00843D1D">
        <w:rPr>
          <w:rFonts w:ascii="Times New Roman" w:hAnsi="Times New Roman" w:cs="Times New Roman"/>
          <w:sz w:val="28"/>
          <w:szCs w:val="28"/>
        </w:rPr>
        <w:t xml:space="preserve">обработанной и </w:t>
      </w:r>
      <w:proofErr w:type="spellStart"/>
      <w:r w:rsidRPr="00843D1D">
        <w:rPr>
          <w:rFonts w:ascii="Times New Roman" w:hAnsi="Times New Roman" w:cs="Times New Roman"/>
          <w:sz w:val="28"/>
          <w:szCs w:val="28"/>
        </w:rPr>
        <w:t>недеаэрированной</w:t>
      </w:r>
      <w:proofErr w:type="spellEnd"/>
      <w:r w:rsidRPr="00843D1D">
        <w:rPr>
          <w:rFonts w:ascii="Times New Roman" w:hAnsi="Times New Roman" w:cs="Times New Roman"/>
          <w:sz w:val="28"/>
          <w:szCs w:val="28"/>
        </w:rPr>
        <w:t xml:space="preserve"> воды, расход которой принимается в количестве 2 % от объема воды в трубопроводах тепловых сетей.</w:t>
      </w:r>
      <w:r w:rsidR="00BB7011" w:rsidRPr="00BB7011">
        <w:rPr>
          <w:rFonts w:ascii="Times New Roman" w:eastAsia="Times New Roman" w:hAnsi="Times New Roman" w:cs="Times New Roman"/>
          <w:b/>
          <w:bCs/>
          <w:iCs/>
          <w:noProof/>
          <w:sz w:val="28"/>
          <w:szCs w:val="28"/>
          <w:lang w:eastAsia="ru-RU"/>
        </w:rPr>
        <w:t xml:space="preserve"> </w:t>
      </w:r>
    </w:p>
    <w:p w:rsidR="00FD6A3D" w:rsidRDefault="00FD6A3D" w:rsidP="00C42266">
      <w:pPr>
        <w:spacing w:after="0" w:line="240" w:lineRule="auto"/>
        <w:ind w:right="-179" w:firstLine="708"/>
        <w:jc w:val="right"/>
        <w:rPr>
          <w:rFonts w:ascii="Times New Roman" w:hAnsi="Times New Roman" w:cs="Times New Roman"/>
          <w:sz w:val="28"/>
          <w:szCs w:val="28"/>
        </w:rPr>
      </w:pPr>
    </w:p>
    <w:p w:rsidR="00696591" w:rsidRPr="00FD6A3D" w:rsidRDefault="00696591" w:rsidP="00C42266">
      <w:pPr>
        <w:spacing w:after="0" w:line="240" w:lineRule="auto"/>
        <w:ind w:right="-179" w:firstLine="708"/>
        <w:jc w:val="right"/>
        <w:rPr>
          <w:rFonts w:ascii="Times New Roman" w:hAnsi="Times New Roman" w:cs="Times New Roman"/>
          <w:sz w:val="28"/>
          <w:szCs w:val="28"/>
        </w:rPr>
      </w:pPr>
      <w:r w:rsidRPr="00FD6A3D">
        <w:rPr>
          <w:rFonts w:ascii="Times New Roman" w:hAnsi="Times New Roman" w:cs="Times New Roman"/>
          <w:sz w:val="28"/>
          <w:szCs w:val="28"/>
        </w:rPr>
        <w:t>Таблица 10</w:t>
      </w:r>
    </w:p>
    <w:p w:rsidR="005B16B4" w:rsidRPr="005B16B4" w:rsidRDefault="005B16B4" w:rsidP="00C42266">
      <w:pPr>
        <w:spacing w:after="0" w:line="240" w:lineRule="auto"/>
        <w:ind w:right="-179" w:firstLine="708"/>
        <w:jc w:val="right"/>
        <w:rPr>
          <w:rFonts w:ascii="Times New Roman" w:hAnsi="Times New Roman" w:cs="Times New Roman"/>
          <w:b/>
          <w:sz w:val="28"/>
          <w:szCs w:val="28"/>
        </w:rPr>
      </w:pPr>
    </w:p>
    <w:tbl>
      <w:tblPr>
        <w:tblW w:w="137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51"/>
        <w:gridCol w:w="3686"/>
        <w:gridCol w:w="3686"/>
      </w:tblGrid>
      <w:tr w:rsidR="00696591" w:rsidRPr="00843D1D" w:rsidTr="005B16B4">
        <w:tc>
          <w:tcPr>
            <w:tcW w:w="326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eastAsia="Arial Unicode MS" w:hAnsi="Times New Roman" w:cs="Times New Roman"/>
                <w:sz w:val="24"/>
                <w:szCs w:val="24"/>
                <w:lang w:eastAsia="ru-RU"/>
              </w:rPr>
              <w:t>Наименование источника теплоснабжения</w:t>
            </w:r>
          </w:p>
        </w:tc>
        <w:tc>
          <w:tcPr>
            <w:tcW w:w="3151"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Производительность ВПУ,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Существующее максимальное значение подпитки теплосети, т/час</w:t>
            </w:r>
          </w:p>
        </w:tc>
        <w:tc>
          <w:tcPr>
            <w:tcW w:w="3686" w:type="dxa"/>
            <w:vAlign w:val="center"/>
          </w:tcPr>
          <w:p w:rsidR="00696591" w:rsidRPr="005B16B4" w:rsidRDefault="00696591" w:rsidP="00C42266">
            <w:pPr>
              <w:spacing w:after="0" w:line="240" w:lineRule="auto"/>
              <w:jc w:val="center"/>
              <w:rPr>
                <w:rFonts w:ascii="Times New Roman" w:hAnsi="Times New Roman" w:cs="Times New Roman"/>
                <w:sz w:val="24"/>
                <w:szCs w:val="24"/>
              </w:rPr>
            </w:pPr>
            <w:r w:rsidRPr="005B16B4">
              <w:rPr>
                <w:rFonts w:ascii="Times New Roman" w:hAnsi="Times New Roman" w:cs="Times New Roman"/>
                <w:sz w:val="24"/>
                <w:szCs w:val="24"/>
              </w:rPr>
              <w:t>Перспективное максимальное значение подпитки теплосети, т/час</w:t>
            </w:r>
          </w:p>
        </w:tc>
      </w:tr>
      <w:tr w:rsidR="00FD6A3D" w:rsidRPr="00843D1D" w:rsidTr="005B16B4">
        <w:tc>
          <w:tcPr>
            <w:tcW w:w="3261" w:type="dxa"/>
            <w:vAlign w:val="center"/>
          </w:tcPr>
          <w:p w:rsidR="00FD6A3D" w:rsidRPr="005B16B4" w:rsidRDefault="00FD6A3D"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151"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vAlign w:val="center"/>
          </w:tcPr>
          <w:p w:rsidR="00FD6A3D" w:rsidRPr="005B16B4" w:rsidRDefault="00FD6A3D"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696591" w:rsidRPr="00843D1D" w:rsidTr="005B16B4">
        <w:tc>
          <w:tcPr>
            <w:tcW w:w="3261" w:type="dxa"/>
            <w:vAlign w:val="center"/>
          </w:tcPr>
          <w:p w:rsidR="009B2959" w:rsidRDefault="009B2959" w:rsidP="009B2959">
            <w:pPr>
              <w:widowControl w:val="0"/>
              <w:spacing w:after="0" w:line="240" w:lineRule="auto"/>
              <w:jc w:val="center"/>
              <w:rPr>
                <w:rFonts w:ascii="Times New Roman" w:hAnsi="Times New Roman" w:cs="Times New Roman"/>
                <w:sz w:val="24"/>
                <w:szCs w:val="28"/>
              </w:rPr>
            </w:pPr>
            <w:r w:rsidRPr="00F2542D">
              <w:rPr>
                <w:rFonts w:ascii="Times New Roman" w:hAnsi="Times New Roman" w:cs="Times New Roman"/>
                <w:sz w:val="24"/>
                <w:szCs w:val="28"/>
              </w:rPr>
              <w:t>Котельная № 36</w:t>
            </w:r>
            <w:r>
              <w:rPr>
                <w:rFonts w:ascii="Times New Roman" w:hAnsi="Times New Roman" w:cs="Times New Roman"/>
                <w:sz w:val="24"/>
                <w:szCs w:val="28"/>
              </w:rPr>
              <w:t>,</w:t>
            </w:r>
            <w:r w:rsidRPr="00F2542D">
              <w:rPr>
                <w:rFonts w:ascii="Times New Roman" w:hAnsi="Times New Roman" w:cs="Times New Roman"/>
                <w:sz w:val="24"/>
                <w:szCs w:val="28"/>
              </w:rPr>
              <w:t xml:space="preserve"> </w:t>
            </w:r>
          </w:p>
          <w:p w:rsidR="00696591" w:rsidRPr="005B16B4" w:rsidRDefault="009B2959" w:rsidP="009B2959">
            <w:pPr>
              <w:widowControl w:val="0"/>
              <w:spacing w:after="0" w:line="240" w:lineRule="auto"/>
              <w:jc w:val="center"/>
              <w:rPr>
                <w:rFonts w:ascii="Times New Roman" w:hAnsi="Times New Roman" w:cs="Times New Roman"/>
                <w:szCs w:val="20"/>
                <w:lang w:eastAsia="ru-RU"/>
              </w:rPr>
            </w:pPr>
            <w:proofErr w:type="spellStart"/>
            <w:r w:rsidRPr="00F2542D">
              <w:rPr>
                <w:rFonts w:ascii="Times New Roman" w:hAnsi="Times New Roman" w:cs="Times New Roman"/>
                <w:sz w:val="24"/>
                <w:szCs w:val="28"/>
              </w:rPr>
              <w:t>х</w:t>
            </w:r>
            <w:r>
              <w:rPr>
                <w:rFonts w:ascii="Times New Roman" w:hAnsi="Times New Roman" w:cs="Times New Roman"/>
                <w:sz w:val="24"/>
                <w:szCs w:val="28"/>
              </w:rPr>
              <w:t>ут</w:t>
            </w:r>
            <w:proofErr w:type="spellEnd"/>
            <w:r w:rsidRPr="00F2542D">
              <w:rPr>
                <w:rFonts w:ascii="Times New Roman" w:hAnsi="Times New Roman" w:cs="Times New Roman"/>
                <w:sz w:val="24"/>
                <w:szCs w:val="28"/>
              </w:rPr>
              <w:t xml:space="preserve">. </w:t>
            </w:r>
            <w:proofErr w:type="spellStart"/>
            <w:r w:rsidRPr="00F2542D">
              <w:rPr>
                <w:rFonts w:ascii="Times New Roman" w:hAnsi="Times New Roman" w:cs="Times New Roman"/>
                <w:sz w:val="24"/>
                <w:szCs w:val="28"/>
              </w:rPr>
              <w:t>Адагум</w:t>
            </w:r>
            <w:proofErr w:type="spellEnd"/>
            <w:r w:rsidRPr="00F2542D">
              <w:rPr>
                <w:rFonts w:ascii="Times New Roman" w:hAnsi="Times New Roman" w:cs="Times New Roman"/>
                <w:sz w:val="24"/>
                <w:szCs w:val="28"/>
              </w:rPr>
              <w:t>,</w:t>
            </w:r>
            <w:r>
              <w:rPr>
                <w:rFonts w:ascii="Times New Roman" w:hAnsi="Times New Roman" w:cs="Times New Roman"/>
                <w:sz w:val="24"/>
                <w:szCs w:val="28"/>
              </w:rPr>
              <w:t xml:space="preserve"> </w:t>
            </w:r>
            <w:r w:rsidRPr="00F2542D">
              <w:rPr>
                <w:rFonts w:ascii="Times New Roman" w:hAnsi="Times New Roman" w:cs="Times New Roman"/>
                <w:sz w:val="24"/>
                <w:szCs w:val="28"/>
              </w:rPr>
              <w:t>ул. Ленина, 53/1</w:t>
            </w:r>
          </w:p>
        </w:tc>
        <w:tc>
          <w:tcPr>
            <w:tcW w:w="3151" w:type="dxa"/>
            <w:vAlign w:val="center"/>
          </w:tcPr>
          <w:p w:rsidR="00696591" w:rsidRPr="005B16B4" w:rsidRDefault="00696591" w:rsidP="00C42266">
            <w:pPr>
              <w:spacing w:after="0" w:line="240" w:lineRule="auto"/>
              <w:jc w:val="center"/>
              <w:rPr>
                <w:rFonts w:ascii="Times New Roman" w:eastAsia="Arial Unicode MS" w:hAnsi="Times New Roman" w:cs="Times New Roman"/>
                <w:color w:val="000000"/>
                <w:lang w:eastAsia="ru-RU"/>
              </w:rPr>
            </w:pPr>
            <w:r w:rsidRPr="005B16B4">
              <w:rPr>
                <w:rFonts w:ascii="Times New Roman" w:eastAsia="Arial Unicode MS" w:hAnsi="Times New Roman" w:cs="Times New Roman"/>
                <w:color w:val="000000"/>
                <w:lang w:eastAsia="ru-RU"/>
              </w:rPr>
              <w:t>отсутствует</w:t>
            </w:r>
          </w:p>
        </w:tc>
        <w:tc>
          <w:tcPr>
            <w:tcW w:w="3686" w:type="dxa"/>
            <w:vAlign w:val="center"/>
          </w:tcPr>
          <w:p w:rsidR="00696591" w:rsidRPr="005B16B4" w:rsidRDefault="00696591" w:rsidP="00C42266">
            <w:pPr>
              <w:spacing w:after="0" w:line="240" w:lineRule="auto"/>
              <w:jc w:val="center"/>
              <w:rPr>
                <w:rFonts w:ascii="Times New Roman" w:hAnsi="Times New Roman" w:cs="Times New Roman"/>
                <w:color w:val="000000"/>
              </w:rPr>
            </w:pPr>
            <w:r w:rsidRPr="005B16B4">
              <w:rPr>
                <w:rFonts w:ascii="Times New Roman" w:hAnsi="Times New Roman" w:cs="Times New Roman"/>
                <w:color w:val="000000"/>
              </w:rPr>
              <w:t>0,130</w:t>
            </w:r>
          </w:p>
        </w:tc>
        <w:tc>
          <w:tcPr>
            <w:tcW w:w="3686" w:type="dxa"/>
            <w:vAlign w:val="center"/>
          </w:tcPr>
          <w:p w:rsidR="00696591" w:rsidRPr="005B16B4" w:rsidRDefault="000B6D52" w:rsidP="00C42266">
            <w:pPr>
              <w:spacing w:after="0" w:line="240" w:lineRule="auto"/>
              <w:jc w:val="center"/>
              <w:rPr>
                <w:rFonts w:ascii="Times New Roman" w:hAnsi="Times New Roman" w:cs="Times New Roman"/>
                <w:color w:val="000000"/>
              </w:rPr>
            </w:pPr>
            <w:r>
              <w:rPr>
                <w:rFonts w:ascii="Times New Roman" w:hAnsi="Times New Roman" w:cs="Times New Roman"/>
                <w:noProof/>
                <w:sz w:val="24"/>
                <w:szCs w:val="24"/>
                <w:lang w:eastAsia="ru-RU"/>
              </w:rPr>
              <w:pict>
                <v:shape id="Поле 17" o:spid="_x0000_s1036" type="#_x0000_t202" style="position:absolute;left:0;text-align:left;margin-left:192.6pt;margin-top:4.5pt;width:31.4pt;height:37.2pt;z-index:2516848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" fillcolor="white [3201]" strokecolor="white [3212]" strokeweight=".5pt">
                  <v:textbox style="layout-flow:vertical">
                    <w:txbxContent>
                      <w:p w:rsidR="0044294C" w:rsidRPr="00B47EE2" w:rsidRDefault="0044294C">
                        <w:pPr>
                          <w:rPr>
                            <w:rFonts w:ascii="Times New Roman" w:hAnsi="Times New Roman" w:cs="Times New Roman"/>
                            <w:sz w:val="28"/>
                          </w:rPr>
                        </w:pPr>
                        <w:r w:rsidRPr="00B47EE2">
                          <w:rPr>
                            <w:rFonts w:ascii="Times New Roman" w:hAnsi="Times New Roman" w:cs="Times New Roman"/>
                            <w:sz w:val="28"/>
                          </w:rPr>
                          <w:t>22</w:t>
                        </w:r>
                      </w:p>
                    </w:txbxContent>
                  </v:textbox>
                </v:shape>
              </w:pict>
            </w:r>
            <w:r w:rsidR="00696591" w:rsidRPr="005B16B4">
              <w:rPr>
                <w:rFonts w:ascii="Times New Roman" w:hAnsi="Times New Roman" w:cs="Times New Roman"/>
                <w:color w:val="000000"/>
              </w:rPr>
              <w:t>0,130</w:t>
            </w:r>
          </w:p>
        </w:tc>
      </w:tr>
    </w:tbl>
    <w:p w:rsidR="00696591" w:rsidRPr="00843D1D" w:rsidRDefault="00696591" w:rsidP="00C42266">
      <w:pPr>
        <w:spacing w:after="0" w:line="240" w:lineRule="auto"/>
        <w:jc w:val="both"/>
        <w:rPr>
          <w:rFonts w:ascii="Times New Roman" w:hAnsi="Times New Roman" w:cs="Times New Roman"/>
          <w:sz w:val="28"/>
          <w:szCs w:val="28"/>
        </w:rPr>
        <w:sectPr w:rsidR="00696591" w:rsidRPr="00843D1D" w:rsidSect="00C64469">
          <w:pgSz w:w="15840" w:h="12240" w:orient="landscape"/>
          <w:pgMar w:top="1701" w:right="1134" w:bottom="567" w:left="1134" w:header="720" w:footer="720" w:gutter="0"/>
          <w:cols w:space="720"/>
        </w:sectPr>
      </w:pPr>
    </w:p>
    <w:p w:rsidR="009B2959" w:rsidRDefault="009B295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4. ОСНОВНЫЕ ПОЛОЖЕНИЯ </w:t>
      </w:r>
      <w:proofErr w:type="gramStart"/>
      <w:r w:rsidRPr="00843D1D">
        <w:rPr>
          <w:rFonts w:ascii="Times New Roman" w:hAnsi="Times New Roman" w:cs="Times New Roman"/>
          <w:b/>
          <w:sz w:val="28"/>
          <w:szCs w:val="28"/>
          <w:lang w:eastAsia="ru-RU"/>
        </w:rPr>
        <w:t>МАСТЕР-ПЛАНА</w:t>
      </w:r>
      <w:proofErr w:type="gramEnd"/>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РАЗВИТИЯ СИСТЕМ ТЕПЛОСНАБЖЕНИЯ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4.1. Описание сценариев развития теплоснабжения поселения</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lang w:eastAsia="ar-SA"/>
        </w:rPr>
      </w:pPr>
      <w:r w:rsidRPr="00843D1D">
        <w:rPr>
          <w:rFonts w:ascii="Times New Roman" w:hAnsi="Times New Roman"/>
          <w:sz w:val="28"/>
          <w:szCs w:val="28"/>
          <w:lang w:eastAsia="ar-SA"/>
        </w:rPr>
        <w:t xml:space="preserve">Теплоснабжение жилых территорий </w:t>
      </w:r>
      <w:proofErr w:type="spellStart"/>
      <w:r w:rsidRPr="00843D1D">
        <w:rPr>
          <w:rFonts w:ascii="Times New Roman" w:hAnsi="Times New Roman"/>
          <w:sz w:val="28"/>
          <w:szCs w:val="28"/>
          <w:lang w:eastAsia="ar-SA"/>
        </w:rPr>
        <w:t>Адагумского</w:t>
      </w:r>
      <w:proofErr w:type="spellEnd"/>
      <w:r w:rsidRPr="00843D1D">
        <w:rPr>
          <w:rFonts w:ascii="Times New Roman" w:hAnsi="Times New Roman"/>
          <w:sz w:val="28"/>
          <w:szCs w:val="28"/>
          <w:lang w:eastAsia="ar-SA"/>
        </w:rPr>
        <w:t xml:space="preserve"> сельского поселения </w:t>
      </w:r>
      <w:r w:rsidR="00E418A2">
        <w:rPr>
          <w:rFonts w:ascii="Times New Roman" w:hAnsi="Times New Roman"/>
          <w:sz w:val="28"/>
          <w:szCs w:val="28"/>
          <w:shd w:val="clear" w:color="auto" w:fill="FFFFFF"/>
        </w:rPr>
        <w:t>Крымского района</w:t>
      </w:r>
      <w:r w:rsidR="00E418A2" w:rsidRPr="00843D1D">
        <w:rPr>
          <w:rFonts w:ascii="Times New Roman" w:hAnsi="Times New Roman"/>
          <w:sz w:val="28"/>
          <w:szCs w:val="28"/>
        </w:rPr>
        <w:t xml:space="preserve"> </w:t>
      </w:r>
      <w:r w:rsidRPr="00843D1D">
        <w:rPr>
          <w:rFonts w:ascii="Times New Roman" w:hAnsi="Times New Roman"/>
          <w:sz w:val="28"/>
          <w:szCs w:val="28"/>
          <w:lang w:eastAsia="ar-SA"/>
        </w:rPr>
        <w:t>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696591" w:rsidRPr="00843D1D" w:rsidRDefault="00696591" w:rsidP="00C42266">
      <w:pPr>
        <w:pStyle w:val="22"/>
        <w:tabs>
          <w:tab w:val="num" w:pos="0"/>
        </w:tabs>
        <w:spacing w:after="0" w:line="240" w:lineRule="auto"/>
        <w:ind w:left="0" w:firstLine="720"/>
        <w:jc w:val="both"/>
        <w:rPr>
          <w:rFonts w:ascii="Times New Roman" w:hAnsi="Times New Roman"/>
          <w:sz w:val="28"/>
          <w:szCs w:val="28"/>
        </w:rPr>
      </w:pPr>
      <w:r w:rsidRPr="00843D1D">
        <w:rPr>
          <w:rFonts w:ascii="Times New Roman" w:hAnsi="Times New Roman"/>
          <w:sz w:val="28"/>
          <w:szCs w:val="28"/>
        </w:rPr>
        <w:t>Присоединени</w:t>
      </w:r>
      <w:r>
        <w:rPr>
          <w:rFonts w:ascii="Times New Roman" w:hAnsi="Times New Roman"/>
          <w:sz w:val="28"/>
          <w:szCs w:val="28"/>
        </w:rPr>
        <w:t>е новых абонентов к существующей котельной</w:t>
      </w:r>
      <w:r w:rsidRPr="00843D1D">
        <w:rPr>
          <w:rFonts w:ascii="Times New Roman" w:hAnsi="Times New Roman"/>
          <w:sz w:val="28"/>
          <w:szCs w:val="28"/>
        </w:rPr>
        <w:t xml:space="preserve"> не планируется.</w:t>
      </w:r>
    </w:p>
    <w:p w:rsidR="005B16B4"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4.2. Обоснование </w:t>
      </w:r>
      <w:proofErr w:type="gramStart"/>
      <w:r w:rsidRPr="00843D1D">
        <w:rPr>
          <w:rFonts w:ascii="Times New Roman" w:hAnsi="Times New Roman" w:cs="Times New Roman"/>
          <w:b/>
          <w:sz w:val="28"/>
          <w:szCs w:val="28"/>
          <w:lang w:eastAsia="ru-RU"/>
        </w:rPr>
        <w:t>выбора приоритетного сценария развития теплоснабжения поселения</w:t>
      </w:r>
      <w:proofErr w:type="gramEnd"/>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bookmarkStart w:id="6" w:name="_Hlk50193410"/>
      <w:r w:rsidRPr="00843D1D">
        <w:rPr>
          <w:rFonts w:ascii="Times New Roman" w:eastAsia="Arial Unicode MS" w:hAnsi="Times New Roman" w:cs="Times New Roman"/>
          <w:sz w:val="28"/>
          <w:szCs w:val="28"/>
          <w:lang w:eastAsia="ru-RU"/>
        </w:rPr>
        <w:t>В настоящей схеме теплоснабжения принят один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6"/>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5B16B4"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5. ПРЕДЛОЖЕНИЯ ПО СТРОИТЕЛЬСТВУ, РЕКОНСТРУКЦИИ, ТЕХНИЧЕСКОМУ ПЕРЕВООРУЖЕНИЮ</w:t>
      </w:r>
      <w:r w:rsidR="005B16B4">
        <w:rPr>
          <w:rFonts w:ascii="Times New Roman" w:hAnsi="Times New Roman" w:cs="Times New Roman"/>
          <w:b/>
          <w:sz w:val="28"/>
          <w:szCs w:val="28"/>
          <w:lang w:eastAsia="ru-RU"/>
        </w:rPr>
        <w:t xml:space="preserve">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МОДЕРНИЗАЦИИ ИСТОЧНИКОВ ТЕПЛОВОЙ ЭНЕРГИИ</w:t>
      </w:r>
    </w:p>
    <w:p w:rsidR="005B16B4" w:rsidRPr="00843D1D" w:rsidRDefault="005B16B4" w:rsidP="00C42266">
      <w:pPr>
        <w:spacing w:after="0" w:line="240" w:lineRule="auto"/>
        <w:jc w:val="center"/>
        <w:rPr>
          <w:rFonts w:ascii="Times New Roman" w:hAnsi="Times New Roman" w:cs="Times New Roman"/>
          <w:b/>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p w:rsidR="005B16B4" w:rsidRPr="00843D1D" w:rsidRDefault="005B16B4"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11</w:t>
      </w:r>
    </w:p>
    <w:p w:rsidR="005B16B4" w:rsidRDefault="005B16B4"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5B16B4"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r w:rsidR="00696591"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26"/>
        <w:gridCol w:w="4961"/>
      </w:tblGrid>
      <w:tr w:rsidR="00696591" w:rsidRPr="00843D1D" w:rsidTr="005B16B4">
        <w:trPr>
          <w:trHeight w:val="437"/>
        </w:trPr>
        <w:tc>
          <w:tcPr>
            <w:tcW w:w="560"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4226"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4961" w:type="dxa"/>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843D1D" w:rsidTr="005B16B4">
        <w:trPr>
          <w:trHeight w:val="437"/>
        </w:trPr>
        <w:tc>
          <w:tcPr>
            <w:tcW w:w="560"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4961" w:type="dxa"/>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B91C78" w:rsidRPr="00843D1D" w:rsidTr="005B16B4">
        <w:trPr>
          <w:trHeight w:val="381"/>
        </w:trPr>
        <w:tc>
          <w:tcPr>
            <w:tcW w:w="560"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4226" w:type="dxa"/>
            <w:shd w:val="clear" w:color="auto" w:fill="auto"/>
            <w:vAlign w:val="center"/>
          </w:tcPr>
          <w:p w:rsidR="00B91C78" w:rsidRPr="005B16B4" w:rsidRDefault="00B91C78" w:rsidP="006D735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4961" w:type="dxa"/>
            <w:shd w:val="clear" w:color="auto" w:fill="auto"/>
            <w:vAlign w:val="center"/>
          </w:tcPr>
          <w:p w:rsidR="00B91C78" w:rsidRPr="005B16B4" w:rsidRDefault="00B91C78" w:rsidP="006D7357">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696591" w:rsidRPr="00843D1D" w:rsidRDefault="00696591" w:rsidP="00C42266">
      <w:pPr>
        <w:pStyle w:val="a3"/>
        <w:jc w:val="center"/>
        <w:rPr>
          <w:rFonts w:ascii="Times New Roman" w:hAnsi="Times New Roman" w:cs="Times New Roman"/>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C42266" w:rsidRDefault="00C42266"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5.2. Предложения по реконструкции источников тепловой энергии, обеспечивающих перспективную тепловую нагрузку </w:t>
      </w:r>
      <w:proofErr w:type="gramStart"/>
      <w:r w:rsidRPr="00843D1D">
        <w:rPr>
          <w:rFonts w:ascii="Times New Roman" w:hAnsi="Times New Roman" w:cs="Times New Roman"/>
          <w:b/>
          <w:sz w:val="28"/>
          <w:szCs w:val="28"/>
        </w:rPr>
        <w:t>в</w:t>
      </w:r>
      <w:proofErr w:type="gramEnd"/>
      <w:r w:rsidRPr="00843D1D">
        <w:rPr>
          <w:rFonts w:ascii="Times New Roman" w:hAnsi="Times New Roman" w:cs="Times New Roman"/>
          <w:b/>
          <w:sz w:val="28"/>
          <w:szCs w:val="28"/>
        </w:rPr>
        <w:t xml:space="preserve"> существующих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и расширяемых </w:t>
      </w:r>
      <w:proofErr w:type="gramStart"/>
      <w:r w:rsidRPr="00843D1D">
        <w:rPr>
          <w:rFonts w:ascii="Times New Roman" w:hAnsi="Times New Roman" w:cs="Times New Roman"/>
          <w:b/>
          <w:sz w:val="28"/>
          <w:szCs w:val="28"/>
        </w:rPr>
        <w:t>зонах</w:t>
      </w:r>
      <w:proofErr w:type="gramEnd"/>
      <w:r w:rsidRPr="00843D1D">
        <w:rPr>
          <w:rFonts w:ascii="Times New Roman" w:hAnsi="Times New Roman" w:cs="Times New Roman"/>
          <w:b/>
          <w:sz w:val="28"/>
          <w:szCs w:val="28"/>
        </w:rPr>
        <w:t xml:space="preserve"> действия источников тепловой энергии</w:t>
      </w:r>
    </w:p>
    <w:p w:rsidR="005B16B4" w:rsidRPr="00843D1D" w:rsidRDefault="005B16B4" w:rsidP="00C42266">
      <w:pPr>
        <w:pStyle w:val="a3"/>
        <w:jc w:val="center"/>
        <w:rPr>
          <w:rFonts w:ascii="Times New Roman" w:hAnsi="Times New Roman" w:cs="Times New Roman"/>
          <w:b/>
          <w:sz w:val="28"/>
          <w:szCs w:val="28"/>
        </w:rPr>
      </w:pPr>
    </w:p>
    <w:p w:rsidR="005B16B4" w:rsidRPr="00FD6A3D" w:rsidRDefault="005B16B4"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Таблица 12</w:t>
      </w:r>
    </w:p>
    <w:p w:rsidR="005B16B4"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P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4491"/>
        <w:gridCol w:w="4677"/>
      </w:tblGrid>
      <w:tr w:rsidR="00696591" w:rsidRPr="005B16B4" w:rsidTr="005B16B4">
        <w:trPr>
          <w:trHeight w:val="341"/>
        </w:trPr>
        <w:tc>
          <w:tcPr>
            <w:tcW w:w="297"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 xml:space="preserve">№ </w:t>
            </w:r>
            <w:proofErr w:type="gramStart"/>
            <w:r w:rsidRPr="005B16B4">
              <w:rPr>
                <w:rFonts w:ascii="Times New Roman" w:eastAsia="Arial Unicode MS" w:hAnsi="Times New Roman" w:cs="Times New Roman"/>
                <w:sz w:val="24"/>
                <w:szCs w:val="24"/>
                <w:lang w:eastAsia="ru-RU"/>
              </w:rPr>
              <w:t>п</w:t>
            </w:r>
            <w:proofErr w:type="gramEnd"/>
            <w:r w:rsidRPr="005B16B4">
              <w:rPr>
                <w:rFonts w:ascii="Times New Roman" w:eastAsia="Arial Unicode MS" w:hAnsi="Times New Roman" w:cs="Times New Roman"/>
                <w:sz w:val="24"/>
                <w:szCs w:val="24"/>
                <w:lang w:eastAsia="ru-RU"/>
              </w:rPr>
              <w:t>/п</w:t>
            </w:r>
          </w:p>
        </w:tc>
        <w:tc>
          <w:tcPr>
            <w:tcW w:w="2304"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Мероприятия</w:t>
            </w:r>
          </w:p>
        </w:tc>
        <w:tc>
          <w:tcPr>
            <w:tcW w:w="2399" w:type="pct"/>
            <w:shd w:val="clear" w:color="auto" w:fill="auto"/>
            <w:vAlign w:val="center"/>
          </w:tcPr>
          <w:p w:rsidR="00696591" w:rsidRPr="005B16B4"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5B16B4">
              <w:rPr>
                <w:rFonts w:ascii="Times New Roman" w:eastAsia="Arial Unicode MS" w:hAnsi="Times New Roman" w:cs="Times New Roman"/>
                <w:sz w:val="24"/>
                <w:szCs w:val="24"/>
                <w:lang w:eastAsia="ru-RU"/>
              </w:rPr>
              <w:t>Цели реализации мероприятия</w:t>
            </w:r>
          </w:p>
        </w:tc>
      </w:tr>
      <w:tr w:rsidR="00FD6A3D" w:rsidRPr="005B16B4" w:rsidTr="005B16B4">
        <w:trPr>
          <w:trHeight w:val="341"/>
        </w:trPr>
        <w:tc>
          <w:tcPr>
            <w:tcW w:w="297"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2399" w:type="pct"/>
            <w:shd w:val="clear" w:color="auto" w:fill="auto"/>
            <w:vAlign w:val="center"/>
          </w:tcPr>
          <w:p w:rsidR="00FD6A3D"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5B16B4" w:rsidTr="005B16B4">
        <w:trPr>
          <w:trHeight w:val="217"/>
        </w:trPr>
        <w:tc>
          <w:tcPr>
            <w:tcW w:w="297" w:type="pct"/>
            <w:shd w:val="clear" w:color="auto" w:fill="auto"/>
            <w:vAlign w:val="center"/>
          </w:tcPr>
          <w:p w:rsidR="00696591" w:rsidRPr="005B16B4"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304" w:type="pct"/>
            <w:shd w:val="clear" w:color="auto" w:fill="auto"/>
            <w:vAlign w:val="center"/>
          </w:tcPr>
          <w:p w:rsidR="00696591" w:rsidRPr="005B16B4" w:rsidRDefault="00FD6A3D" w:rsidP="00C4226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399" w:type="pct"/>
            <w:shd w:val="clear" w:color="auto" w:fill="auto"/>
            <w:vAlign w:val="center"/>
          </w:tcPr>
          <w:p w:rsidR="00696591" w:rsidRPr="005B16B4" w:rsidRDefault="00FD6A3D"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w:t>
            </w:r>
          </w:p>
        </w:tc>
      </w:tr>
    </w:tbl>
    <w:p w:rsidR="005B16B4" w:rsidRDefault="005B16B4"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5.3. Предложения по техническому перевооружению и (или) модернизации источников тепловой энергии с целью </w:t>
      </w:r>
      <w:proofErr w:type="gramStart"/>
      <w:r w:rsidRPr="00843D1D">
        <w:rPr>
          <w:rFonts w:ascii="Times New Roman" w:eastAsia="Arial Unicode MS" w:hAnsi="Times New Roman" w:cs="Times New Roman"/>
          <w:b/>
          <w:bCs/>
          <w:iCs/>
          <w:sz w:val="28"/>
          <w:szCs w:val="28"/>
          <w:lang w:eastAsia="ru-RU"/>
        </w:rPr>
        <w:t>повышения эффективности работы систем теплоснабжения</w:t>
      </w:r>
      <w:proofErr w:type="gramEnd"/>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p w:rsidR="005B16B4" w:rsidRPr="00FD6A3D"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FD6A3D">
        <w:rPr>
          <w:rFonts w:ascii="Times New Roman" w:eastAsia="Arial Unicode MS" w:hAnsi="Times New Roman" w:cs="Times New Roman"/>
          <w:sz w:val="28"/>
          <w:szCs w:val="28"/>
          <w:lang w:eastAsia="ru-RU"/>
        </w:rPr>
        <w:t xml:space="preserve">Таблица 13 </w:t>
      </w:r>
    </w:p>
    <w:p w:rsidR="00C42266" w:rsidRDefault="00C42266"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5B16B4">
        <w:rPr>
          <w:rFonts w:ascii="Times New Roman" w:eastAsia="Arial Unicode MS" w:hAnsi="Times New Roman" w:cs="Times New Roman"/>
          <w:b/>
          <w:sz w:val="28"/>
          <w:szCs w:val="28"/>
          <w:lang w:eastAsia="ru-RU"/>
        </w:rPr>
        <w:t>Предложения по реконструкции источника тепла</w:t>
      </w:r>
    </w:p>
    <w:p w:rsidR="005B16B4" w:rsidRDefault="005B16B4" w:rsidP="00C42266">
      <w:pPr>
        <w:widowControl w:val="0"/>
        <w:spacing w:after="0" w:line="240" w:lineRule="auto"/>
        <w:jc w:val="center"/>
        <w:rPr>
          <w:rFonts w:ascii="Times New Roman" w:eastAsia="Arial Unicode MS" w:hAnsi="Times New Roman" w:cs="Times New Roman"/>
          <w:b/>
          <w:sz w:val="28"/>
          <w:szCs w:val="28"/>
          <w:lang w:eastAsia="ru-RU"/>
        </w:rPr>
      </w:pPr>
    </w:p>
    <w:tbl>
      <w:tblPr>
        <w:tblW w:w="8660" w:type="dxa"/>
        <w:tblInd w:w="93" w:type="dxa"/>
        <w:tblLook w:val="04A0" w:firstRow="1" w:lastRow="0" w:firstColumn="1" w:lastColumn="0" w:noHBand="0" w:noVBand="1"/>
      </w:tblPr>
      <w:tblGrid>
        <w:gridCol w:w="640"/>
        <w:gridCol w:w="1243"/>
        <w:gridCol w:w="1305"/>
        <w:gridCol w:w="3888"/>
        <w:gridCol w:w="1103"/>
        <w:gridCol w:w="1103"/>
      </w:tblGrid>
      <w:tr w:rsidR="0075506E" w:rsidRPr="0075506E" w:rsidTr="0075506E">
        <w:trPr>
          <w:trHeight w:val="456"/>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 xml:space="preserve">№ </w:t>
            </w:r>
            <w:proofErr w:type="gramStart"/>
            <w:r w:rsidRPr="0075506E">
              <w:rPr>
                <w:rFonts w:ascii="Times New Roman" w:eastAsia="Times New Roman" w:hAnsi="Times New Roman" w:cs="Times New Roman"/>
                <w:sz w:val="16"/>
                <w:szCs w:val="16"/>
                <w:lang w:eastAsia="ru-RU"/>
              </w:rPr>
              <w:t>п</w:t>
            </w:r>
            <w:proofErr w:type="gramEnd"/>
            <w:r w:rsidRPr="0075506E">
              <w:rPr>
                <w:rFonts w:ascii="Times New Roman" w:eastAsia="Times New Roman" w:hAnsi="Times New Roman" w:cs="Times New Roman"/>
                <w:sz w:val="16"/>
                <w:szCs w:val="16"/>
                <w:lang w:eastAsia="ru-RU"/>
              </w:rPr>
              <w:t>/п</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Наименование мероприятий</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Обоснование необходимости  (цель реализации)</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Описание и место расположения объекта</w:t>
            </w:r>
          </w:p>
        </w:tc>
        <w:tc>
          <w:tcPr>
            <w:tcW w:w="1916" w:type="dxa"/>
            <w:gridSpan w:val="2"/>
            <w:tcBorders>
              <w:top w:val="single" w:sz="4" w:space="0" w:color="auto"/>
              <w:left w:val="nil"/>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Основные технические характеристики</w:t>
            </w:r>
          </w:p>
        </w:tc>
      </w:tr>
      <w:tr w:rsidR="0075506E" w:rsidRPr="0075506E" w:rsidTr="0075506E">
        <w:trPr>
          <w:trHeight w:val="81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до реализации мероприятия</w:t>
            </w:r>
          </w:p>
        </w:tc>
        <w:tc>
          <w:tcPr>
            <w:tcW w:w="958" w:type="dxa"/>
            <w:tcBorders>
              <w:top w:val="nil"/>
              <w:left w:val="nil"/>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после реализации мероприятия</w:t>
            </w:r>
          </w:p>
        </w:tc>
      </w:tr>
      <w:tr w:rsidR="0075506E" w:rsidRPr="0075506E" w:rsidTr="0075506E">
        <w:trPr>
          <w:trHeight w:val="288"/>
        </w:trPr>
        <w:tc>
          <w:tcPr>
            <w:tcW w:w="640"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Установленная мощность, Гкал/</w:t>
            </w:r>
            <w:proofErr w:type="gramStart"/>
            <w:r w:rsidRPr="0075506E">
              <w:rPr>
                <w:rFonts w:ascii="Times New Roman" w:eastAsia="Times New Roman" w:hAnsi="Times New Roman" w:cs="Times New Roman"/>
                <w:sz w:val="16"/>
                <w:szCs w:val="16"/>
                <w:lang w:eastAsia="ru-RU"/>
              </w:rPr>
              <w:t>ч</w:t>
            </w:r>
            <w:proofErr w:type="gramEnd"/>
          </w:p>
        </w:tc>
        <w:tc>
          <w:tcPr>
            <w:tcW w:w="95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Установленная мощность, Гкал/</w:t>
            </w:r>
            <w:proofErr w:type="gramStart"/>
            <w:r w:rsidRPr="0075506E">
              <w:rPr>
                <w:rFonts w:ascii="Times New Roman" w:eastAsia="Times New Roman" w:hAnsi="Times New Roman" w:cs="Times New Roman"/>
                <w:sz w:val="16"/>
                <w:szCs w:val="16"/>
                <w:lang w:eastAsia="ru-RU"/>
              </w:rPr>
              <w:t>ч</w:t>
            </w:r>
            <w:proofErr w:type="gramEnd"/>
          </w:p>
        </w:tc>
      </w:tr>
      <w:tr w:rsidR="0075506E" w:rsidRPr="0075506E" w:rsidTr="0075506E">
        <w:trPr>
          <w:trHeight w:val="864"/>
        </w:trPr>
        <w:tc>
          <w:tcPr>
            <w:tcW w:w="640"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3888" w:type="dxa"/>
            <w:vMerge/>
            <w:tcBorders>
              <w:top w:val="single" w:sz="4" w:space="0" w:color="auto"/>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c>
          <w:tcPr>
            <w:tcW w:w="958" w:type="dxa"/>
            <w:vMerge/>
            <w:tcBorders>
              <w:top w:val="nil"/>
              <w:left w:val="single" w:sz="4" w:space="0" w:color="auto"/>
              <w:bottom w:val="single" w:sz="4" w:space="0" w:color="auto"/>
              <w:right w:val="single" w:sz="4" w:space="0" w:color="auto"/>
            </w:tcBorders>
            <w:vAlign w:val="center"/>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
        </w:tc>
      </w:tr>
      <w:tr w:rsidR="0075506E" w:rsidRPr="0075506E" w:rsidTr="0075506E">
        <w:trPr>
          <w:trHeight w:val="288"/>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1</w:t>
            </w:r>
          </w:p>
        </w:tc>
        <w:tc>
          <w:tcPr>
            <w:tcW w:w="1097"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2</w:t>
            </w:r>
          </w:p>
        </w:tc>
        <w:tc>
          <w:tcPr>
            <w:tcW w:w="1119"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3</w:t>
            </w:r>
          </w:p>
        </w:tc>
        <w:tc>
          <w:tcPr>
            <w:tcW w:w="3888"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4</w:t>
            </w:r>
          </w:p>
        </w:tc>
        <w:tc>
          <w:tcPr>
            <w:tcW w:w="958"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5</w:t>
            </w:r>
          </w:p>
        </w:tc>
        <w:tc>
          <w:tcPr>
            <w:tcW w:w="958"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6</w:t>
            </w:r>
          </w:p>
        </w:tc>
      </w:tr>
      <w:tr w:rsidR="0075506E" w:rsidRPr="0075506E" w:rsidTr="0075506E">
        <w:trPr>
          <w:trHeight w:val="240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1</w:t>
            </w:r>
          </w:p>
        </w:tc>
        <w:tc>
          <w:tcPr>
            <w:tcW w:w="1097" w:type="dxa"/>
            <w:tcBorders>
              <w:top w:val="single" w:sz="4" w:space="0" w:color="auto"/>
              <w:left w:val="nil"/>
              <w:bottom w:val="single" w:sz="4" w:space="0" w:color="auto"/>
              <w:right w:val="single" w:sz="4" w:space="0" w:color="auto"/>
            </w:tcBorders>
            <w:shd w:val="clear" w:color="auto" w:fill="auto"/>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 xml:space="preserve">Реконструкция котельной №36.   </w:t>
            </w:r>
          </w:p>
        </w:tc>
        <w:tc>
          <w:tcPr>
            <w:tcW w:w="1119" w:type="dxa"/>
            <w:tcBorders>
              <w:top w:val="single" w:sz="4" w:space="0" w:color="auto"/>
              <w:left w:val="nil"/>
              <w:bottom w:val="single" w:sz="4" w:space="0" w:color="auto"/>
              <w:right w:val="single" w:sz="4" w:space="0" w:color="auto"/>
            </w:tcBorders>
            <w:shd w:val="clear" w:color="auto" w:fill="auto"/>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 xml:space="preserve">Увеличение установленной мощности. Снижение уровня износа. Повышение энергетической эффективности.  </w:t>
            </w:r>
          </w:p>
        </w:tc>
        <w:tc>
          <w:tcPr>
            <w:tcW w:w="3888" w:type="dxa"/>
            <w:tcBorders>
              <w:top w:val="single" w:sz="4" w:space="0" w:color="auto"/>
              <w:left w:val="nil"/>
              <w:bottom w:val="single" w:sz="4" w:space="0" w:color="auto"/>
              <w:right w:val="single" w:sz="4" w:space="0" w:color="auto"/>
            </w:tcBorders>
            <w:shd w:val="clear" w:color="auto" w:fill="auto"/>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roofErr w:type="spellStart"/>
            <w:r w:rsidRPr="0075506E">
              <w:rPr>
                <w:rFonts w:ascii="Times New Roman" w:eastAsia="Times New Roman" w:hAnsi="Times New Roman" w:cs="Times New Roman"/>
                <w:sz w:val="16"/>
                <w:szCs w:val="16"/>
                <w:lang w:eastAsia="ru-RU"/>
              </w:rPr>
              <w:t>Адагумское</w:t>
            </w:r>
            <w:proofErr w:type="spellEnd"/>
            <w:r w:rsidRPr="0075506E">
              <w:rPr>
                <w:rFonts w:ascii="Times New Roman" w:eastAsia="Times New Roman" w:hAnsi="Times New Roman" w:cs="Times New Roman"/>
                <w:sz w:val="16"/>
                <w:szCs w:val="16"/>
                <w:lang w:eastAsia="ru-RU"/>
              </w:rPr>
              <w:t xml:space="preserve"> сельское поселение. Крымский район, х. </w:t>
            </w:r>
            <w:proofErr w:type="spellStart"/>
            <w:r w:rsidRPr="0075506E">
              <w:rPr>
                <w:rFonts w:ascii="Times New Roman" w:eastAsia="Times New Roman" w:hAnsi="Times New Roman" w:cs="Times New Roman"/>
                <w:sz w:val="16"/>
                <w:szCs w:val="16"/>
                <w:lang w:eastAsia="ru-RU"/>
              </w:rPr>
              <w:t>Адагум</w:t>
            </w:r>
            <w:proofErr w:type="spellEnd"/>
            <w:r w:rsidRPr="0075506E">
              <w:rPr>
                <w:rFonts w:ascii="Times New Roman" w:eastAsia="Times New Roman" w:hAnsi="Times New Roman" w:cs="Times New Roman"/>
                <w:sz w:val="16"/>
                <w:szCs w:val="16"/>
                <w:lang w:eastAsia="ru-RU"/>
              </w:rPr>
              <w:t xml:space="preserve">, ул. Ленина, д. 53/1. Котельная №36 площадью 173,7 </w:t>
            </w:r>
            <w:proofErr w:type="spellStart"/>
            <w:r w:rsidRPr="0075506E">
              <w:rPr>
                <w:rFonts w:ascii="Times New Roman" w:eastAsia="Times New Roman" w:hAnsi="Times New Roman" w:cs="Times New Roman"/>
                <w:sz w:val="16"/>
                <w:szCs w:val="16"/>
                <w:lang w:eastAsia="ru-RU"/>
              </w:rPr>
              <w:t>кв.м</w:t>
            </w:r>
            <w:proofErr w:type="spellEnd"/>
            <w:r w:rsidRPr="0075506E">
              <w:rPr>
                <w:rFonts w:ascii="Times New Roman" w:eastAsia="Times New Roman" w:hAnsi="Times New Roman" w:cs="Times New Roman"/>
                <w:sz w:val="16"/>
                <w:szCs w:val="16"/>
                <w:lang w:eastAsia="ru-RU"/>
              </w:rPr>
              <w:t xml:space="preserve">. Вид основного топлива – газ, </w:t>
            </w:r>
            <w:proofErr w:type="gramStart"/>
            <w:r w:rsidRPr="0075506E">
              <w:rPr>
                <w:rFonts w:ascii="Times New Roman" w:eastAsia="Times New Roman" w:hAnsi="Times New Roman" w:cs="Times New Roman"/>
                <w:sz w:val="16"/>
                <w:szCs w:val="16"/>
                <w:lang w:eastAsia="ru-RU"/>
              </w:rPr>
              <w:t>резервное</w:t>
            </w:r>
            <w:proofErr w:type="gramEnd"/>
            <w:r w:rsidRPr="0075506E">
              <w:rPr>
                <w:rFonts w:ascii="Times New Roman" w:eastAsia="Times New Roman" w:hAnsi="Times New Roman" w:cs="Times New Roman"/>
                <w:sz w:val="16"/>
                <w:szCs w:val="16"/>
                <w:lang w:eastAsia="ru-RU"/>
              </w:rPr>
              <w:t xml:space="preserve"> не предусмотрено. Год ввода в эксплуатацию – 2013 г. Установленная мощность – 0,432 Гкал/час. Подключенная мощность – 0,38 Гкал/час. Коэффициент использования мощности – 0,88.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spellStart"/>
            <w:r w:rsidRPr="0075506E">
              <w:rPr>
                <w:rFonts w:ascii="Times New Roman" w:eastAsia="Times New Roman" w:hAnsi="Times New Roman" w:cs="Times New Roman"/>
                <w:sz w:val="16"/>
                <w:szCs w:val="16"/>
                <w:lang w:eastAsia="ru-RU"/>
              </w:rPr>
              <w:t>элекропитани</w:t>
            </w:r>
            <w:proofErr w:type="spellEnd"/>
            <w:r w:rsidRPr="0075506E">
              <w:rPr>
                <w:rFonts w:ascii="Times New Roman" w:eastAsia="Times New Roman" w:hAnsi="Times New Roman" w:cs="Times New Roman"/>
                <w:sz w:val="16"/>
                <w:szCs w:val="16"/>
                <w:lang w:eastAsia="ru-RU"/>
              </w:rPr>
              <w:t>. Пуско-наладочные работы.</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0,43</w:t>
            </w:r>
          </w:p>
        </w:tc>
        <w:tc>
          <w:tcPr>
            <w:tcW w:w="958" w:type="dxa"/>
            <w:tcBorders>
              <w:top w:val="nil"/>
              <w:left w:val="nil"/>
              <w:bottom w:val="single" w:sz="4" w:space="0" w:color="auto"/>
              <w:right w:val="single" w:sz="4" w:space="0" w:color="auto"/>
            </w:tcBorders>
            <w:shd w:val="clear" w:color="auto" w:fill="auto"/>
            <w:noWrap/>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0,52</w:t>
            </w:r>
          </w:p>
        </w:tc>
      </w:tr>
    </w:tbl>
    <w:p w:rsidR="00FD6A3D" w:rsidRDefault="00FD6A3D" w:rsidP="00C42266">
      <w:pPr>
        <w:pStyle w:val="a3"/>
        <w:jc w:val="center"/>
        <w:rPr>
          <w:rFonts w:ascii="Times New Roman" w:hAnsi="Times New Roman" w:cs="Times New Roman"/>
          <w:b/>
          <w:sz w:val="28"/>
          <w:szCs w:val="28"/>
        </w:rPr>
      </w:pPr>
    </w:p>
    <w:p w:rsidR="0075506E" w:rsidRDefault="0075506E" w:rsidP="00C42266">
      <w:pPr>
        <w:pStyle w:val="a3"/>
        <w:jc w:val="center"/>
        <w:rPr>
          <w:rFonts w:ascii="Times New Roman" w:hAnsi="Times New Roman" w:cs="Times New Roman"/>
          <w:b/>
          <w:sz w:val="28"/>
          <w:szCs w:val="28"/>
        </w:rPr>
      </w:pPr>
    </w:p>
    <w:p w:rsidR="0075506E" w:rsidRDefault="0075506E" w:rsidP="00C42266">
      <w:pPr>
        <w:pStyle w:val="a3"/>
        <w:jc w:val="center"/>
        <w:rPr>
          <w:rFonts w:ascii="Times New Roman" w:hAnsi="Times New Roman" w:cs="Times New Roman"/>
          <w:b/>
          <w:sz w:val="28"/>
          <w:szCs w:val="28"/>
        </w:rPr>
      </w:pPr>
    </w:p>
    <w:p w:rsidR="0075506E" w:rsidRDefault="0075506E" w:rsidP="00C42266">
      <w:pPr>
        <w:pStyle w:val="a3"/>
        <w:jc w:val="center"/>
        <w:rPr>
          <w:rFonts w:ascii="Times New Roman" w:hAnsi="Times New Roman" w:cs="Times New Roman"/>
          <w:b/>
          <w:sz w:val="28"/>
          <w:szCs w:val="28"/>
        </w:rPr>
      </w:pPr>
    </w:p>
    <w:p w:rsidR="009B2959" w:rsidRDefault="009B2959" w:rsidP="00C42266">
      <w:pPr>
        <w:pStyle w:val="a3"/>
        <w:jc w:val="center"/>
        <w:rPr>
          <w:rFonts w:ascii="Times New Roman" w:hAnsi="Times New Roman" w:cs="Times New Roman"/>
          <w:b/>
          <w:sz w:val="28"/>
          <w:szCs w:val="28"/>
        </w:rPr>
      </w:pP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w:t>
      </w:r>
      <w:r w:rsidR="00756EE4">
        <w:rPr>
          <w:rFonts w:ascii="Times New Roman" w:hAnsi="Times New Roman" w:cs="Times New Roman"/>
          <w:sz w:val="28"/>
          <w:szCs w:val="28"/>
        </w:rPr>
        <w:t>о</w:t>
      </w:r>
      <w:r w:rsidRPr="00843D1D">
        <w:rPr>
          <w:rFonts w:ascii="Times New Roman" w:hAnsi="Times New Roman" w:cs="Times New Roman"/>
          <w:sz w:val="28"/>
          <w:szCs w:val="28"/>
        </w:rPr>
        <w:t>.</w:t>
      </w:r>
    </w:p>
    <w:p w:rsidR="005A5BE5" w:rsidRDefault="005A5BE5"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5.5. Меры по выводу из эксплуатации, консервации и демонтажу избыточных источников тепловой энергии, а также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тепловой энергии, </w:t>
      </w:r>
      <w:proofErr w:type="gramStart"/>
      <w:r w:rsidRPr="00843D1D">
        <w:rPr>
          <w:rFonts w:ascii="Times New Roman" w:eastAsia="Arial Unicode MS" w:hAnsi="Times New Roman" w:cs="Times New Roman"/>
          <w:b/>
          <w:bCs/>
          <w:iCs/>
          <w:sz w:val="28"/>
          <w:szCs w:val="28"/>
          <w:lang w:eastAsia="ru-RU"/>
        </w:rPr>
        <w:t>выработавших</w:t>
      </w:r>
      <w:proofErr w:type="gramEnd"/>
      <w:r w:rsidRPr="00843D1D">
        <w:rPr>
          <w:rFonts w:ascii="Times New Roman" w:eastAsia="Arial Unicode MS" w:hAnsi="Times New Roman" w:cs="Times New Roman"/>
          <w:b/>
          <w:bCs/>
          <w:iCs/>
          <w:sz w:val="28"/>
          <w:szCs w:val="28"/>
          <w:lang w:eastAsia="ru-RU"/>
        </w:rPr>
        <w:t xml:space="preserve"> нормативный срок службы,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случае если продление срока службы технически невозможно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или экономически нецелесообразно</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w:t>
      </w:r>
      <w:r w:rsidR="00E418A2">
        <w:rPr>
          <w:rFonts w:ascii="Times New Roman" w:hAnsi="Times New Roman" w:cs="Times New Roman"/>
          <w:sz w:val="28"/>
          <w:szCs w:val="28"/>
        </w:rPr>
        <w:t xml:space="preserve"> </w:t>
      </w:r>
      <w:r w:rsidRPr="00843D1D">
        <w:rPr>
          <w:rFonts w:ascii="Times New Roman" w:hAnsi="Times New Roman" w:cs="Times New Roman"/>
          <w:sz w:val="28"/>
          <w:szCs w:val="28"/>
        </w:rPr>
        <w:t xml:space="preserve"> выработавших нормативный срок службы</w:t>
      </w:r>
      <w:r w:rsidR="005A5BE5">
        <w:rPr>
          <w:rFonts w:ascii="Times New Roman" w:hAnsi="Times New Roman" w:cs="Times New Roman"/>
          <w:sz w:val="28"/>
          <w:szCs w:val="28"/>
        </w:rPr>
        <w:t>,</w:t>
      </w:r>
      <w:r w:rsidRPr="00843D1D">
        <w:rPr>
          <w:rFonts w:ascii="Times New Roman" w:eastAsia="Arial Unicode MS" w:hAnsi="Times New Roman" w:cs="Times New Roman"/>
          <w:sz w:val="28"/>
          <w:szCs w:val="28"/>
          <w:lang w:eastAsia="ru-RU"/>
        </w:rPr>
        <w:t xml:space="preserve"> не запланированы.</w:t>
      </w:r>
    </w:p>
    <w:p w:rsidR="006F0A6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 </w:t>
      </w:r>
    </w:p>
    <w:p w:rsidR="006F0A6D" w:rsidRPr="00843D1D" w:rsidRDefault="006F0A6D" w:rsidP="00C42266">
      <w:pPr>
        <w:widowControl w:val="0"/>
        <w:spacing w:after="0" w:line="240" w:lineRule="auto"/>
        <w:ind w:firstLine="708"/>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6F0A6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Для возможности 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решения по строительству генерирующих мощностей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с комбинированной выработкой тепловой и электрической энергии, утвержденные в региональных схемах и программах перспективного развития электроэнергетики, разработанные в соответствии с Постановлением Российской Федерации от 17 октября 2009 г. №</w:t>
      </w:r>
      <w:r w:rsidR="005A5BE5">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 по строительству объектов генерации тепловой мощности, утвержденных в программах газификации поселения;</w:t>
      </w:r>
    </w:p>
    <w:p w:rsidR="00696591"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решения</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связанные с отказом подключения потребителей </w:t>
      </w:r>
      <w:r w:rsidR="006F0A6D">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существующим электрическим сетям.</w:t>
      </w:r>
    </w:p>
    <w:p w:rsidR="006F0A6D" w:rsidRDefault="006F0A6D"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A5BE5" w:rsidRDefault="005A5BE5" w:rsidP="00C42266">
      <w:pPr>
        <w:spacing w:after="0" w:line="240" w:lineRule="auto"/>
        <w:ind w:firstLine="708"/>
        <w:jc w:val="both"/>
        <w:rPr>
          <w:rFonts w:ascii="Times New Roman" w:eastAsia="Arial Unicode MS" w:hAnsi="Times New Roman" w:cs="Times New Roman"/>
          <w:sz w:val="28"/>
          <w:szCs w:val="28"/>
          <w:lang w:eastAsia="ru-RU"/>
        </w:rPr>
      </w:pPr>
    </w:p>
    <w:p w:rsidR="00566E49" w:rsidRDefault="00566E49"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lastRenderedPageBreak/>
        <w:t xml:space="preserve">5.7. Меры по переводу котельных, размещенных </w:t>
      </w:r>
      <w:proofErr w:type="gramStart"/>
      <w:r w:rsidRPr="00843D1D">
        <w:rPr>
          <w:rFonts w:ascii="Times New Roman" w:eastAsia="Arial Unicode MS" w:hAnsi="Times New Roman" w:cs="Times New Roman"/>
          <w:b/>
          <w:bCs/>
          <w:iCs/>
          <w:sz w:val="28"/>
          <w:szCs w:val="28"/>
          <w:lang w:eastAsia="ru-RU"/>
        </w:rPr>
        <w:t>в</w:t>
      </w:r>
      <w:proofErr w:type="gramEnd"/>
      <w:r w:rsidRPr="00843D1D">
        <w:rPr>
          <w:rFonts w:ascii="Times New Roman" w:eastAsia="Arial Unicode MS" w:hAnsi="Times New Roman" w:cs="Times New Roman"/>
          <w:b/>
          <w:bCs/>
          <w:iCs/>
          <w:sz w:val="28"/>
          <w:szCs w:val="28"/>
          <w:lang w:eastAsia="ru-RU"/>
        </w:rPr>
        <w:t xml:space="preserve"> существующих</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и расширяемых </w:t>
      </w:r>
      <w:proofErr w:type="gramStart"/>
      <w:r w:rsidRPr="00843D1D">
        <w:rPr>
          <w:rFonts w:ascii="Times New Roman" w:eastAsia="Arial Unicode MS" w:hAnsi="Times New Roman" w:cs="Times New Roman"/>
          <w:b/>
          <w:bCs/>
          <w:iCs/>
          <w:sz w:val="28"/>
          <w:szCs w:val="28"/>
          <w:lang w:eastAsia="ru-RU"/>
        </w:rPr>
        <w:t>зонах</w:t>
      </w:r>
      <w:proofErr w:type="gramEnd"/>
      <w:r w:rsidRPr="00843D1D">
        <w:rPr>
          <w:rFonts w:ascii="Times New Roman" w:eastAsia="Arial Unicode MS" w:hAnsi="Times New Roman" w:cs="Times New Roman"/>
          <w:b/>
          <w:bCs/>
          <w:iCs/>
          <w:sz w:val="28"/>
          <w:szCs w:val="28"/>
          <w:lang w:eastAsia="ru-RU"/>
        </w:rPr>
        <w:t xml:space="preserve"> действия источников тепловой энергии, функционирующих в режиме комбинированной выработки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электрической и тепловой энергии, в пиковый режим работы,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либо по выводу их из эксплуатации</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Переоборудовать котельные в источники комбинированной выработки электрической и тепловой энергии не планируется.</w:t>
      </w:r>
    </w:p>
    <w:p w:rsidR="006F0A6D" w:rsidRDefault="006F0A6D" w:rsidP="00C42266">
      <w:pPr>
        <w:widowControl w:val="0"/>
        <w:spacing w:after="0" w:line="240" w:lineRule="auto"/>
        <w:ind w:firstLine="709"/>
        <w:jc w:val="both"/>
        <w:outlineLvl w:val="1"/>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696591" w:rsidRPr="00843D1D"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и оценку затрат при необходимости его изменения</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СП 124.33330.2012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 xml:space="preserve">Таблица 14 </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Температурный график </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696591" w:rsidRPr="00843D1D" w:rsidTr="006F0A6D">
        <w:tc>
          <w:tcPr>
            <w:tcW w:w="2235"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Наименование источника </w:t>
            </w:r>
          </w:p>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теплоты</w:t>
            </w:r>
          </w:p>
        </w:tc>
        <w:tc>
          <w:tcPr>
            <w:tcW w:w="1842"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Схема присоединения нагрузки ГВС</w:t>
            </w:r>
          </w:p>
        </w:tc>
        <w:tc>
          <w:tcPr>
            <w:tcW w:w="1843"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Расчетная температура наружного воздуха, º</w:t>
            </w:r>
            <w:proofErr w:type="gramStart"/>
            <w:r w:rsidRPr="006F0A6D">
              <w:rPr>
                <w:rFonts w:ascii="Times New Roman" w:eastAsia="Arial Unicode MS" w:hAnsi="Times New Roman" w:cs="Times New Roman"/>
                <w:sz w:val="24"/>
                <w:szCs w:val="24"/>
                <w:lang w:eastAsia="ru-RU"/>
              </w:rPr>
              <w:t>С</w:t>
            </w:r>
            <w:proofErr w:type="gramEnd"/>
          </w:p>
        </w:tc>
        <w:tc>
          <w:tcPr>
            <w:tcW w:w="2126" w:type="dxa"/>
            <w:shd w:val="clear" w:color="auto" w:fill="FFFFFF"/>
            <w:vAlign w:val="center"/>
          </w:tcPr>
          <w:p w:rsidR="00696591" w:rsidRPr="006F0A6D" w:rsidRDefault="00696591" w:rsidP="00C42266">
            <w:pPr>
              <w:widowControl w:val="0"/>
              <w:spacing w:after="0" w:line="240" w:lineRule="auto"/>
              <w:ind w:hanging="142"/>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воздуха внутри отапливаемых помещений, º</w:t>
            </w:r>
            <w:proofErr w:type="gramStart"/>
            <w:r w:rsidRPr="006F0A6D">
              <w:rPr>
                <w:rFonts w:ascii="Times New Roman" w:eastAsia="Arial Unicode MS" w:hAnsi="Times New Roman" w:cs="Times New Roman"/>
                <w:sz w:val="24"/>
                <w:szCs w:val="24"/>
                <w:lang w:eastAsia="ru-RU"/>
              </w:rPr>
              <w:t>С</w:t>
            </w:r>
            <w:proofErr w:type="gramEnd"/>
          </w:p>
        </w:tc>
        <w:tc>
          <w:tcPr>
            <w:tcW w:w="1701" w:type="dxa"/>
            <w:shd w:val="clear" w:color="auto" w:fill="FFFFFF"/>
            <w:vAlign w:val="center"/>
          </w:tcPr>
          <w:p w:rsidR="00696591" w:rsidRPr="006F0A6D" w:rsidRDefault="00696591"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Температурный график, º</w:t>
            </w:r>
            <w:proofErr w:type="gramStart"/>
            <w:r w:rsidRPr="006F0A6D">
              <w:rPr>
                <w:rFonts w:ascii="Times New Roman" w:eastAsia="Arial Unicode MS" w:hAnsi="Times New Roman" w:cs="Times New Roman"/>
                <w:sz w:val="24"/>
                <w:szCs w:val="24"/>
                <w:lang w:eastAsia="ru-RU"/>
              </w:rPr>
              <w:t>С</w:t>
            </w:r>
            <w:proofErr w:type="gramEnd"/>
          </w:p>
        </w:tc>
      </w:tr>
      <w:tr w:rsidR="005A5BE5" w:rsidRPr="00843D1D" w:rsidTr="006F0A6D">
        <w:tc>
          <w:tcPr>
            <w:tcW w:w="2235"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1842"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843"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2126" w:type="dxa"/>
            <w:shd w:val="clear" w:color="auto" w:fill="FFFFFF"/>
            <w:vAlign w:val="center"/>
          </w:tcPr>
          <w:p w:rsidR="005A5BE5" w:rsidRPr="006F0A6D" w:rsidRDefault="005A5BE5" w:rsidP="00C42266">
            <w:pPr>
              <w:widowControl w:val="0"/>
              <w:spacing w:after="0" w:line="240" w:lineRule="auto"/>
              <w:ind w:hanging="142"/>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701" w:type="dxa"/>
            <w:shd w:val="clear" w:color="auto" w:fill="FFFFFF"/>
            <w:vAlign w:val="center"/>
          </w:tcPr>
          <w:p w:rsidR="005A5BE5" w:rsidRPr="006F0A6D" w:rsidRDefault="005A5BE5" w:rsidP="00C42266">
            <w:pPr>
              <w:widowControl w:val="0"/>
              <w:spacing w:after="0" w:line="240" w:lineRule="auto"/>
              <w:ind w:left="-142" w:right="-108"/>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696591" w:rsidRPr="00843D1D" w:rsidTr="006F0A6D">
        <w:tc>
          <w:tcPr>
            <w:tcW w:w="2235" w:type="dxa"/>
            <w:shd w:val="clear" w:color="auto" w:fill="FFFFFF"/>
            <w:vAlign w:val="center"/>
          </w:tcPr>
          <w:p w:rsidR="005A5BE5" w:rsidRDefault="00696591" w:rsidP="00756EE4">
            <w:pPr>
              <w:pStyle w:val="a9"/>
              <w:spacing w:after="0" w:line="240" w:lineRule="auto"/>
              <w:ind w:left="0"/>
              <w:jc w:val="center"/>
              <w:rPr>
                <w:rFonts w:ascii="Times New Roman" w:hAnsi="Times New Roman" w:cs="Times New Roman"/>
                <w:sz w:val="24"/>
                <w:szCs w:val="24"/>
                <w:lang w:eastAsia="ru-RU"/>
              </w:rPr>
            </w:pPr>
            <w:r w:rsidRPr="006F0A6D">
              <w:rPr>
                <w:rFonts w:ascii="Times New Roman" w:hAnsi="Times New Roman" w:cs="Times New Roman"/>
                <w:sz w:val="24"/>
                <w:szCs w:val="24"/>
                <w:lang w:eastAsia="ru-RU"/>
              </w:rPr>
              <w:t>Котельная №</w:t>
            </w:r>
            <w:r w:rsidR="005A5BE5">
              <w:rPr>
                <w:rFonts w:ascii="Times New Roman" w:hAnsi="Times New Roman" w:cs="Times New Roman"/>
                <w:sz w:val="24"/>
                <w:szCs w:val="24"/>
                <w:lang w:eastAsia="ru-RU"/>
              </w:rPr>
              <w:t xml:space="preserve"> </w:t>
            </w:r>
            <w:r w:rsidRPr="006F0A6D">
              <w:rPr>
                <w:rFonts w:ascii="Times New Roman" w:hAnsi="Times New Roman" w:cs="Times New Roman"/>
                <w:sz w:val="24"/>
                <w:szCs w:val="24"/>
                <w:lang w:eastAsia="ru-RU"/>
              </w:rPr>
              <w:t>36</w:t>
            </w:r>
            <w:r w:rsidR="009B2959">
              <w:rPr>
                <w:rFonts w:ascii="Times New Roman" w:hAnsi="Times New Roman" w:cs="Times New Roman"/>
                <w:sz w:val="24"/>
                <w:szCs w:val="24"/>
                <w:lang w:eastAsia="ru-RU"/>
              </w:rPr>
              <w:t>,</w:t>
            </w:r>
          </w:p>
          <w:p w:rsidR="005A5BE5" w:rsidRDefault="00696591" w:rsidP="00756EE4">
            <w:pPr>
              <w:pStyle w:val="a9"/>
              <w:spacing w:after="0" w:line="240" w:lineRule="auto"/>
              <w:ind w:left="0"/>
              <w:jc w:val="center"/>
              <w:rPr>
                <w:rFonts w:ascii="Times New Roman" w:hAnsi="Times New Roman" w:cs="Times New Roman"/>
                <w:sz w:val="24"/>
                <w:szCs w:val="24"/>
                <w:lang w:eastAsia="ru-RU"/>
              </w:rPr>
            </w:pPr>
            <w:proofErr w:type="spellStart"/>
            <w:r w:rsidRPr="006F0A6D">
              <w:rPr>
                <w:rFonts w:ascii="Times New Roman" w:hAnsi="Times New Roman" w:cs="Times New Roman"/>
                <w:sz w:val="24"/>
                <w:szCs w:val="24"/>
                <w:lang w:eastAsia="ru-RU"/>
              </w:rPr>
              <w:t>х</w:t>
            </w:r>
            <w:r w:rsidR="005A5BE5">
              <w:rPr>
                <w:rFonts w:ascii="Times New Roman" w:hAnsi="Times New Roman" w:cs="Times New Roman"/>
                <w:sz w:val="24"/>
                <w:szCs w:val="24"/>
                <w:lang w:eastAsia="ru-RU"/>
              </w:rPr>
              <w:t>ут</w:t>
            </w:r>
            <w:proofErr w:type="spellEnd"/>
            <w:r w:rsidRPr="006F0A6D">
              <w:rPr>
                <w:rFonts w:ascii="Times New Roman" w:hAnsi="Times New Roman" w:cs="Times New Roman"/>
                <w:sz w:val="24"/>
                <w:szCs w:val="24"/>
                <w:lang w:eastAsia="ru-RU"/>
              </w:rPr>
              <w:t xml:space="preserve">. </w:t>
            </w:r>
            <w:proofErr w:type="spellStart"/>
            <w:r w:rsidRPr="006F0A6D">
              <w:rPr>
                <w:rFonts w:ascii="Times New Roman" w:hAnsi="Times New Roman" w:cs="Times New Roman"/>
                <w:sz w:val="24"/>
                <w:szCs w:val="24"/>
                <w:lang w:eastAsia="ru-RU"/>
              </w:rPr>
              <w:t>Адагум</w:t>
            </w:r>
            <w:proofErr w:type="spellEnd"/>
            <w:r w:rsidRPr="006F0A6D">
              <w:rPr>
                <w:rFonts w:ascii="Times New Roman" w:hAnsi="Times New Roman" w:cs="Times New Roman"/>
                <w:sz w:val="24"/>
                <w:szCs w:val="24"/>
                <w:lang w:eastAsia="ru-RU"/>
              </w:rPr>
              <w:t>,</w:t>
            </w:r>
          </w:p>
          <w:p w:rsidR="00696591" w:rsidRPr="006F0A6D" w:rsidRDefault="00696591" w:rsidP="00756EE4">
            <w:pPr>
              <w:pStyle w:val="a9"/>
              <w:spacing w:after="0" w:line="240" w:lineRule="auto"/>
              <w:ind w:left="0"/>
              <w:jc w:val="center"/>
              <w:rPr>
                <w:rFonts w:ascii="Times New Roman" w:hAnsi="Times New Roman" w:cs="Times New Roman"/>
                <w:sz w:val="24"/>
                <w:szCs w:val="24"/>
                <w:lang w:eastAsia="ru-RU"/>
              </w:rPr>
            </w:pPr>
            <w:r w:rsidRPr="006F0A6D">
              <w:rPr>
                <w:rFonts w:ascii="Times New Roman" w:hAnsi="Times New Roman" w:cs="Times New Roman"/>
                <w:sz w:val="24"/>
                <w:szCs w:val="24"/>
                <w:lang w:eastAsia="ru-RU"/>
              </w:rPr>
              <w:t>ул. Ленина, 53/1</w:t>
            </w:r>
          </w:p>
        </w:tc>
        <w:tc>
          <w:tcPr>
            <w:tcW w:w="1842"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отсутствует</w:t>
            </w:r>
          </w:p>
        </w:tc>
        <w:tc>
          <w:tcPr>
            <w:tcW w:w="1843"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-15</w:t>
            </w:r>
          </w:p>
        </w:tc>
        <w:tc>
          <w:tcPr>
            <w:tcW w:w="2126"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+20</w:t>
            </w:r>
          </w:p>
        </w:tc>
        <w:tc>
          <w:tcPr>
            <w:tcW w:w="1701" w:type="dxa"/>
            <w:shd w:val="clear" w:color="auto" w:fill="FFFFFF"/>
            <w:vAlign w:val="center"/>
          </w:tcPr>
          <w:p w:rsidR="00696591" w:rsidRPr="006F0A6D" w:rsidRDefault="00696591" w:rsidP="00756EE4">
            <w:pPr>
              <w:widowControl w:val="0"/>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95/70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4"/>
          <w:szCs w:val="24"/>
          <w:highlight w:val="darkCyan"/>
          <w:lang w:eastAsia="ru-RU"/>
        </w:rPr>
      </w:pPr>
    </w:p>
    <w:p w:rsidR="006F0A6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Расчетный график качественного регулирования в зависимости от температуры наружного воздуха показан в таблице 15.</w:t>
      </w:r>
    </w:p>
    <w:p w:rsidR="006F0A6D" w:rsidRPr="00843D1D" w:rsidRDefault="006F0A6D" w:rsidP="00C42266">
      <w:pPr>
        <w:widowControl w:val="0"/>
        <w:spacing w:after="0" w:line="240" w:lineRule="auto"/>
        <w:ind w:firstLine="708"/>
        <w:jc w:val="both"/>
        <w:rPr>
          <w:rFonts w:ascii="Times New Roman" w:eastAsia="Arial Unicode MS" w:hAnsi="Times New Roman" w:cs="Times New Roman"/>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15</w:t>
      </w:r>
    </w:p>
    <w:p w:rsid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 xml:space="preserve">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График качественного температурного регулирования</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696591" w:rsidRPr="00843D1D" w:rsidTr="006F0A6D">
        <w:trPr>
          <w:jc w:val="center"/>
        </w:trPr>
        <w:tc>
          <w:tcPr>
            <w:tcW w:w="3119"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Температура наружного воздуха</w:t>
            </w:r>
          </w:p>
        </w:tc>
        <w:tc>
          <w:tcPr>
            <w:tcW w:w="336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падающем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c>
          <w:tcPr>
            <w:tcW w:w="3155" w:type="dxa"/>
            <w:shd w:val="clear" w:color="auto" w:fill="auto"/>
            <w:vAlign w:val="center"/>
          </w:tcPr>
          <w:p w:rsidR="00696591" w:rsidRPr="006F0A6D" w:rsidRDefault="00696591" w:rsidP="00C42266">
            <w:pPr>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Температура в обратном трубопроводе, </w:t>
            </w:r>
            <w:r w:rsidRPr="006F0A6D">
              <w:rPr>
                <w:rFonts w:ascii="Times New Roman" w:eastAsia="Arial Unicode MS" w:hAnsi="Times New Roman" w:cs="Times New Roman"/>
                <w:sz w:val="24"/>
                <w:szCs w:val="24"/>
                <w:vertAlign w:val="superscript"/>
                <w:lang w:eastAsia="ru-RU"/>
              </w:rPr>
              <w:t>0</w:t>
            </w:r>
            <w:r w:rsidRPr="006F0A6D">
              <w:rPr>
                <w:rFonts w:ascii="Times New Roman" w:eastAsia="Arial Unicode MS" w:hAnsi="Times New Roman" w:cs="Times New Roman"/>
                <w:sz w:val="24"/>
                <w:szCs w:val="24"/>
                <w:lang w:eastAsia="ru-RU"/>
              </w:rPr>
              <w:t>С</w:t>
            </w:r>
          </w:p>
        </w:tc>
      </w:tr>
      <w:tr w:rsidR="005A5BE5" w:rsidRPr="00843D1D" w:rsidTr="006F0A6D">
        <w:trPr>
          <w:jc w:val="center"/>
        </w:trPr>
        <w:tc>
          <w:tcPr>
            <w:tcW w:w="3119" w:type="dxa"/>
            <w:shd w:val="clear" w:color="auto" w:fill="auto"/>
            <w:vAlign w:val="center"/>
          </w:tcPr>
          <w:p w:rsidR="005A5BE5" w:rsidRPr="006F0A6D" w:rsidRDefault="005A5BE5"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3365" w:type="dxa"/>
            <w:shd w:val="clear" w:color="auto" w:fill="auto"/>
            <w:vAlign w:val="center"/>
          </w:tcPr>
          <w:p w:rsidR="005A5BE5" w:rsidRPr="006F0A6D" w:rsidRDefault="005A5BE5"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5A5BE5" w:rsidRPr="006F0A6D" w:rsidRDefault="005A5BE5" w:rsidP="00C42266">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8</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lang w:eastAsia="ru-RU"/>
              </w:rPr>
            </w:pPr>
            <w:r w:rsidRPr="006F0A6D">
              <w:rPr>
                <w:rFonts w:ascii="Times New Roman" w:hAnsi="Times New Roman" w:cs="Times New Roman"/>
                <w:sz w:val="24"/>
                <w:szCs w:val="24"/>
              </w:rPr>
              <w:t>50,8</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42,3</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7</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52,9</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43,7</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6</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55,0</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45,0</w:t>
            </w:r>
          </w:p>
        </w:tc>
      </w:tr>
      <w:tr w:rsidR="00696591" w:rsidRPr="00843D1D" w:rsidTr="006F0A6D">
        <w:trPr>
          <w:jc w:val="center"/>
        </w:trPr>
        <w:tc>
          <w:tcPr>
            <w:tcW w:w="3119" w:type="dxa"/>
            <w:shd w:val="clear" w:color="auto" w:fill="auto"/>
            <w:vAlign w:val="bottom"/>
          </w:tcPr>
          <w:p w:rsidR="00696591" w:rsidRPr="006F0A6D" w:rsidRDefault="00696591"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5</w:t>
            </w:r>
          </w:p>
        </w:tc>
        <w:tc>
          <w:tcPr>
            <w:tcW w:w="336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57,1</w:t>
            </w:r>
          </w:p>
        </w:tc>
        <w:tc>
          <w:tcPr>
            <w:tcW w:w="3155" w:type="dxa"/>
            <w:shd w:val="clear" w:color="auto" w:fill="auto"/>
            <w:vAlign w:val="bottom"/>
          </w:tcPr>
          <w:p w:rsidR="00696591" w:rsidRPr="006F0A6D" w:rsidRDefault="00696591"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46,4</w:t>
            </w:r>
          </w:p>
        </w:tc>
      </w:tr>
    </w:tbl>
    <w:p w:rsidR="009B2959" w:rsidRDefault="009B2959"/>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365"/>
        <w:gridCol w:w="3155"/>
      </w:tblGrid>
      <w:tr w:rsidR="009B2959" w:rsidRPr="00843D1D" w:rsidTr="006D7357">
        <w:trPr>
          <w:jc w:val="center"/>
        </w:trPr>
        <w:tc>
          <w:tcPr>
            <w:tcW w:w="3119" w:type="dxa"/>
            <w:shd w:val="clear" w:color="auto" w:fill="auto"/>
            <w:vAlign w:val="center"/>
          </w:tcPr>
          <w:p w:rsidR="009B2959" w:rsidRPr="006F0A6D" w:rsidRDefault="009B2959" w:rsidP="006D7357">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lastRenderedPageBreak/>
              <w:t>1</w:t>
            </w:r>
          </w:p>
        </w:tc>
        <w:tc>
          <w:tcPr>
            <w:tcW w:w="3365" w:type="dxa"/>
            <w:shd w:val="clear" w:color="auto" w:fill="auto"/>
            <w:vAlign w:val="center"/>
          </w:tcPr>
          <w:p w:rsidR="009B2959" w:rsidRPr="006F0A6D" w:rsidRDefault="009B2959" w:rsidP="006D7357">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155" w:type="dxa"/>
            <w:shd w:val="clear" w:color="auto" w:fill="auto"/>
            <w:vAlign w:val="center"/>
          </w:tcPr>
          <w:p w:rsidR="009B2959" w:rsidRPr="006F0A6D" w:rsidRDefault="009B2959" w:rsidP="006D7357">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4</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59,1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47,7</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3</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61,1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49,0</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2</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63,1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50,3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65,1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51,6</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0</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67,1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52,8</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69,0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54,0</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-2</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71,0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55,3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-3</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72,9</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56,5</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-4</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74,8</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57,6</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-5</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76,7</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58,8</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-6</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78,6</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60,0</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-7</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80,4</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61,1</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-8</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82,3</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62,3</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-9</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84,1</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63,4</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-10</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86,0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64,5</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-11</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87,8</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65,6</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-12</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89,6</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66,7</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-13</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91,4</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67,8</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-14</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93,2</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68,9</w:t>
            </w:r>
          </w:p>
        </w:tc>
      </w:tr>
      <w:tr w:rsidR="009B2959" w:rsidRPr="00843D1D" w:rsidTr="006F0A6D">
        <w:trPr>
          <w:jc w:val="center"/>
        </w:trPr>
        <w:tc>
          <w:tcPr>
            <w:tcW w:w="3119" w:type="dxa"/>
            <w:shd w:val="clear" w:color="auto" w:fill="auto"/>
            <w:vAlign w:val="bottom"/>
          </w:tcPr>
          <w:p w:rsidR="009B2959" w:rsidRPr="006F0A6D" w:rsidRDefault="009B2959" w:rsidP="00C42266">
            <w:pPr>
              <w:spacing w:after="0" w:line="240" w:lineRule="auto"/>
              <w:jc w:val="center"/>
              <w:rPr>
                <w:rFonts w:ascii="Times New Roman" w:eastAsia="Times New Roman" w:hAnsi="Times New Roman" w:cs="Times New Roman"/>
                <w:sz w:val="24"/>
                <w:szCs w:val="24"/>
                <w:lang w:eastAsia="ru-RU"/>
              </w:rPr>
            </w:pPr>
            <w:r w:rsidRPr="006F0A6D">
              <w:rPr>
                <w:rFonts w:ascii="Times New Roman" w:eastAsia="Times New Roman" w:hAnsi="Times New Roman" w:cs="Times New Roman"/>
                <w:sz w:val="24"/>
                <w:szCs w:val="24"/>
                <w:lang w:eastAsia="ru-RU"/>
              </w:rPr>
              <w:t>-15</w:t>
            </w:r>
          </w:p>
        </w:tc>
        <w:tc>
          <w:tcPr>
            <w:tcW w:w="336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95,0</w:t>
            </w:r>
          </w:p>
        </w:tc>
        <w:tc>
          <w:tcPr>
            <w:tcW w:w="3155" w:type="dxa"/>
            <w:shd w:val="clear" w:color="auto" w:fill="auto"/>
            <w:vAlign w:val="bottom"/>
          </w:tcPr>
          <w:p w:rsidR="009B2959" w:rsidRPr="006F0A6D" w:rsidRDefault="009B2959" w:rsidP="00C42266">
            <w:pPr>
              <w:spacing w:after="0" w:line="240" w:lineRule="auto"/>
              <w:jc w:val="center"/>
              <w:rPr>
                <w:rFonts w:ascii="Times New Roman" w:hAnsi="Times New Roman" w:cs="Times New Roman"/>
                <w:sz w:val="24"/>
                <w:szCs w:val="24"/>
              </w:rPr>
            </w:pPr>
            <w:r w:rsidRPr="006F0A6D">
              <w:rPr>
                <w:rFonts w:ascii="Times New Roman" w:hAnsi="Times New Roman" w:cs="Times New Roman"/>
                <w:sz w:val="24"/>
                <w:szCs w:val="24"/>
              </w:rPr>
              <w:t>70,0</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696591" w:rsidRDefault="00696591"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5.9.</w:t>
      </w:r>
      <w:r w:rsidR="006F0A6D">
        <w:rPr>
          <w:rFonts w:ascii="Times New Roman" w:eastAsia="Arial Unicode MS" w:hAnsi="Times New Roman" w:cs="Times New Roman"/>
          <w:b/>
          <w:bCs/>
          <w:iCs/>
          <w:sz w:val="28"/>
          <w:szCs w:val="28"/>
          <w:lang w:eastAsia="ru-RU"/>
        </w:rPr>
        <w:t xml:space="preserve"> </w:t>
      </w:r>
      <w:r w:rsidRPr="00843D1D">
        <w:rPr>
          <w:rFonts w:ascii="Times New Roman" w:eastAsia="Arial Unicode MS" w:hAnsi="Times New Roman" w:cs="Times New Roman"/>
          <w:b/>
          <w:bCs/>
          <w:iCs/>
          <w:sz w:val="28"/>
          <w:szCs w:val="28"/>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F0A6D">
        <w:rPr>
          <w:rFonts w:ascii="Times New Roman" w:eastAsia="Arial Unicode MS" w:hAnsi="Times New Roman" w:cs="Times New Roman"/>
          <w:b/>
          <w:bCs/>
          <w:iCs/>
          <w:sz w:val="28"/>
          <w:szCs w:val="28"/>
          <w:lang w:eastAsia="ru-RU"/>
        </w:rPr>
        <w:t xml:space="preserve">   </w:t>
      </w:r>
    </w:p>
    <w:p w:rsidR="006F0A6D" w:rsidRPr="00843D1D" w:rsidRDefault="006F0A6D" w:rsidP="00C42266">
      <w:pPr>
        <w:widowControl w:val="0"/>
        <w:spacing w:after="0" w:line="240" w:lineRule="auto"/>
        <w:jc w:val="center"/>
        <w:outlineLvl w:val="1"/>
        <w:rPr>
          <w:rFonts w:ascii="Times New Roman" w:eastAsia="Arial Unicode MS" w:hAnsi="Times New Roman" w:cs="Times New Roman"/>
          <w:b/>
          <w:bCs/>
          <w:iCs/>
          <w:sz w:val="28"/>
          <w:szCs w:val="28"/>
          <w:lang w:eastAsia="ru-RU"/>
        </w:rPr>
      </w:pPr>
    </w:p>
    <w:p w:rsidR="006F0A6D"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6F0A6D">
        <w:rPr>
          <w:rFonts w:ascii="Times New Roman" w:eastAsia="Arial Unicode MS" w:hAnsi="Times New Roman" w:cs="Times New Roman"/>
          <w:b/>
          <w:sz w:val="28"/>
          <w:szCs w:val="28"/>
          <w:lang w:eastAsia="ru-RU"/>
        </w:rPr>
        <w:t xml:space="preserve"> Производительность котельных </w:t>
      </w:r>
      <w:proofErr w:type="spellStart"/>
      <w:r w:rsidRPr="006F0A6D">
        <w:rPr>
          <w:rFonts w:ascii="Times New Roman" w:eastAsia="Arial Unicode MS" w:hAnsi="Times New Roman" w:cs="Times New Roman"/>
          <w:b/>
          <w:sz w:val="28"/>
          <w:szCs w:val="28"/>
          <w:lang w:eastAsia="ru-RU"/>
        </w:rPr>
        <w:t>Адагумского</w:t>
      </w:r>
      <w:proofErr w:type="spellEnd"/>
      <w:r w:rsidRPr="006F0A6D">
        <w:rPr>
          <w:rFonts w:ascii="Times New Roman" w:eastAsia="Arial Unicode MS" w:hAnsi="Times New Roman" w:cs="Times New Roman"/>
          <w:b/>
          <w:sz w:val="28"/>
          <w:szCs w:val="28"/>
          <w:lang w:eastAsia="ru-RU"/>
        </w:rPr>
        <w:t xml:space="preserve"> сельского поселения</w:t>
      </w:r>
      <w:r w:rsidR="009B2959">
        <w:rPr>
          <w:rFonts w:ascii="Times New Roman" w:eastAsia="Arial Unicode MS" w:hAnsi="Times New Roman" w:cs="Times New Roman"/>
          <w:b/>
          <w:sz w:val="28"/>
          <w:szCs w:val="28"/>
          <w:lang w:eastAsia="ru-RU"/>
        </w:rPr>
        <w:t xml:space="preserve"> Крымского района</w:t>
      </w:r>
    </w:p>
    <w:p w:rsidR="006F0A6D" w:rsidRPr="006F0A6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696591" w:rsidRPr="00843D1D" w:rsidTr="006F0A6D">
        <w:tc>
          <w:tcPr>
            <w:tcW w:w="2093"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Наименование источника</w:t>
            </w:r>
          </w:p>
        </w:tc>
        <w:tc>
          <w:tcPr>
            <w:tcW w:w="3969" w:type="dxa"/>
            <w:gridSpan w:val="2"/>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Установленная мощность, Гкал/час</w:t>
            </w:r>
          </w:p>
        </w:tc>
        <w:tc>
          <w:tcPr>
            <w:tcW w:w="1984"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Присоединенная нагрузка, Гкал/час.</w:t>
            </w:r>
          </w:p>
        </w:tc>
        <w:tc>
          <w:tcPr>
            <w:tcW w:w="1701" w:type="dxa"/>
            <w:vMerge w:val="restart"/>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Год ввода в эксплуатацию новых мощностей</w:t>
            </w:r>
          </w:p>
        </w:tc>
      </w:tr>
      <w:tr w:rsidR="00696591" w:rsidRPr="00843D1D" w:rsidTr="006F0A6D">
        <w:tc>
          <w:tcPr>
            <w:tcW w:w="2093"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843"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Существующая</w:t>
            </w:r>
          </w:p>
        </w:tc>
        <w:tc>
          <w:tcPr>
            <w:tcW w:w="2126" w:type="dxa"/>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Перспективная</w:t>
            </w:r>
          </w:p>
        </w:tc>
        <w:tc>
          <w:tcPr>
            <w:tcW w:w="1984"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c>
          <w:tcPr>
            <w:tcW w:w="1701" w:type="dxa"/>
            <w:vMerge/>
            <w:shd w:val="clear" w:color="auto" w:fill="FFFFFF"/>
            <w:vAlign w:val="center"/>
          </w:tcPr>
          <w:p w:rsidR="00696591" w:rsidRPr="006F0A6D" w:rsidRDefault="00696591" w:rsidP="00C42266">
            <w:pPr>
              <w:spacing w:after="0" w:line="240" w:lineRule="auto"/>
              <w:jc w:val="center"/>
              <w:rPr>
                <w:rFonts w:ascii="Times New Roman" w:hAnsi="Times New Roman" w:cs="Times New Roman"/>
                <w:sz w:val="24"/>
                <w:lang w:eastAsia="ru-RU"/>
              </w:rPr>
            </w:pPr>
          </w:p>
        </w:tc>
      </w:tr>
      <w:tr w:rsidR="005A5BE5" w:rsidRPr="00843D1D" w:rsidTr="006F0A6D">
        <w:tc>
          <w:tcPr>
            <w:tcW w:w="209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1</w:t>
            </w:r>
          </w:p>
        </w:tc>
        <w:tc>
          <w:tcPr>
            <w:tcW w:w="1843"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2126"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984"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4</w:t>
            </w:r>
          </w:p>
        </w:tc>
        <w:tc>
          <w:tcPr>
            <w:tcW w:w="1701" w:type="dxa"/>
            <w:shd w:val="clear" w:color="auto" w:fill="FFFFFF"/>
            <w:vAlign w:val="center"/>
          </w:tcPr>
          <w:p w:rsidR="005A5BE5" w:rsidRPr="006F0A6D" w:rsidRDefault="005A5BE5"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5</w:t>
            </w:r>
          </w:p>
        </w:tc>
      </w:tr>
      <w:tr w:rsidR="00756EE4" w:rsidRPr="00843D1D" w:rsidTr="006F0A6D">
        <w:tc>
          <w:tcPr>
            <w:tcW w:w="2093" w:type="dxa"/>
            <w:shd w:val="clear" w:color="auto" w:fill="FFFFFF"/>
            <w:vAlign w:val="center"/>
          </w:tcPr>
          <w:p w:rsidR="00756EE4" w:rsidRPr="00B91C78" w:rsidRDefault="00756EE4" w:rsidP="00756EE4">
            <w:pPr>
              <w:pStyle w:val="a9"/>
              <w:spacing w:after="0" w:line="240" w:lineRule="auto"/>
              <w:ind w:left="0"/>
              <w:jc w:val="center"/>
              <w:rPr>
                <w:rFonts w:ascii="Times New Roman" w:hAnsi="Times New Roman" w:cs="Times New Roman"/>
                <w:sz w:val="24"/>
                <w:szCs w:val="24"/>
                <w:lang w:eastAsia="ru-RU"/>
              </w:rPr>
            </w:pPr>
            <w:r w:rsidRPr="00B91C78">
              <w:rPr>
                <w:rFonts w:ascii="Times New Roman" w:hAnsi="Times New Roman" w:cs="Times New Roman"/>
                <w:sz w:val="24"/>
                <w:szCs w:val="24"/>
                <w:lang w:eastAsia="ru-RU"/>
              </w:rPr>
              <w:t>Котельная № 36</w:t>
            </w:r>
            <w:r w:rsidR="009B2959" w:rsidRPr="00B91C78">
              <w:rPr>
                <w:rFonts w:ascii="Times New Roman" w:hAnsi="Times New Roman" w:cs="Times New Roman"/>
                <w:sz w:val="24"/>
                <w:szCs w:val="24"/>
                <w:lang w:eastAsia="ru-RU"/>
              </w:rPr>
              <w:t>,</w:t>
            </w:r>
          </w:p>
          <w:p w:rsidR="00756EE4" w:rsidRPr="00B91C78" w:rsidRDefault="00756EE4" w:rsidP="00756EE4">
            <w:pPr>
              <w:pStyle w:val="a9"/>
              <w:spacing w:after="0" w:line="240" w:lineRule="auto"/>
              <w:ind w:left="0"/>
              <w:jc w:val="center"/>
              <w:rPr>
                <w:rFonts w:ascii="Times New Roman" w:hAnsi="Times New Roman" w:cs="Times New Roman"/>
                <w:sz w:val="24"/>
                <w:szCs w:val="24"/>
                <w:lang w:eastAsia="ru-RU"/>
              </w:rPr>
            </w:pPr>
            <w:proofErr w:type="spellStart"/>
            <w:r w:rsidRPr="00B91C78">
              <w:rPr>
                <w:rFonts w:ascii="Times New Roman" w:hAnsi="Times New Roman" w:cs="Times New Roman"/>
                <w:sz w:val="24"/>
                <w:szCs w:val="24"/>
                <w:lang w:eastAsia="ru-RU"/>
              </w:rPr>
              <w:t>хут</w:t>
            </w:r>
            <w:proofErr w:type="spellEnd"/>
            <w:r w:rsidRPr="00B91C78">
              <w:rPr>
                <w:rFonts w:ascii="Times New Roman" w:hAnsi="Times New Roman" w:cs="Times New Roman"/>
                <w:sz w:val="24"/>
                <w:szCs w:val="24"/>
                <w:lang w:eastAsia="ru-RU"/>
              </w:rPr>
              <w:t xml:space="preserve">. </w:t>
            </w:r>
            <w:proofErr w:type="spellStart"/>
            <w:r w:rsidRPr="00B91C78">
              <w:rPr>
                <w:rFonts w:ascii="Times New Roman" w:hAnsi="Times New Roman" w:cs="Times New Roman"/>
                <w:sz w:val="24"/>
                <w:szCs w:val="24"/>
                <w:lang w:eastAsia="ru-RU"/>
              </w:rPr>
              <w:t>Адагум</w:t>
            </w:r>
            <w:proofErr w:type="spellEnd"/>
            <w:r w:rsidRPr="00B91C78">
              <w:rPr>
                <w:rFonts w:ascii="Times New Roman" w:hAnsi="Times New Roman" w:cs="Times New Roman"/>
                <w:sz w:val="24"/>
                <w:szCs w:val="24"/>
                <w:lang w:eastAsia="ru-RU"/>
              </w:rPr>
              <w:t>,</w:t>
            </w:r>
          </w:p>
          <w:p w:rsidR="00756EE4" w:rsidRPr="00B91C78" w:rsidRDefault="00756EE4" w:rsidP="00756EE4">
            <w:pPr>
              <w:pStyle w:val="a9"/>
              <w:spacing w:after="0" w:line="240" w:lineRule="auto"/>
              <w:ind w:left="0"/>
              <w:jc w:val="center"/>
              <w:rPr>
                <w:rFonts w:ascii="Times New Roman" w:hAnsi="Times New Roman" w:cs="Times New Roman"/>
                <w:sz w:val="24"/>
                <w:szCs w:val="24"/>
                <w:lang w:eastAsia="ru-RU"/>
              </w:rPr>
            </w:pPr>
            <w:r w:rsidRPr="00B91C78">
              <w:rPr>
                <w:rFonts w:ascii="Times New Roman" w:hAnsi="Times New Roman" w:cs="Times New Roman"/>
                <w:sz w:val="24"/>
                <w:szCs w:val="24"/>
                <w:lang w:eastAsia="ru-RU"/>
              </w:rPr>
              <w:t>ул. Ленина, 53/1</w:t>
            </w:r>
          </w:p>
        </w:tc>
        <w:tc>
          <w:tcPr>
            <w:tcW w:w="1843" w:type="dxa"/>
            <w:shd w:val="clear" w:color="auto" w:fill="FFFFFF"/>
            <w:vAlign w:val="center"/>
          </w:tcPr>
          <w:p w:rsidR="00756EE4" w:rsidRPr="00B91C78" w:rsidRDefault="00756EE4" w:rsidP="00C42266">
            <w:pPr>
              <w:spacing w:after="0" w:line="240" w:lineRule="auto"/>
              <w:jc w:val="center"/>
              <w:rPr>
                <w:rFonts w:ascii="Times New Roman" w:hAnsi="Times New Roman" w:cs="Times New Roman"/>
                <w:color w:val="000000"/>
                <w:sz w:val="24"/>
                <w:lang w:eastAsia="ru-RU"/>
              </w:rPr>
            </w:pPr>
            <w:r w:rsidRPr="00B91C78">
              <w:rPr>
                <w:rFonts w:ascii="Times New Roman" w:hAnsi="Times New Roman" w:cs="Times New Roman"/>
                <w:color w:val="000000"/>
                <w:sz w:val="24"/>
              </w:rPr>
              <w:t>0,432</w:t>
            </w:r>
          </w:p>
        </w:tc>
        <w:tc>
          <w:tcPr>
            <w:tcW w:w="2126" w:type="dxa"/>
            <w:shd w:val="clear" w:color="auto" w:fill="FFFFFF"/>
            <w:vAlign w:val="center"/>
          </w:tcPr>
          <w:p w:rsidR="00756EE4" w:rsidRPr="00B91C78" w:rsidRDefault="00756EE4" w:rsidP="00C42266">
            <w:pPr>
              <w:spacing w:after="0" w:line="240" w:lineRule="auto"/>
              <w:jc w:val="center"/>
              <w:rPr>
                <w:rFonts w:ascii="Times New Roman" w:hAnsi="Times New Roman" w:cs="Times New Roman"/>
                <w:color w:val="000000"/>
                <w:sz w:val="24"/>
                <w:lang w:eastAsia="ru-RU"/>
              </w:rPr>
            </w:pPr>
            <w:r w:rsidRPr="00B91C78">
              <w:rPr>
                <w:rFonts w:ascii="Times New Roman" w:hAnsi="Times New Roman" w:cs="Times New Roman"/>
                <w:color w:val="000000"/>
                <w:sz w:val="24"/>
                <w:lang w:eastAsia="ru-RU"/>
              </w:rPr>
              <w:t>0,6</w:t>
            </w:r>
          </w:p>
        </w:tc>
        <w:tc>
          <w:tcPr>
            <w:tcW w:w="1984" w:type="dxa"/>
            <w:shd w:val="clear" w:color="auto" w:fill="FFFFFF"/>
            <w:vAlign w:val="center"/>
          </w:tcPr>
          <w:p w:rsidR="00756EE4" w:rsidRPr="006F0A6D" w:rsidRDefault="00756EE4" w:rsidP="00C42266">
            <w:pPr>
              <w:spacing w:after="0" w:line="240" w:lineRule="auto"/>
              <w:jc w:val="center"/>
              <w:rPr>
                <w:rFonts w:ascii="Times New Roman" w:hAnsi="Times New Roman" w:cs="Times New Roman"/>
                <w:color w:val="000000"/>
                <w:sz w:val="24"/>
                <w:lang w:eastAsia="ru-RU"/>
              </w:rPr>
            </w:pPr>
            <w:r w:rsidRPr="006F0A6D">
              <w:rPr>
                <w:rFonts w:ascii="Times New Roman" w:hAnsi="Times New Roman" w:cs="Times New Roman"/>
                <w:color w:val="000000"/>
                <w:sz w:val="24"/>
              </w:rPr>
              <w:t>0,38</w:t>
            </w:r>
          </w:p>
        </w:tc>
        <w:tc>
          <w:tcPr>
            <w:tcW w:w="1701" w:type="dxa"/>
            <w:shd w:val="clear" w:color="auto" w:fill="FFFFFF"/>
            <w:vAlign w:val="center"/>
          </w:tcPr>
          <w:p w:rsidR="00756EE4" w:rsidRPr="006F0A6D" w:rsidRDefault="00756EE4" w:rsidP="005B7CF1">
            <w:pPr>
              <w:spacing w:after="0" w:line="240" w:lineRule="auto"/>
              <w:jc w:val="center"/>
              <w:rPr>
                <w:rFonts w:ascii="Times New Roman" w:hAnsi="Times New Roman" w:cs="Times New Roman"/>
                <w:sz w:val="24"/>
                <w:lang w:eastAsia="ru-RU"/>
              </w:rPr>
            </w:pPr>
            <w:r w:rsidRPr="006F0A6D">
              <w:rPr>
                <w:rFonts w:ascii="Times New Roman" w:hAnsi="Times New Roman" w:cs="Times New Roman"/>
                <w:sz w:val="24"/>
                <w:lang w:eastAsia="ru-RU"/>
              </w:rPr>
              <w:t>202</w:t>
            </w:r>
            <w:r w:rsidR="005B7CF1">
              <w:rPr>
                <w:rFonts w:ascii="Times New Roman" w:hAnsi="Times New Roman" w:cs="Times New Roman"/>
                <w:sz w:val="24"/>
                <w:lang w:eastAsia="ru-RU"/>
              </w:rPr>
              <w:t>8</w:t>
            </w:r>
          </w:p>
        </w:tc>
      </w:tr>
    </w:tbl>
    <w:p w:rsidR="00696591" w:rsidRPr="00843D1D"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Default="00696591"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r w:rsidRPr="00843D1D">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6F0A6D" w:rsidRPr="00843D1D" w:rsidRDefault="006F0A6D" w:rsidP="00C42266">
      <w:pPr>
        <w:widowControl w:val="0"/>
        <w:spacing w:after="0" w:line="240" w:lineRule="auto"/>
        <w:ind w:firstLine="709"/>
        <w:jc w:val="center"/>
        <w:rPr>
          <w:rFonts w:ascii="Times New Roman" w:eastAsia="Arial Unicode MS" w:hAnsi="Times New Roman" w:cs="Times New Roman"/>
          <w:b/>
          <w:bCs/>
          <w:iCs/>
          <w:sz w:val="28"/>
          <w:szCs w:val="28"/>
          <w:lang w:eastAsia="ru-RU"/>
        </w:rPr>
      </w:pP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rPr>
      </w:pPr>
      <w:r w:rsidRPr="00843D1D">
        <w:rPr>
          <w:rFonts w:ascii="Times New Roman" w:hAnsi="Times New Roman" w:cs="Times New Roman"/>
          <w:color w:val="000000"/>
          <w:sz w:val="28"/>
          <w:szCs w:val="28"/>
        </w:rPr>
        <w:t xml:space="preserve">В </w:t>
      </w:r>
      <w:proofErr w:type="spellStart"/>
      <w:r w:rsidRPr="00843D1D">
        <w:rPr>
          <w:rFonts w:ascii="Times New Roman" w:hAnsi="Times New Roman" w:cs="Times New Roman"/>
          <w:color w:val="000000"/>
          <w:sz w:val="28"/>
          <w:szCs w:val="28"/>
        </w:rPr>
        <w:t>Адагумском</w:t>
      </w:r>
      <w:proofErr w:type="spellEnd"/>
      <w:r w:rsidRPr="00843D1D">
        <w:rPr>
          <w:rFonts w:ascii="Times New Roman" w:hAnsi="Times New Roman" w:cs="Times New Roman"/>
          <w:color w:val="000000"/>
          <w:sz w:val="28"/>
          <w:szCs w:val="28"/>
        </w:rPr>
        <w:t xml:space="preserve"> сельском поселении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rPr>
        <w:t xml:space="preserve"> </w:t>
      </w:r>
      <w:r w:rsidRPr="00843D1D">
        <w:rPr>
          <w:rFonts w:ascii="Times New Roman" w:hAnsi="Times New Roman" w:cs="Times New Roman"/>
          <w:color w:val="000000"/>
          <w:sz w:val="28"/>
          <w:szCs w:val="28"/>
        </w:rPr>
        <w:t xml:space="preserve">ввод новых источников теплоснабжения с использованием возобновляемых источников не планируется. Котельные работают на природном газе. </w:t>
      </w:r>
    </w:p>
    <w:p w:rsidR="00696591" w:rsidRPr="00843D1D" w:rsidRDefault="00696591" w:rsidP="00C42266">
      <w:pPr>
        <w:pStyle w:val="ae"/>
        <w:shd w:val="clear" w:color="auto" w:fill="FFFFFF"/>
        <w:spacing w:before="0" w:beforeAutospacing="0" w:after="0" w:afterAutospacing="0"/>
        <w:ind w:firstLine="709"/>
        <w:jc w:val="both"/>
        <w:rPr>
          <w:rFonts w:ascii="Times New Roman" w:hAnsi="Times New Roman" w:cs="Times New Roman"/>
          <w:color w:val="000000"/>
          <w:sz w:val="28"/>
          <w:szCs w:val="28"/>
          <w:shd w:val="clear" w:color="auto" w:fill="FFFFFF"/>
        </w:rPr>
      </w:pPr>
      <w:r w:rsidRPr="00843D1D">
        <w:rPr>
          <w:rFonts w:ascii="Times New Roman" w:hAnsi="Times New Roman" w:cs="Times New Roman"/>
          <w:color w:val="000000"/>
          <w:sz w:val="28"/>
          <w:szCs w:val="28"/>
        </w:rPr>
        <w:t xml:space="preserve">В качестве альтернативного источника энергии можно использовать солнечный модуль (установка, преобразующая солнечную энергию в тепловую </w:t>
      </w:r>
      <w:r w:rsidRPr="00843D1D">
        <w:rPr>
          <w:rFonts w:ascii="Times New Roman" w:hAnsi="Times New Roman" w:cs="Times New Roman"/>
          <w:color w:val="000000"/>
          <w:sz w:val="28"/>
          <w:szCs w:val="28"/>
        </w:rPr>
        <w:lastRenderedPageBreak/>
        <w:t xml:space="preserve">энергию). </w:t>
      </w:r>
      <w:r w:rsidRPr="00843D1D">
        <w:rPr>
          <w:rFonts w:ascii="Times New Roman" w:hAnsi="Times New Roman" w:cs="Times New Roman"/>
          <w:color w:val="000000"/>
          <w:sz w:val="28"/>
          <w:szCs w:val="28"/>
          <w:shd w:val="clear" w:color="auto" w:fill="FFFFFF"/>
        </w:rPr>
        <w:t>Процедура перехода на солнечный модуль является довольно сложной и дорогостоящей.</w:t>
      </w:r>
    </w:p>
    <w:p w:rsidR="006F0A6D" w:rsidRDefault="006F0A6D" w:rsidP="00C42266">
      <w:pPr>
        <w:pStyle w:val="a3"/>
        <w:jc w:val="center"/>
        <w:rPr>
          <w:rFonts w:ascii="Times New Roman" w:hAnsi="Times New Roman" w:cs="Times New Roman"/>
          <w:b/>
          <w:sz w:val="28"/>
          <w:szCs w:val="28"/>
        </w:rPr>
      </w:pP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РАЗДЕЛ 6. ПРЕДЛОЖЕНИЯ ПО СТРОИТЕЛЬСТВУ,</w:t>
      </w:r>
    </w:p>
    <w:p w:rsidR="00696591" w:rsidRPr="00843D1D"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 xml:space="preserve">РЕКОНСТРУКЦИИ И (ИЛИ) МОДЕРНИЗАЦИИ </w:t>
      </w:r>
    </w:p>
    <w:p w:rsidR="00696591" w:rsidRDefault="00696591" w:rsidP="00C42266">
      <w:pPr>
        <w:pStyle w:val="a3"/>
        <w:jc w:val="center"/>
        <w:rPr>
          <w:rFonts w:ascii="Times New Roman" w:hAnsi="Times New Roman" w:cs="Times New Roman"/>
          <w:b/>
          <w:sz w:val="28"/>
          <w:szCs w:val="28"/>
        </w:rPr>
      </w:pPr>
      <w:r w:rsidRPr="00843D1D">
        <w:rPr>
          <w:rFonts w:ascii="Times New Roman" w:hAnsi="Times New Roman" w:cs="Times New Roman"/>
          <w:b/>
          <w:sz w:val="28"/>
          <w:szCs w:val="28"/>
        </w:rPr>
        <w:t>ТЕПЛОВЫХ СЕТЕЙ</w:t>
      </w:r>
    </w:p>
    <w:p w:rsidR="006F0A6D" w:rsidRPr="00843D1D" w:rsidRDefault="006F0A6D" w:rsidP="00C42266">
      <w:pPr>
        <w:pStyle w:val="a3"/>
        <w:jc w:val="center"/>
        <w:rPr>
          <w:rFonts w:ascii="Times New Roman" w:hAnsi="Times New Roman" w:cs="Times New Roman"/>
          <w:b/>
          <w:sz w:val="28"/>
          <w:szCs w:val="28"/>
        </w:rPr>
      </w:pPr>
    </w:p>
    <w:p w:rsidR="00696591" w:rsidRDefault="00696591" w:rsidP="00C42266">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p w:rsidR="006F0A6D" w:rsidRPr="00843D1D" w:rsidRDefault="006F0A6D" w:rsidP="00C42266">
      <w:pPr>
        <w:widowControl w:val="0"/>
        <w:spacing w:after="0" w:line="240" w:lineRule="auto"/>
        <w:ind w:firstLine="708"/>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Pr="00843D1D">
        <w:rPr>
          <w:rFonts w:ascii="Times New Roman" w:eastAsia="Arial Unicode MS" w:hAnsi="Times New Roman" w:cs="Times New Roman"/>
          <w:sz w:val="28"/>
          <w:szCs w:val="28"/>
          <w:lang w:eastAsia="ru-RU"/>
        </w:rPr>
        <w:t>Адагумского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перспективных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приростов тепловой нагрузки в осваиваемых районах поселения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под жилую, комплексную и производственную застройку</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5A5BE5" w:rsidRDefault="00696591" w:rsidP="00C42266">
      <w:pPr>
        <w:widowControl w:val="0"/>
        <w:spacing w:after="0" w:line="240" w:lineRule="auto"/>
        <w:jc w:val="right"/>
        <w:rPr>
          <w:rFonts w:ascii="Times New Roman" w:eastAsia="Arial Unicode MS" w:hAnsi="Times New Roman" w:cs="Times New Roman"/>
          <w:sz w:val="28"/>
          <w:szCs w:val="28"/>
          <w:lang w:eastAsia="ru-RU"/>
        </w:rPr>
      </w:pPr>
      <w:r w:rsidRPr="005A5BE5">
        <w:rPr>
          <w:rFonts w:ascii="Times New Roman" w:eastAsia="Arial Unicode MS" w:hAnsi="Times New Roman" w:cs="Times New Roman"/>
          <w:sz w:val="28"/>
          <w:szCs w:val="28"/>
          <w:lang w:eastAsia="ru-RU"/>
        </w:rPr>
        <w:t>Таблица 16</w:t>
      </w:r>
    </w:p>
    <w:p w:rsidR="006F0A6D" w:rsidRPr="006F0A6D" w:rsidRDefault="006F0A6D" w:rsidP="00C42266">
      <w:pPr>
        <w:widowControl w:val="0"/>
        <w:spacing w:after="0" w:line="240" w:lineRule="auto"/>
        <w:jc w:val="right"/>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5149"/>
        <w:gridCol w:w="3916"/>
      </w:tblGrid>
      <w:tr w:rsidR="00696591" w:rsidRPr="00843D1D" w:rsidTr="006F0A6D">
        <w:tc>
          <w:tcPr>
            <w:tcW w:w="682"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 xml:space="preserve">№ </w:t>
            </w:r>
            <w:proofErr w:type="gramStart"/>
            <w:r w:rsidRPr="006F0A6D">
              <w:rPr>
                <w:rFonts w:ascii="Times New Roman" w:eastAsia="Arial Unicode MS" w:hAnsi="Times New Roman" w:cs="Times New Roman"/>
                <w:sz w:val="24"/>
                <w:szCs w:val="24"/>
                <w:lang w:eastAsia="ru-RU"/>
              </w:rPr>
              <w:t>п</w:t>
            </w:r>
            <w:proofErr w:type="gramEnd"/>
            <w:r w:rsidRPr="006F0A6D">
              <w:rPr>
                <w:rFonts w:ascii="Times New Roman" w:eastAsia="Arial Unicode MS" w:hAnsi="Times New Roman" w:cs="Times New Roman"/>
                <w:sz w:val="24"/>
                <w:szCs w:val="24"/>
                <w:lang w:eastAsia="ru-RU"/>
              </w:rPr>
              <w:t>/п</w:t>
            </w:r>
          </w:p>
        </w:tc>
        <w:tc>
          <w:tcPr>
            <w:tcW w:w="5149"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Мероприятия</w:t>
            </w:r>
          </w:p>
        </w:tc>
        <w:tc>
          <w:tcPr>
            <w:tcW w:w="3916" w:type="dxa"/>
            <w:shd w:val="clear" w:color="auto" w:fill="FFFFFF"/>
            <w:vAlign w:val="center"/>
          </w:tcPr>
          <w:p w:rsidR="00696591" w:rsidRPr="006F0A6D" w:rsidRDefault="00696591" w:rsidP="00C42266">
            <w:pPr>
              <w:widowControl w:val="0"/>
              <w:spacing w:after="0" w:line="240" w:lineRule="auto"/>
              <w:jc w:val="center"/>
              <w:rPr>
                <w:rFonts w:ascii="Times New Roman" w:eastAsia="Arial Unicode MS" w:hAnsi="Times New Roman" w:cs="Times New Roman"/>
                <w:sz w:val="24"/>
                <w:szCs w:val="24"/>
                <w:lang w:eastAsia="ru-RU"/>
              </w:rPr>
            </w:pPr>
            <w:r w:rsidRPr="006F0A6D">
              <w:rPr>
                <w:rFonts w:ascii="Times New Roman" w:eastAsia="Arial Unicode MS" w:hAnsi="Times New Roman" w:cs="Times New Roman"/>
                <w:sz w:val="24"/>
                <w:szCs w:val="24"/>
                <w:lang w:eastAsia="ru-RU"/>
              </w:rPr>
              <w:t>Цели реализации мероприятия</w:t>
            </w:r>
          </w:p>
        </w:tc>
      </w:tr>
      <w:tr w:rsidR="005A5BE5" w:rsidRPr="00843D1D" w:rsidTr="006F0A6D">
        <w:tc>
          <w:tcPr>
            <w:tcW w:w="682"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3916" w:type="dxa"/>
            <w:shd w:val="clear" w:color="auto" w:fill="FFFFFF"/>
            <w:vAlign w:val="center"/>
          </w:tcPr>
          <w:p w:rsidR="005A5BE5" w:rsidRPr="006F0A6D" w:rsidRDefault="005A5BE5"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r>
      <w:tr w:rsidR="00696591" w:rsidRPr="00843D1D" w:rsidTr="006F0A6D">
        <w:trPr>
          <w:trHeight w:val="70"/>
        </w:trPr>
        <w:tc>
          <w:tcPr>
            <w:tcW w:w="682" w:type="dxa"/>
            <w:vAlign w:val="center"/>
          </w:tcPr>
          <w:p w:rsidR="00696591" w:rsidRPr="006F0A6D" w:rsidRDefault="00B91C78" w:rsidP="00C42266">
            <w:pPr>
              <w:widowControl w:val="0"/>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5149" w:type="dxa"/>
            <w:vAlign w:val="center"/>
          </w:tcPr>
          <w:p w:rsidR="00696591" w:rsidRPr="006F0A6D" w:rsidRDefault="005A5BE5" w:rsidP="005A5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16" w:type="dxa"/>
            <w:vAlign w:val="center"/>
          </w:tcPr>
          <w:p w:rsidR="00696591" w:rsidRPr="006F0A6D" w:rsidRDefault="005A5BE5" w:rsidP="00C4226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bl>
    <w:p w:rsidR="00696591" w:rsidRPr="00843D1D" w:rsidRDefault="00696591" w:rsidP="00C42266">
      <w:pPr>
        <w:widowControl w:val="0"/>
        <w:spacing w:after="0" w:line="240" w:lineRule="auto"/>
        <w:ind w:firstLine="709"/>
        <w:jc w:val="both"/>
        <w:rPr>
          <w:rFonts w:ascii="Times New Roman" w:hAnsi="Times New Roman" w:cs="Times New Roman"/>
          <w:sz w:val="28"/>
          <w:szCs w:val="28"/>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6.3.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в целях обеспечения условий,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при </w:t>
      </w:r>
      <w:proofErr w:type="gramStart"/>
      <w:r w:rsidRPr="00843D1D">
        <w:rPr>
          <w:rFonts w:ascii="Times New Roman" w:eastAsia="Arial Unicode MS" w:hAnsi="Times New Roman" w:cs="Times New Roman"/>
          <w:b/>
          <w:sz w:val="28"/>
          <w:szCs w:val="28"/>
          <w:lang w:eastAsia="ru-RU"/>
        </w:rPr>
        <w:t>наличии</w:t>
      </w:r>
      <w:proofErr w:type="gramEnd"/>
      <w:r w:rsidRPr="00843D1D">
        <w:rPr>
          <w:rFonts w:ascii="Times New Roman" w:eastAsia="Arial Unicode MS" w:hAnsi="Times New Roman" w:cs="Times New Roman"/>
          <w:b/>
          <w:sz w:val="28"/>
          <w:szCs w:val="28"/>
          <w:lang w:eastAsia="ru-RU"/>
        </w:rPr>
        <w:t xml:space="preserve"> которых существует возможность поставок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Реконструкция тепловых сетей, обеспечивающ</w:t>
      </w:r>
      <w:r w:rsidR="005A5BE5">
        <w:rPr>
          <w:rFonts w:ascii="Times New Roman" w:eastAsia="Arial Unicode MS" w:hAnsi="Times New Roman" w:cs="Times New Roman"/>
          <w:sz w:val="28"/>
          <w:szCs w:val="28"/>
          <w:lang w:eastAsia="ru-RU"/>
        </w:rPr>
        <w:t>ая условия, при наличии которых</w:t>
      </w:r>
      <w:r w:rsidRPr="00843D1D">
        <w:rPr>
          <w:rFonts w:ascii="Times New Roman" w:eastAsia="Arial Unicode MS" w:hAnsi="Times New Roman" w:cs="Times New Roman"/>
          <w:sz w:val="28"/>
          <w:szCs w:val="28"/>
          <w:lang w:eastAsia="ru-RU"/>
        </w:rPr>
        <w:t xml:space="preserve"> существует возможность поставок теплово</w:t>
      </w:r>
      <w:r w:rsidR="005A5BE5">
        <w:rPr>
          <w:rFonts w:ascii="Times New Roman" w:eastAsia="Arial Unicode MS" w:hAnsi="Times New Roman" w:cs="Times New Roman"/>
          <w:sz w:val="28"/>
          <w:szCs w:val="28"/>
          <w:lang w:eastAsia="ru-RU"/>
        </w:rPr>
        <w:t xml:space="preserve">й энергии </w:t>
      </w:r>
      <w:r w:rsidRPr="00843D1D">
        <w:rPr>
          <w:rFonts w:ascii="Times New Roman" w:eastAsia="Arial Unicode MS" w:hAnsi="Times New Roman" w:cs="Times New Roman"/>
          <w:sz w:val="28"/>
          <w:szCs w:val="28"/>
          <w:lang w:eastAsia="ru-RU"/>
        </w:rPr>
        <w:t>потребителям от различных источников тепловой энергии при сохранении надежности теплоснабжения, не предусмотрен</w:t>
      </w:r>
      <w:r w:rsidR="00756EE4">
        <w:rPr>
          <w:rFonts w:ascii="Times New Roman" w:eastAsia="Arial Unicode MS" w:hAnsi="Times New Roman" w:cs="Times New Roman"/>
          <w:sz w:val="28"/>
          <w:szCs w:val="28"/>
          <w:lang w:eastAsia="ru-RU"/>
        </w:rPr>
        <w:t>а</w:t>
      </w:r>
      <w:r w:rsidRPr="00843D1D">
        <w:rPr>
          <w:rFonts w:ascii="Times New Roman" w:eastAsia="Arial Unicode MS" w:hAnsi="Times New Roman" w:cs="Times New Roman"/>
          <w:sz w:val="28"/>
          <w:szCs w:val="28"/>
          <w:lang w:eastAsia="ru-RU"/>
        </w:rPr>
        <w:t>.</w:t>
      </w:r>
    </w:p>
    <w:p w:rsidR="006F0A6D" w:rsidRPr="00843D1D" w:rsidRDefault="006F0A6D" w:rsidP="00C42266">
      <w:pPr>
        <w:widowControl w:val="0"/>
        <w:spacing w:after="0" w:line="240" w:lineRule="auto"/>
        <w:ind w:firstLine="709"/>
        <w:jc w:val="both"/>
        <w:rPr>
          <w:rFonts w:ascii="Times New Roman" w:eastAsia="Arial Unicode MS" w:hAnsi="Times New Roman" w:cs="Times New Roman"/>
          <w:sz w:val="28"/>
          <w:szCs w:val="28"/>
          <w:lang w:eastAsia="ru-RU"/>
        </w:rPr>
      </w:pPr>
    </w:p>
    <w:p w:rsidR="00B91C78"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 </w:t>
      </w: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6.4. Предложения по строительству, реконструкции и (или)</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lastRenderedPageBreak/>
        <w:t xml:space="preserve">модернизации тепловых сетей для повышения эффективности функционирования системы теплоснабжения, в том числе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за счет перевода котельной в «пиковый» режим работы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или ликвидации котельной</w:t>
      </w:r>
    </w:p>
    <w:p w:rsidR="006F0A6D" w:rsidRPr="00843D1D" w:rsidRDefault="006F0A6D"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Строительство, реконструкция и модернизация тепловых сетей, для повышения эффективности функционирования системы теплоснабжения, в том числе за счет перевода котельных в «пиковый» режим</w:t>
      </w:r>
      <w:r w:rsidR="005A5BE5">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не планиру</w:t>
      </w:r>
      <w:r w:rsidR="00756EE4">
        <w:rPr>
          <w:rFonts w:ascii="Times New Roman" w:eastAsia="Arial Unicode MS" w:hAnsi="Times New Roman" w:cs="Times New Roman"/>
          <w:sz w:val="28"/>
          <w:szCs w:val="28"/>
          <w:lang w:eastAsia="ru-RU"/>
        </w:rPr>
        <w:t>ю</w:t>
      </w:r>
      <w:r w:rsidRPr="00843D1D">
        <w:rPr>
          <w:rFonts w:ascii="Times New Roman" w:eastAsia="Arial Unicode MS" w:hAnsi="Times New Roman" w:cs="Times New Roman"/>
          <w:sz w:val="28"/>
          <w:szCs w:val="28"/>
          <w:lang w:eastAsia="ru-RU"/>
        </w:rPr>
        <w:t>тся.</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6.5. Предложения по строительству, реконструкции и (или)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модернизации тепловых сетей для обеспечения нормативной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надежности безопасности теплоснабжения потребителей</w:t>
      </w:r>
    </w:p>
    <w:p w:rsidR="00696591" w:rsidRDefault="00696591" w:rsidP="00C42266">
      <w:pPr>
        <w:spacing w:after="0" w:line="240" w:lineRule="auto"/>
        <w:jc w:val="both"/>
        <w:rPr>
          <w:rFonts w:ascii="Times New Roman" w:hAnsi="Times New Roman" w:cs="Times New Roman"/>
          <w:b/>
          <w:sz w:val="28"/>
          <w:szCs w:val="28"/>
          <w:lang w:eastAsia="ru-RU"/>
        </w:rPr>
      </w:pPr>
    </w:p>
    <w:p w:rsidR="00696591" w:rsidRPr="00843D1D" w:rsidRDefault="00696591" w:rsidP="005A5BE5">
      <w:pPr>
        <w:spacing w:after="0" w:line="240" w:lineRule="auto"/>
        <w:ind w:firstLine="709"/>
        <w:jc w:val="both"/>
        <w:rPr>
          <w:rFonts w:ascii="Times New Roman" w:hAnsi="Times New Roman" w:cs="Times New Roman"/>
          <w:b/>
          <w:sz w:val="28"/>
          <w:szCs w:val="28"/>
          <w:lang w:eastAsia="ru-RU"/>
        </w:rPr>
      </w:pPr>
      <w:r w:rsidRPr="00843D1D">
        <w:rPr>
          <w:rFonts w:ascii="Times New Roman" w:eastAsia="Arial Unicode MS" w:hAnsi="Times New Roman" w:cs="Times New Roman"/>
          <w:sz w:val="28"/>
          <w:szCs w:val="28"/>
          <w:lang w:eastAsia="ru-RU"/>
        </w:rPr>
        <w:t>Строительство, реконструкци</w:t>
      </w:r>
      <w:r w:rsidR="005A5BE5">
        <w:rPr>
          <w:rFonts w:ascii="Times New Roman" w:eastAsia="Arial Unicode MS" w:hAnsi="Times New Roman" w:cs="Times New Roman"/>
          <w:sz w:val="28"/>
          <w:szCs w:val="28"/>
          <w:lang w:eastAsia="ru-RU"/>
        </w:rPr>
        <w:t>я и модернизация тепловых сетей</w:t>
      </w:r>
      <w:r w:rsidRPr="00843D1D">
        <w:rPr>
          <w:rFonts w:ascii="Times New Roman" w:eastAsia="Arial Unicode MS" w:hAnsi="Times New Roman" w:cs="Times New Roman"/>
          <w:sz w:val="28"/>
          <w:szCs w:val="28"/>
          <w:lang w:eastAsia="ru-RU"/>
        </w:rPr>
        <w:t xml:space="preserve"> для</w:t>
      </w:r>
      <w:r w:rsidRPr="001D7C30">
        <w:t xml:space="preserve"> </w:t>
      </w:r>
      <w:r w:rsidRPr="001D7C30">
        <w:rPr>
          <w:rFonts w:ascii="Times New Roman" w:eastAsia="Arial Unicode MS" w:hAnsi="Times New Roman" w:cs="Times New Roman"/>
          <w:sz w:val="28"/>
          <w:szCs w:val="28"/>
          <w:lang w:eastAsia="ru-RU"/>
        </w:rPr>
        <w:t>обеспечения нормативной</w:t>
      </w:r>
      <w:r>
        <w:rPr>
          <w:rFonts w:ascii="Times New Roman" w:eastAsia="Arial Unicode MS" w:hAnsi="Times New Roman" w:cs="Times New Roman"/>
          <w:sz w:val="28"/>
          <w:szCs w:val="28"/>
          <w:lang w:eastAsia="ru-RU"/>
        </w:rPr>
        <w:t xml:space="preserve"> </w:t>
      </w:r>
      <w:r w:rsidRPr="001D7C30">
        <w:rPr>
          <w:rFonts w:ascii="Times New Roman" w:eastAsia="Arial Unicode MS" w:hAnsi="Times New Roman" w:cs="Times New Roman"/>
          <w:sz w:val="28"/>
          <w:szCs w:val="28"/>
          <w:lang w:eastAsia="ru-RU"/>
        </w:rPr>
        <w:t>надежности безопасности теплоснабжения потребителей</w:t>
      </w:r>
      <w:r>
        <w:rPr>
          <w:rFonts w:ascii="Times New Roman" w:eastAsia="Arial Unicode MS" w:hAnsi="Times New Roman" w:cs="Times New Roman"/>
          <w:sz w:val="28"/>
          <w:szCs w:val="28"/>
          <w:lang w:eastAsia="ru-RU"/>
        </w:rPr>
        <w:t xml:space="preserve"> на период 2025-2029 годы не планиру</w:t>
      </w:r>
      <w:r w:rsidR="00566E49">
        <w:rPr>
          <w:rFonts w:ascii="Times New Roman" w:eastAsia="Arial Unicode MS" w:hAnsi="Times New Roman" w:cs="Times New Roman"/>
          <w:sz w:val="28"/>
          <w:szCs w:val="28"/>
          <w:lang w:eastAsia="ru-RU"/>
        </w:rPr>
        <w:t>ю</w:t>
      </w:r>
      <w:r>
        <w:rPr>
          <w:rFonts w:ascii="Times New Roman" w:eastAsia="Arial Unicode MS" w:hAnsi="Times New Roman" w:cs="Times New Roman"/>
          <w:sz w:val="28"/>
          <w:szCs w:val="28"/>
          <w:lang w:eastAsia="ru-RU"/>
        </w:rPr>
        <w:t>тся.</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7. ПРЕДЛОЖЕНИЯ ПО ПЕРЕВОДУ </w:t>
      </w:r>
      <w:proofErr w:type="gramStart"/>
      <w:r w:rsidRPr="00843D1D">
        <w:rPr>
          <w:rFonts w:ascii="Times New Roman" w:hAnsi="Times New Roman" w:cs="Times New Roman"/>
          <w:b/>
          <w:sz w:val="28"/>
          <w:szCs w:val="28"/>
          <w:lang w:eastAsia="ru-RU"/>
        </w:rPr>
        <w:t>ОТКРЫТЫХ</w:t>
      </w:r>
      <w:proofErr w:type="gramEnd"/>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СИСТЕМ ТЕПЛОСНАБЖЕНИЯ ГОРЯЧЕГО ВОДОСНАБЖЕНИЯ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 ЗАКРЫТЫЕ СИСТЕМЫ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lang w:eastAsia="ru-RU"/>
        </w:rPr>
      </w:pPr>
    </w:p>
    <w:p w:rsidR="00696591" w:rsidRDefault="00696591" w:rsidP="00E418A2">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F0A6D" w:rsidRPr="00843D1D" w:rsidRDefault="006F0A6D" w:rsidP="00C42266">
      <w:pPr>
        <w:spacing w:after="0" w:line="240" w:lineRule="auto"/>
        <w:jc w:val="center"/>
        <w:rPr>
          <w:rFonts w:ascii="Times New Roman"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eastAsia="Arial Unicode MS" w:hAnsi="Times New Roman" w:cs="Times New Roman"/>
          <w:b/>
          <w:sz w:val="28"/>
          <w:szCs w:val="28"/>
          <w:lang w:eastAsia="ru-RU"/>
        </w:rPr>
        <w:t xml:space="preserve">7.2. </w:t>
      </w:r>
      <w:r w:rsidRPr="00843D1D">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696591" w:rsidRPr="00843D1D"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 xml:space="preserve">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w:t>
      </w:r>
    </w:p>
    <w:p w:rsidR="00696591" w:rsidRDefault="00696591" w:rsidP="00C42266">
      <w:pPr>
        <w:spacing w:after="0" w:line="240" w:lineRule="auto"/>
        <w:jc w:val="center"/>
        <w:rPr>
          <w:rFonts w:ascii="Times New Roman" w:hAnsi="Times New Roman" w:cs="Times New Roman"/>
          <w:b/>
          <w:sz w:val="28"/>
          <w:szCs w:val="28"/>
          <w:shd w:val="clear" w:color="auto" w:fill="FFFFFF"/>
        </w:rPr>
      </w:pPr>
      <w:r w:rsidRPr="00843D1D">
        <w:rPr>
          <w:rFonts w:ascii="Times New Roman" w:hAnsi="Times New Roman" w:cs="Times New Roman"/>
          <w:b/>
          <w:sz w:val="28"/>
          <w:szCs w:val="28"/>
          <w:shd w:val="clear" w:color="auto" w:fill="FFFFFF"/>
        </w:rPr>
        <w:t>внутридомовых систем горячего водоснабжения</w:t>
      </w:r>
    </w:p>
    <w:p w:rsidR="006F0A6D" w:rsidRPr="00843D1D" w:rsidRDefault="006F0A6D" w:rsidP="00C42266">
      <w:pPr>
        <w:spacing w:after="0" w:line="240" w:lineRule="auto"/>
        <w:jc w:val="center"/>
        <w:rPr>
          <w:rFonts w:ascii="Times New Roman" w:hAnsi="Times New Roman" w:cs="Times New Roman"/>
          <w:b/>
          <w:sz w:val="28"/>
          <w:szCs w:val="28"/>
          <w:shd w:val="clear" w:color="auto" w:fill="FFFFFF"/>
        </w:rPr>
      </w:pPr>
    </w:p>
    <w:p w:rsidR="00696591" w:rsidRPr="00843D1D" w:rsidRDefault="00696591" w:rsidP="00E418A2">
      <w:pPr>
        <w:spacing w:after="0" w:line="240" w:lineRule="auto"/>
        <w:ind w:firstLine="230"/>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    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E418A2">
        <w:rPr>
          <w:rFonts w:ascii="Times New Roman" w:hAnsi="Times New Roman" w:cs="Times New Roman"/>
          <w:sz w:val="28"/>
          <w:szCs w:val="28"/>
          <w:shd w:val="clear" w:color="auto" w:fill="FFFFFF"/>
        </w:rPr>
        <w:t>Крымского района</w:t>
      </w:r>
      <w:r w:rsidR="00E418A2" w:rsidRPr="00843D1D">
        <w:rPr>
          <w:rFonts w:ascii="Times New Roman" w:hAnsi="Times New Roman" w:cs="Times New Roman"/>
          <w:sz w:val="28"/>
          <w:szCs w:val="28"/>
          <w:lang w:eastAsia="ru-RU"/>
        </w:rPr>
        <w:t xml:space="preserve"> </w:t>
      </w:r>
      <w:r w:rsidR="00E418A2">
        <w:rPr>
          <w:rFonts w:ascii="Times New Roman" w:hAnsi="Times New Roman" w:cs="Times New Roman"/>
          <w:sz w:val="28"/>
          <w:szCs w:val="28"/>
          <w:lang w:eastAsia="ru-RU"/>
        </w:rPr>
        <w:t xml:space="preserve">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pPr>
    </w:p>
    <w:p w:rsidR="00696591" w:rsidRPr="00843D1D" w:rsidRDefault="00696591" w:rsidP="00C42266">
      <w:pPr>
        <w:tabs>
          <w:tab w:val="left" w:pos="3953"/>
        </w:tabs>
        <w:spacing w:after="0" w:line="240" w:lineRule="auto"/>
        <w:jc w:val="both"/>
        <w:rPr>
          <w:rFonts w:ascii="Times New Roman" w:eastAsia="Arial Unicode MS" w:hAnsi="Times New Roman" w:cs="Times New Roman"/>
          <w:sz w:val="24"/>
          <w:szCs w:val="24"/>
          <w:lang w:eastAsia="ru-RU"/>
        </w:rPr>
        <w:sectPr w:rsidR="00696591" w:rsidRPr="00843D1D" w:rsidSect="005B16B4">
          <w:pgSz w:w="11907" w:h="16840" w:code="9"/>
          <w:pgMar w:top="851" w:right="567" w:bottom="284" w:left="1701" w:header="720" w:footer="720" w:gutter="0"/>
          <w:cols w:space="720"/>
        </w:sectPr>
      </w:pPr>
    </w:p>
    <w:p w:rsidR="00696591" w:rsidRPr="00843D1D" w:rsidRDefault="000B6D52" w:rsidP="00C42266">
      <w:pPr>
        <w:spacing w:after="0" w:line="240" w:lineRule="auto"/>
        <w:jc w:val="center"/>
        <w:rPr>
          <w:rFonts w:ascii="Times New Roman" w:hAnsi="Times New Roman" w:cs="Times New Roman"/>
          <w:b/>
          <w:sz w:val="28"/>
          <w:szCs w:val="28"/>
          <w:lang w:eastAsia="ru-RU"/>
        </w:rPr>
      </w:pPr>
      <w:r>
        <w:rPr>
          <w:rFonts w:ascii="Times New Roman" w:hAnsi="Times New Roman" w:cs="Times New Roman"/>
          <w:b/>
          <w:noProof/>
          <w:sz w:val="28"/>
          <w:szCs w:val="28"/>
          <w:lang w:eastAsia="ru-RU"/>
        </w:rPr>
        <w:lastRenderedPageBreak/>
        <w:pict>
          <v:rect id="Прямоугольник 10" o:spid="_x0000_s1035" style="position:absolute;left:0;text-align:left;margin-left:310.85pt;margin-top:-65.6pt;width:1in;height:33.9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" fillcolor="white [3212]" strokecolor="white [3212]" strokeweight="2pt"/>
        </w:pict>
      </w:r>
      <w:r w:rsidR="00696591" w:rsidRPr="00843D1D">
        <w:rPr>
          <w:rFonts w:ascii="Times New Roman" w:hAnsi="Times New Roman" w:cs="Times New Roman"/>
          <w:b/>
          <w:sz w:val="28"/>
          <w:szCs w:val="28"/>
          <w:lang w:eastAsia="ru-RU"/>
        </w:rPr>
        <w:t>РАЗДЕЛ</w:t>
      </w:r>
      <w:r w:rsidR="0074638F">
        <w:rPr>
          <w:rFonts w:ascii="Times New Roman" w:hAnsi="Times New Roman" w:cs="Times New Roman"/>
          <w:b/>
          <w:sz w:val="28"/>
          <w:szCs w:val="28"/>
          <w:lang w:eastAsia="ru-RU"/>
        </w:rPr>
        <w:t xml:space="preserve"> </w:t>
      </w:r>
      <w:r w:rsidR="00696591" w:rsidRPr="00843D1D">
        <w:rPr>
          <w:rFonts w:ascii="Times New Roman" w:hAnsi="Times New Roman" w:cs="Times New Roman"/>
          <w:b/>
          <w:sz w:val="28"/>
          <w:szCs w:val="28"/>
          <w:lang w:eastAsia="ru-RU"/>
        </w:rPr>
        <w:t>8. ПЕРСПЕКТИВНЫЕ ТОПЛИВНЫЕ БАЛАНСЫ</w:t>
      </w:r>
    </w:p>
    <w:p w:rsidR="00154FE2" w:rsidRDefault="00154FE2"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видам основного, резервного и аварийного топлива</w:t>
      </w:r>
    </w:p>
    <w:p w:rsidR="00154FE2" w:rsidRDefault="00154FE2" w:rsidP="00C42266">
      <w:pPr>
        <w:spacing w:after="0" w:line="240" w:lineRule="auto"/>
        <w:ind w:firstLine="708"/>
        <w:jc w:val="both"/>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74638F" w:rsidRDefault="0074638F" w:rsidP="00C42266">
      <w:pPr>
        <w:spacing w:after="0" w:line="240" w:lineRule="auto"/>
        <w:ind w:firstLine="708"/>
        <w:jc w:val="center"/>
        <w:rPr>
          <w:rFonts w:ascii="Times New Roman" w:eastAsia="Arial Unicode MS" w:hAnsi="Times New Roman" w:cs="Times New Roman"/>
          <w:sz w:val="28"/>
          <w:szCs w:val="28"/>
          <w:lang w:eastAsia="ru-RU"/>
        </w:rPr>
      </w:pPr>
    </w:p>
    <w:p w:rsidR="00696591" w:rsidRPr="00843D1D" w:rsidRDefault="00696591" w:rsidP="00C42266">
      <w:pPr>
        <w:spacing w:after="0" w:line="240" w:lineRule="auto"/>
        <w:ind w:firstLine="708"/>
        <w:jc w:val="center"/>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B</w:t>
      </w:r>
      <w:proofErr w:type="gramStart"/>
      <w:r w:rsidRPr="00843D1D">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выр</w:t>
      </w:r>
      <w:r w:rsidRPr="00843D1D">
        <w:rPr>
          <w:rFonts w:ascii="Times New Roman" w:eastAsia="Arial Unicode MS" w:hAnsi="Times New Roman" w:cs="Times New Roman"/>
          <w:sz w:val="16"/>
          <w:szCs w:val="16"/>
          <w:lang w:eastAsia="ru-RU"/>
        </w:rPr>
        <w:t>х</w:t>
      </w:r>
      <w:r w:rsidRPr="00843D1D">
        <w:rPr>
          <w:rFonts w:ascii="Times New Roman" w:eastAsia="Arial Unicode MS" w:hAnsi="Times New Roman" w:cs="Times New Roman"/>
          <w:sz w:val="28"/>
          <w:szCs w:val="28"/>
          <w:lang w:eastAsia="ru-RU"/>
        </w:rPr>
        <w:t>10</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 (</w:t>
      </w: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н</w:t>
      </w:r>
      <w:r w:rsidRPr="00843D1D">
        <w:rPr>
          <w:rFonts w:ascii="Times New Roman" w:eastAsia="Arial Unicode MS" w:hAnsi="Times New Roman" w:cs="Times New Roman"/>
          <w:sz w:val="16"/>
          <w:szCs w:val="16"/>
          <w:lang w:eastAsia="ru-RU"/>
        </w:rPr>
        <w:t>х</w:t>
      </w:r>
      <w:proofErr w:type="spellEnd"/>
      <w:r w:rsidRPr="00843D1D">
        <w:rPr>
          <w:rFonts w:ascii="Times New Roman" w:eastAsia="Arial Unicode MS" w:hAnsi="Times New Roman" w:cs="Times New Roman"/>
          <w:sz w:val="28"/>
          <w:szCs w:val="28"/>
          <w:lang w:eastAsia="ru-RU"/>
        </w:rPr>
        <w:t>β</w:t>
      </w:r>
      <w:r w:rsidRPr="00843D1D">
        <w:rPr>
          <w:rFonts w:ascii="Times New Roman" w:eastAsia="Arial Unicode MS" w:hAnsi="Times New Roman" w:cs="Times New Roman"/>
          <w:sz w:val="28"/>
          <w:szCs w:val="28"/>
          <w:vertAlign w:val="subscript"/>
          <w:lang w:eastAsia="ru-RU"/>
        </w:rPr>
        <w:t>к.а.</w:t>
      </w:r>
      <w:r w:rsidRPr="00843D1D">
        <w:rPr>
          <w:rFonts w:ascii="Times New Roman" w:eastAsia="Arial Unicode MS" w:hAnsi="Times New Roman" w:cs="Times New Roman"/>
          <w:sz w:val="28"/>
          <w:szCs w:val="28"/>
          <w:lang w:eastAsia="ru-RU"/>
        </w:rPr>
        <w:t>);</w:t>
      </w:r>
    </w:p>
    <w:p w:rsidR="0074638F"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где:</w:t>
      </w:r>
    </w:p>
    <w:p w:rsidR="00696591" w:rsidRPr="00843D1D" w:rsidRDefault="00696591" w:rsidP="00C42266">
      <w:pPr>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val="en-US" w:eastAsia="ru-RU"/>
        </w:rPr>
        <w:t>Q</w:t>
      </w:r>
      <w:proofErr w:type="spellStart"/>
      <w:r w:rsidRPr="00843D1D">
        <w:rPr>
          <w:rFonts w:ascii="Times New Roman" w:eastAsia="Arial Unicode MS" w:hAnsi="Times New Roman" w:cs="Times New Roman"/>
          <w:sz w:val="28"/>
          <w:szCs w:val="28"/>
          <w:vertAlign w:val="subscript"/>
          <w:lang w:eastAsia="ru-RU"/>
        </w:rPr>
        <w:t>выр</w:t>
      </w:r>
      <w:proofErr w:type="spellEnd"/>
      <w:r w:rsidR="0074638F">
        <w:rPr>
          <w:rFonts w:ascii="Times New Roman" w:eastAsia="Arial Unicode MS" w:hAnsi="Times New Roman" w:cs="Times New Roman"/>
          <w:sz w:val="28"/>
          <w:szCs w:val="28"/>
          <w:vertAlign w:val="subscript"/>
          <w:lang w:eastAsia="ru-RU"/>
        </w:rPr>
        <w:t xml:space="preserve"> </w:t>
      </w:r>
      <w:r w:rsidR="0074638F">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годовая выработка тепла;</w:t>
      </w:r>
    </w:p>
    <w:p w:rsidR="00E418A2" w:rsidRDefault="00696591" w:rsidP="00BB7011">
      <w:pPr>
        <w:spacing w:after="0" w:line="240" w:lineRule="auto"/>
        <w:ind w:firstLine="708"/>
        <w:jc w:val="both"/>
        <w:rPr>
          <w:rFonts w:ascii="Times New Roman" w:eastAsia="Times New Roman" w:hAnsi="Times New Roman" w:cs="Times New Roman"/>
          <w:b/>
          <w:bCs/>
          <w:iCs/>
          <w:noProof/>
          <w:sz w:val="28"/>
          <w:szCs w:val="28"/>
          <w:lang w:eastAsia="ru-RU"/>
        </w:rPr>
      </w:pPr>
      <w:r w:rsidRPr="00843D1D">
        <w:rPr>
          <w:rFonts w:ascii="Times New Roman" w:eastAsia="Arial Unicode MS" w:hAnsi="Times New Roman" w:cs="Times New Roman"/>
          <w:sz w:val="28"/>
          <w:szCs w:val="28"/>
          <w:lang w:val="en-US" w:eastAsia="ru-RU"/>
        </w:rPr>
        <w:t>Q</w:t>
      </w:r>
      <w:r w:rsidRPr="00843D1D">
        <w:rPr>
          <w:rFonts w:ascii="Times New Roman" w:eastAsia="Arial Unicode MS" w:hAnsi="Times New Roman" w:cs="Times New Roman"/>
          <w:sz w:val="28"/>
          <w:szCs w:val="28"/>
          <w:vertAlign w:val="subscript"/>
          <w:lang w:eastAsia="ru-RU"/>
        </w:rPr>
        <w:t>н</w:t>
      </w:r>
      <w:r w:rsidR="0074638F">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 теплотворная способность топлива (природный газ – 8570</w:t>
      </w:r>
      <w:proofErr w:type="gramStart"/>
      <w:r w:rsidRPr="00843D1D">
        <w:rPr>
          <w:rFonts w:ascii="Times New Roman" w:eastAsia="Arial Unicode MS" w:hAnsi="Times New Roman" w:cs="Times New Roman"/>
          <w:sz w:val="28"/>
          <w:szCs w:val="28"/>
          <w:lang w:eastAsia="ru-RU"/>
        </w:rPr>
        <w:t>,0</w:t>
      </w:r>
      <w:proofErr w:type="gramEnd"/>
      <w:r w:rsidRPr="00843D1D">
        <w:rPr>
          <w:rFonts w:ascii="Times New Roman" w:eastAsia="Arial Unicode MS" w:hAnsi="Times New Roman" w:cs="Times New Roman"/>
          <w:sz w:val="28"/>
          <w:szCs w:val="28"/>
          <w:lang w:eastAsia="ru-RU"/>
        </w:rPr>
        <w:t xml:space="preserve"> ккал/м</w:t>
      </w:r>
      <w:r w:rsidRPr="00843D1D">
        <w:rPr>
          <w:rFonts w:ascii="Times New Roman" w:eastAsia="Arial Unicode MS" w:hAnsi="Times New Roman" w:cs="Times New Roman"/>
          <w:sz w:val="28"/>
          <w:szCs w:val="28"/>
          <w:vertAlign w:val="superscript"/>
          <w:lang w:eastAsia="ru-RU"/>
        </w:rPr>
        <w:t xml:space="preserve">3 </w:t>
      </w:r>
      <w:r w:rsidRPr="00843D1D">
        <w:rPr>
          <w:rFonts w:ascii="Times New Roman" w:eastAsia="Arial Unicode MS" w:hAnsi="Times New Roman" w:cs="Times New Roman"/>
          <w:sz w:val="28"/>
          <w:szCs w:val="28"/>
          <w:lang w:eastAsia="ru-RU"/>
        </w:rPr>
        <w:t>(0,0086 Гкал/м</w:t>
      </w:r>
      <w:r w:rsidRPr="00843D1D">
        <w:rPr>
          <w:rFonts w:ascii="Times New Roman" w:eastAsia="Arial Unicode MS" w:hAnsi="Times New Roman" w:cs="Times New Roman"/>
          <w:sz w:val="28"/>
          <w:szCs w:val="28"/>
          <w:vertAlign w:val="superscript"/>
          <w:lang w:eastAsia="ru-RU"/>
        </w:rPr>
        <w:t>3</w:t>
      </w:r>
      <w:r w:rsidRPr="00843D1D">
        <w:rPr>
          <w:rFonts w:ascii="Times New Roman" w:eastAsia="Arial Unicode MS" w:hAnsi="Times New Roman" w:cs="Times New Roman"/>
          <w:sz w:val="28"/>
          <w:szCs w:val="28"/>
          <w:lang w:eastAsia="ru-RU"/>
        </w:rPr>
        <w:t>).</w:t>
      </w:r>
      <w:bookmarkStart w:id="7" w:name="_Ref79324400"/>
      <w:r w:rsidR="00BB7011" w:rsidRPr="00BB7011">
        <w:rPr>
          <w:rFonts w:ascii="Times New Roman" w:eastAsia="Times New Roman" w:hAnsi="Times New Roman" w:cs="Times New Roman"/>
          <w:b/>
          <w:bCs/>
          <w:iCs/>
          <w:noProof/>
          <w:sz w:val="28"/>
          <w:szCs w:val="28"/>
          <w:lang w:eastAsia="ru-RU"/>
        </w:rPr>
        <w:t xml:space="preserve"> </w:t>
      </w:r>
    </w:p>
    <w:p w:rsidR="00E418A2" w:rsidRDefault="00E418A2" w:rsidP="00BB7011">
      <w:pPr>
        <w:spacing w:after="0" w:line="240" w:lineRule="auto"/>
        <w:ind w:firstLine="708"/>
        <w:jc w:val="both"/>
        <w:rPr>
          <w:rFonts w:ascii="Times New Roman" w:eastAsia="Times New Roman" w:hAnsi="Times New Roman" w:cs="Times New Roman"/>
          <w:b/>
          <w:bCs/>
          <w:iCs/>
          <w:noProof/>
          <w:sz w:val="28"/>
          <w:szCs w:val="28"/>
          <w:lang w:eastAsia="ru-RU"/>
        </w:rPr>
      </w:pPr>
    </w:p>
    <w:p w:rsidR="00C42266" w:rsidRPr="0074638F" w:rsidRDefault="00696591" w:rsidP="00E418A2">
      <w:pPr>
        <w:spacing w:after="0" w:line="240" w:lineRule="auto"/>
        <w:ind w:firstLine="708"/>
        <w:jc w:val="right"/>
        <w:rPr>
          <w:rFonts w:ascii="Times New Roman" w:hAnsi="Times New Roman" w:cs="Times New Roman"/>
          <w:iCs/>
          <w:sz w:val="28"/>
          <w:szCs w:val="28"/>
        </w:rPr>
      </w:pPr>
      <w:r w:rsidRPr="0074638F">
        <w:rPr>
          <w:rFonts w:ascii="Times New Roman" w:hAnsi="Times New Roman" w:cs="Times New Roman"/>
          <w:iCs/>
          <w:sz w:val="28"/>
          <w:szCs w:val="28"/>
        </w:rPr>
        <w:t xml:space="preserve">Таблица </w:t>
      </w:r>
      <w:bookmarkEnd w:id="7"/>
      <w:r w:rsidRPr="0074638F">
        <w:rPr>
          <w:rFonts w:ascii="Times New Roman" w:hAnsi="Times New Roman" w:cs="Times New Roman"/>
          <w:iCs/>
          <w:sz w:val="28"/>
          <w:szCs w:val="28"/>
        </w:rPr>
        <w:t>18</w:t>
      </w:r>
      <w:bookmarkStart w:id="8" w:name="_Hlk20410185"/>
    </w:p>
    <w:p w:rsidR="00C42266" w:rsidRDefault="000B6D52" w:rsidP="00C42266">
      <w:pPr>
        <w:keepNext/>
        <w:spacing w:after="0" w:line="240" w:lineRule="auto"/>
        <w:ind w:firstLine="709"/>
        <w:jc w:val="right"/>
        <w:rPr>
          <w:rFonts w:ascii="Times New Roman" w:hAnsi="Times New Roman" w:cs="Times New Roman"/>
          <w:b/>
          <w:iCs/>
          <w:sz w:val="28"/>
          <w:szCs w:val="28"/>
        </w:rPr>
      </w:pPr>
      <w:r>
        <w:rPr>
          <w:rFonts w:ascii="Times New Roman" w:hAnsi="Times New Roman" w:cs="Times New Roman"/>
          <w:b/>
          <w:iCs/>
          <w:noProof/>
          <w:sz w:val="28"/>
          <w:szCs w:val="28"/>
          <w:lang w:eastAsia="ru-RU"/>
        </w:rPr>
        <w:pict>
          <v:shape id="Поле 31" o:spid="_x0000_s1034" type="#_x0000_t202" style="position:absolute;left:0;text-align:left;margin-left:698.9pt;margin-top:10.95pt;width:31.85pt;height:35.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" fillcolor="white [3201]" strokecolor="white [3212]" strokeweight=".5pt">
            <v:textbox style="layout-flow:vertical">
              <w:txbxContent>
                <w:p w:rsidR="0044294C" w:rsidRPr="00E418A2" w:rsidRDefault="0044294C">
                  <w:pPr>
                    <w:rPr>
                      <w:rFonts w:ascii="Times New Roman" w:hAnsi="Times New Roman" w:cs="Times New Roman"/>
                      <w:sz w:val="28"/>
                    </w:rPr>
                  </w:pPr>
                  <w:r>
                    <w:rPr>
                      <w:rFonts w:ascii="Times New Roman" w:hAnsi="Times New Roman" w:cs="Times New Roman"/>
                      <w:sz w:val="28"/>
                    </w:rPr>
                    <w:t>30</w:t>
                  </w:r>
                </w:p>
              </w:txbxContent>
            </v:textbox>
          </v:shape>
        </w:pict>
      </w:r>
    </w:p>
    <w:p w:rsidR="00696591" w:rsidRDefault="00696591" w:rsidP="00C42266">
      <w:pPr>
        <w:keepNext/>
        <w:spacing w:after="0" w:line="240" w:lineRule="auto"/>
        <w:ind w:firstLine="709"/>
        <w:jc w:val="center"/>
        <w:rPr>
          <w:rFonts w:ascii="Times New Roman" w:eastAsia="Arial Unicode MS" w:hAnsi="Times New Roman" w:cs="Times New Roman"/>
          <w:b/>
          <w:sz w:val="28"/>
          <w:szCs w:val="28"/>
          <w:lang w:eastAsia="ru-RU"/>
        </w:rPr>
      </w:pPr>
      <w:r w:rsidRPr="00C42266">
        <w:rPr>
          <w:rFonts w:ascii="Times New Roman" w:eastAsia="Arial Unicode MS" w:hAnsi="Times New Roman" w:cs="Times New Roman"/>
          <w:b/>
          <w:sz w:val="28"/>
          <w:szCs w:val="28"/>
          <w:lang w:eastAsia="ru-RU"/>
        </w:rPr>
        <w:t xml:space="preserve">Максимально часовые и годовые расходы основного вида топлива источниками </w:t>
      </w:r>
      <w:bookmarkEnd w:id="8"/>
      <w:r w:rsidRPr="00C42266">
        <w:rPr>
          <w:rFonts w:ascii="Times New Roman" w:eastAsia="Arial Unicode MS" w:hAnsi="Times New Roman" w:cs="Times New Roman"/>
          <w:b/>
          <w:sz w:val="28"/>
          <w:szCs w:val="28"/>
          <w:lang w:eastAsia="ru-RU"/>
        </w:rPr>
        <w:t>тепловой энергии (существующее положение)</w:t>
      </w:r>
    </w:p>
    <w:p w:rsidR="00C42266" w:rsidRPr="00C42266" w:rsidRDefault="00C42266" w:rsidP="00C42266">
      <w:pPr>
        <w:keepNext/>
        <w:spacing w:after="0" w:line="240" w:lineRule="auto"/>
        <w:ind w:firstLine="709"/>
        <w:jc w:val="center"/>
        <w:rPr>
          <w:rFonts w:ascii="Times New Roman" w:eastAsia="Arial Unicode MS" w:hAnsi="Times New Roman" w:cs="Times New Roman"/>
          <w:b/>
          <w:sz w:val="28"/>
          <w:szCs w:val="28"/>
          <w:lang w:eastAsia="ru-RU"/>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276"/>
        <w:gridCol w:w="1386"/>
        <w:gridCol w:w="1274"/>
        <w:gridCol w:w="1309"/>
        <w:gridCol w:w="1948"/>
        <w:gridCol w:w="813"/>
        <w:gridCol w:w="1633"/>
      </w:tblGrid>
      <w:tr w:rsidR="00696591" w:rsidRPr="00C42266" w:rsidTr="00154FE2">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27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309"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63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89562B" w:rsidRPr="00C42266" w:rsidTr="00154FE2">
        <w:tc>
          <w:tcPr>
            <w:tcW w:w="59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276"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309"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633" w:type="dxa"/>
            <w:shd w:val="clear" w:color="auto" w:fill="auto"/>
            <w:vAlign w:val="center"/>
          </w:tcPr>
          <w:p w:rsidR="0089562B" w:rsidRPr="00C42266" w:rsidRDefault="0089562B"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696591" w:rsidRPr="00C42266" w:rsidTr="00154FE2">
        <w:trPr>
          <w:trHeight w:val="395"/>
        </w:trPr>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Котельная №</w:t>
            </w:r>
            <w:r w:rsidR="0074638F">
              <w:rPr>
                <w:rFonts w:ascii="Times New Roman" w:hAnsi="Times New Roman" w:cs="Times New Roman"/>
                <w:sz w:val="24"/>
                <w:szCs w:val="24"/>
                <w:lang w:eastAsia="ru-RU"/>
              </w:rPr>
              <w:t xml:space="preserve"> </w:t>
            </w:r>
            <w:r w:rsidRPr="00C42266">
              <w:rPr>
                <w:rFonts w:ascii="Times New Roman" w:hAnsi="Times New Roman" w:cs="Times New Roman"/>
                <w:sz w:val="24"/>
                <w:szCs w:val="24"/>
                <w:lang w:eastAsia="ru-RU"/>
              </w:rPr>
              <w:t xml:space="preserve">36 </w:t>
            </w:r>
            <w:proofErr w:type="spellStart"/>
            <w:r w:rsidRPr="00C42266">
              <w:rPr>
                <w:rFonts w:ascii="Times New Roman" w:hAnsi="Times New Roman" w:cs="Times New Roman"/>
                <w:sz w:val="24"/>
                <w:szCs w:val="24"/>
                <w:lang w:eastAsia="ru-RU"/>
              </w:rPr>
              <w:t>х</w:t>
            </w:r>
            <w:r w:rsidR="0074638F">
              <w:rPr>
                <w:rFonts w:ascii="Times New Roman" w:hAnsi="Times New Roman" w:cs="Times New Roman"/>
                <w:sz w:val="24"/>
                <w:szCs w:val="24"/>
                <w:lang w:eastAsia="ru-RU"/>
              </w:rPr>
              <w:t>ут</w:t>
            </w:r>
            <w:proofErr w:type="spellEnd"/>
            <w:r w:rsidRPr="00C42266">
              <w:rPr>
                <w:rFonts w:ascii="Times New Roman" w:hAnsi="Times New Roman" w:cs="Times New Roman"/>
                <w:sz w:val="24"/>
                <w:szCs w:val="24"/>
                <w:lang w:eastAsia="ru-RU"/>
              </w:rPr>
              <w:t xml:space="preserve">. </w:t>
            </w:r>
            <w:proofErr w:type="spellStart"/>
            <w:r w:rsidRPr="00C42266">
              <w:rPr>
                <w:rFonts w:ascii="Times New Roman" w:hAnsi="Times New Roman" w:cs="Times New Roman"/>
                <w:sz w:val="24"/>
                <w:szCs w:val="24"/>
                <w:lang w:eastAsia="ru-RU"/>
              </w:rPr>
              <w:t>Адагум</w:t>
            </w:r>
            <w:proofErr w:type="spellEnd"/>
            <w:r w:rsidRPr="00C42266">
              <w:rPr>
                <w:rFonts w:ascii="Times New Roman" w:hAnsi="Times New Roman" w:cs="Times New Roman"/>
                <w:sz w:val="24"/>
                <w:szCs w:val="24"/>
                <w:lang w:eastAsia="ru-RU"/>
              </w:rPr>
              <w:t>,</w:t>
            </w:r>
          </w:p>
          <w:p w:rsidR="00696591" w:rsidRPr="00C42266"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ул. Ленина, 53/1</w:t>
            </w:r>
          </w:p>
        </w:tc>
        <w:tc>
          <w:tcPr>
            <w:tcW w:w="1417"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0,432</w:t>
            </w:r>
          </w:p>
        </w:tc>
        <w:tc>
          <w:tcPr>
            <w:tcW w:w="127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C42266">
              <w:rPr>
                <w:rFonts w:ascii="Times New Roman" w:eastAsia="Arial Unicode MS" w:hAnsi="Times New Roman" w:cs="Times New Roman"/>
                <w:color w:val="000000" w:themeColor="text1"/>
                <w:sz w:val="24"/>
                <w:szCs w:val="24"/>
                <w:lang w:eastAsia="ru-RU"/>
              </w:rPr>
              <w:t>природный газ</w:t>
            </w:r>
          </w:p>
        </w:tc>
        <w:tc>
          <w:tcPr>
            <w:tcW w:w="1386"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629,15</w:t>
            </w:r>
          </w:p>
        </w:tc>
        <w:tc>
          <w:tcPr>
            <w:tcW w:w="1274"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109,644</w:t>
            </w:r>
          </w:p>
        </w:tc>
        <w:tc>
          <w:tcPr>
            <w:tcW w:w="1309"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97,153</w:t>
            </w:r>
          </w:p>
        </w:tc>
        <w:tc>
          <w:tcPr>
            <w:tcW w:w="1948"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themeColor="text1"/>
                <w:sz w:val="24"/>
                <w:szCs w:val="24"/>
              </w:rPr>
            </w:pPr>
            <w:r w:rsidRPr="00C42266">
              <w:rPr>
                <w:rFonts w:ascii="Times New Roman" w:hAnsi="Times New Roman" w:cs="Times New Roman"/>
                <w:color w:val="000000" w:themeColor="text1"/>
                <w:sz w:val="24"/>
                <w:szCs w:val="24"/>
              </w:rPr>
              <w:t>170,30</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92</w:t>
            </w:r>
          </w:p>
        </w:tc>
        <w:tc>
          <w:tcPr>
            <w:tcW w:w="1633" w:type="dxa"/>
            <w:shd w:val="clear" w:color="auto" w:fill="auto"/>
            <w:vAlign w:val="center"/>
          </w:tcPr>
          <w:p w:rsidR="00696591" w:rsidRPr="00C42266" w:rsidRDefault="00696591" w:rsidP="00C42266">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0,440</w:t>
            </w:r>
          </w:p>
        </w:tc>
      </w:tr>
    </w:tbl>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696591" w:rsidRPr="00C42266" w:rsidRDefault="00696591" w:rsidP="00C42266">
      <w:pPr>
        <w:spacing w:after="0" w:line="240" w:lineRule="auto"/>
        <w:rPr>
          <w:rFonts w:ascii="Times New Roman" w:hAnsi="Times New Roman" w:cs="Times New Roman"/>
          <w:sz w:val="24"/>
          <w:szCs w:val="24"/>
          <w:highlight w:val="red"/>
          <w:lang w:eastAsia="ru-RU"/>
        </w:rPr>
      </w:pPr>
    </w:p>
    <w:p w:rsidR="00154FE2" w:rsidRPr="0074638F" w:rsidRDefault="000B6D52" w:rsidP="00154FE2">
      <w:pPr>
        <w:keepNext/>
        <w:spacing w:after="0" w:line="240" w:lineRule="auto"/>
        <w:ind w:firstLine="709"/>
        <w:jc w:val="right"/>
        <w:rPr>
          <w:rFonts w:ascii="Times New Roman" w:hAnsi="Times New Roman" w:cs="Times New Roman"/>
          <w:iCs/>
          <w:sz w:val="28"/>
          <w:szCs w:val="24"/>
        </w:rPr>
      </w:pPr>
      <w:r>
        <w:rPr>
          <w:rFonts w:ascii="Times New Roman" w:hAnsi="Times New Roman" w:cs="Times New Roman"/>
          <w:noProof/>
          <w:sz w:val="28"/>
          <w:szCs w:val="28"/>
          <w:lang w:eastAsia="ru-RU"/>
        </w:rPr>
        <w:lastRenderedPageBreak/>
        <w:pict>
          <v:rect id="Прямоугольник 11" o:spid="_x0000_s1033" style="position:absolute;left:0;text-align:left;margin-left:307.65pt;margin-top:-66.8pt;width:1in;height:3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" fillcolor="window" strokecolor="window" strokeweight="2pt"/>
        </w:pict>
      </w:r>
      <w:r w:rsidR="00696591" w:rsidRPr="0074638F">
        <w:rPr>
          <w:rFonts w:ascii="Times New Roman" w:hAnsi="Times New Roman" w:cs="Times New Roman"/>
          <w:iCs/>
          <w:sz w:val="28"/>
          <w:szCs w:val="24"/>
        </w:rPr>
        <w:t>Таблица 19</w:t>
      </w:r>
    </w:p>
    <w:p w:rsidR="00154FE2" w:rsidRDefault="00154FE2" w:rsidP="00154FE2">
      <w:pPr>
        <w:keepNext/>
        <w:spacing w:after="0" w:line="240" w:lineRule="auto"/>
        <w:ind w:firstLine="709"/>
        <w:jc w:val="right"/>
        <w:rPr>
          <w:rFonts w:ascii="Times New Roman" w:eastAsia="Arial Unicode MS" w:hAnsi="Times New Roman" w:cs="Times New Roman"/>
          <w:b/>
          <w:sz w:val="28"/>
          <w:szCs w:val="24"/>
          <w:lang w:eastAsia="ru-RU"/>
        </w:rPr>
      </w:pPr>
    </w:p>
    <w:p w:rsidR="00696591" w:rsidRDefault="00696591" w:rsidP="00C42266">
      <w:pPr>
        <w:keepNext/>
        <w:spacing w:after="0" w:line="240" w:lineRule="auto"/>
        <w:ind w:firstLine="709"/>
        <w:jc w:val="center"/>
        <w:rPr>
          <w:rFonts w:ascii="Times New Roman" w:eastAsia="Arial Unicode MS" w:hAnsi="Times New Roman" w:cs="Times New Roman"/>
          <w:b/>
          <w:sz w:val="28"/>
          <w:szCs w:val="24"/>
          <w:lang w:eastAsia="ru-RU"/>
        </w:rPr>
      </w:pPr>
      <w:r w:rsidRPr="00154FE2">
        <w:rPr>
          <w:rFonts w:ascii="Times New Roman" w:eastAsia="Arial Unicode MS" w:hAnsi="Times New Roman" w:cs="Times New Roman"/>
          <w:b/>
          <w:sz w:val="28"/>
          <w:szCs w:val="24"/>
          <w:lang w:eastAsia="ru-RU"/>
        </w:rPr>
        <w:t xml:space="preserve"> Максимально часовые и годовые расходы основного вида топлива источниками тепловой энергии (перспективное положение)</w:t>
      </w:r>
    </w:p>
    <w:p w:rsidR="00154FE2" w:rsidRPr="00154FE2" w:rsidRDefault="00154FE2" w:rsidP="00C42266">
      <w:pPr>
        <w:keepNext/>
        <w:spacing w:after="0" w:line="240" w:lineRule="auto"/>
        <w:ind w:firstLine="709"/>
        <w:jc w:val="center"/>
        <w:rPr>
          <w:rFonts w:ascii="Times New Roman" w:eastAsia="Arial Unicode MS" w:hAnsi="Times New Roman" w:cs="Times New Roman"/>
          <w:b/>
          <w:sz w:val="28"/>
          <w:szCs w:val="24"/>
          <w:lang w:eastAsia="ru-RU"/>
        </w:rPr>
      </w:pP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065"/>
        <w:gridCol w:w="1417"/>
        <w:gridCol w:w="1321"/>
        <w:gridCol w:w="1386"/>
        <w:gridCol w:w="1274"/>
        <w:gridCol w:w="1264"/>
        <w:gridCol w:w="1948"/>
        <w:gridCol w:w="813"/>
        <w:gridCol w:w="1383"/>
      </w:tblGrid>
      <w:tr w:rsidR="00696591" w:rsidRPr="00C42266" w:rsidTr="0074638F">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 </w:t>
            </w:r>
            <w:proofErr w:type="gramStart"/>
            <w:r w:rsidRPr="00C42266">
              <w:rPr>
                <w:rFonts w:ascii="Times New Roman" w:eastAsia="Arial Unicode MS" w:hAnsi="Times New Roman" w:cs="Times New Roman"/>
                <w:color w:val="000000"/>
                <w:sz w:val="24"/>
                <w:szCs w:val="24"/>
                <w:lang w:eastAsia="ru-RU"/>
              </w:rPr>
              <w:t>п</w:t>
            </w:r>
            <w:proofErr w:type="gramEnd"/>
            <w:r w:rsidRPr="00C42266">
              <w:rPr>
                <w:rFonts w:ascii="Times New Roman" w:eastAsia="Arial Unicode MS" w:hAnsi="Times New Roman" w:cs="Times New Roman"/>
                <w:color w:val="000000"/>
                <w:sz w:val="24"/>
                <w:szCs w:val="24"/>
                <w:lang w:eastAsia="ru-RU"/>
              </w:rPr>
              <w:t>/п</w:t>
            </w:r>
          </w:p>
        </w:tc>
        <w:tc>
          <w:tcPr>
            <w:tcW w:w="206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Наименование и адрес котельной</w:t>
            </w:r>
          </w:p>
        </w:tc>
        <w:tc>
          <w:tcPr>
            <w:tcW w:w="1417"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Установленная мощность, Гкал/</w:t>
            </w:r>
            <w:proofErr w:type="gramStart"/>
            <w:r w:rsidRPr="00C42266">
              <w:rPr>
                <w:rFonts w:ascii="Times New Roman" w:eastAsia="Arial Unicode MS" w:hAnsi="Times New Roman" w:cs="Times New Roman"/>
                <w:color w:val="000000"/>
                <w:sz w:val="24"/>
                <w:szCs w:val="24"/>
                <w:lang w:eastAsia="ru-RU"/>
              </w:rPr>
              <w:t>ч</w:t>
            </w:r>
            <w:proofErr w:type="gramEnd"/>
          </w:p>
        </w:tc>
        <w:tc>
          <w:tcPr>
            <w:tcW w:w="1321"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Основное топливо</w:t>
            </w:r>
          </w:p>
        </w:tc>
        <w:tc>
          <w:tcPr>
            <w:tcW w:w="1386"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Выработка </w:t>
            </w:r>
            <w:proofErr w:type="spellStart"/>
            <w:r w:rsidRPr="00C42266">
              <w:rPr>
                <w:rFonts w:ascii="Times New Roman" w:eastAsia="Arial Unicode MS" w:hAnsi="Times New Roman" w:cs="Times New Roman"/>
                <w:color w:val="000000"/>
                <w:sz w:val="24"/>
                <w:szCs w:val="24"/>
                <w:lang w:eastAsia="ru-RU"/>
              </w:rPr>
              <w:t>тепл</w:t>
            </w:r>
            <w:proofErr w:type="spellEnd"/>
            <w:r w:rsidRPr="00C42266">
              <w:rPr>
                <w:rFonts w:ascii="Times New Roman" w:eastAsia="Arial Unicode MS" w:hAnsi="Times New Roman" w:cs="Times New Roman"/>
                <w:color w:val="000000"/>
                <w:sz w:val="24"/>
                <w:szCs w:val="24"/>
                <w:lang w:eastAsia="ru-RU"/>
              </w:rPr>
              <w:t>-й энергии за год, Гкал/год</w:t>
            </w:r>
          </w:p>
        </w:tc>
        <w:tc>
          <w:tcPr>
            <w:tcW w:w="127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Годовой расход условного топлива, </w:t>
            </w:r>
            <w:proofErr w:type="spellStart"/>
            <w:r w:rsidRPr="00C42266">
              <w:rPr>
                <w:rFonts w:ascii="Times New Roman" w:eastAsia="Arial Unicode MS" w:hAnsi="Times New Roman" w:cs="Times New Roman"/>
                <w:color w:val="000000"/>
                <w:sz w:val="24"/>
                <w:szCs w:val="24"/>
                <w:lang w:eastAsia="ru-RU"/>
              </w:rPr>
              <w:t>т.у.</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264"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Годовой расход натурального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w:t>
            </w:r>
          </w:p>
        </w:tc>
        <w:tc>
          <w:tcPr>
            <w:tcW w:w="1948"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Удельный расход условного топлива на выработку тепла </w:t>
            </w:r>
            <w:proofErr w:type="spellStart"/>
            <w:r w:rsidRPr="00C42266">
              <w:rPr>
                <w:rFonts w:ascii="Times New Roman" w:eastAsia="Arial Unicode MS" w:hAnsi="Times New Roman" w:cs="Times New Roman"/>
                <w:color w:val="000000"/>
                <w:sz w:val="24"/>
                <w:szCs w:val="24"/>
                <w:lang w:eastAsia="ru-RU"/>
              </w:rPr>
              <w:t>кг</w:t>
            </w:r>
            <w:proofErr w:type="gramStart"/>
            <w:r w:rsidRPr="00C42266">
              <w:rPr>
                <w:rFonts w:ascii="Times New Roman" w:eastAsia="Arial Unicode MS" w:hAnsi="Times New Roman" w:cs="Times New Roman"/>
                <w:color w:val="000000"/>
                <w:sz w:val="24"/>
                <w:szCs w:val="24"/>
                <w:lang w:eastAsia="ru-RU"/>
              </w:rPr>
              <w:t>.у</w:t>
            </w:r>
            <w:proofErr w:type="gramEnd"/>
            <w:r w:rsidRPr="00C42266">
              <w:rPr>
                <w:rFonts w:ascii="Times New Roman" w:eastAsia="Arial Unicode MS" w:hAnsi="Times New Roman" w:cs="Times New Roman"/>
                <w:color w:val="000000"/>
                <w:sz w:val="24"/>
                <w:szCs w:val="24"/>
                <w:lang w:eastAsia="ru-RU"/>
              </w:rPr>
              <w:t>.т</w:t>
            </w:r>
            <w:proofErr w:type="spellEnd"/>
            <w:r w:rsidRPr="00C42266">
              <w:rPr>
                <w:rFonts w:ascii="Times New Roman" w:eastAsia="Arial Unicode MS" w:hAnsi="Times New Roman" w:cs="Times New Roman"/>
                <w:color w:val="000000"/>
                <w:sz w:val="24"/>
                <w:szCs w:val="24"/>
                <w:lang w:eastAsia="ru-RU"/>
              </w:rPr>
              <w:t>./Гкал</w:t>
            </w:r>
          </w:p>
        </w:tc>
        <w:tc>
          <w:tcPr>
            <w:tcW w:w="81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КПД, %</w:t>
            </w:r>
          </w:p>
        </w:tc>
        <w:tc>
          <w:tcPr>
            <w:tcW w:w="1383"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 xml:space="preserve">Максимальный часовой расход топлива, </w:t>
            </w:r>
            <w:proofErr w:type="spellStart"/>
            <w:r w:rsidRPr="00C42266">
              <w:rPr>
                <w:rFonts w:ascii="Times New Roman" w:eastAsia="Arial Unicode MS" w:hAnsi="Times New Roman" w:cs="Times New Roman"/>
                <w:color w:val="000000"/>
                <w:sz w:val="24"/>
                <w:szCs w:val="24"/>
                <w:lang w:eastAsia="ru-RU"/>
              </w:rPr>
              <w:t>т.н</w:t>
            </w:r>
            <w:proofErr w:type="gramStart"/>
            <w:r w:rsidRPr="00C42266">
              <w:rPr>
                <w:rFonts w:ascii="Times New Roman" w:eastAsia="Arial Unicode MS" w:hAnsi="Times New Roman" w:cs="Times New Roman"/>
                <w:color w:val="000000"/>
                <w:sz w:val="24"/>
                <w:szCs w:val="24"/>
                <w:lang w:eastAsia="ru-RU"/>
              </w:rPr>
              <w:t>.т</w:t>
            </w:r>
            <w:proofErr w:type="spellEnd"/>
            <w:proofErr w:type="gramEnd"/>
            <w:r w:rsidRPr="00C42266">
              <w:rPr>
                <w:rFonts w:ascii="Times New Roman" w:eastAsia="Arial Unicode MS" w:hAnsi="Times New Roman" w:cs="Times New Roman"/>
                <w:color w:val="000000"/>
                <w:sz w:val="24"/>
                <w:szCs w:val="24"/>
                <w:lang w:eastAsia="ru-RU"/>
              </w:rPr>
              <w:t>/ч, тыс.м3/ч</w:t>
            </w:r>
          </w:p>
        </w:tc>
      </w:tr>
      <w:tr w:rsidR="0074638F" w:rsidRPr="00C42266" w:rsidTr="0074638F">
        <w:tc>
          <w:tcPr>
            <w:tcW w:w="59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1417"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1321"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1386"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5</w:t>
            </w:r>
          </w:p>
        </w:tc>
        <w:tc>
          <w:tcPr>
            <w:tcW w:w="127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p>
        </w:tc>
        <w:tc>
          <w:tcPr>
            <w:tcW w:w="1264"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7</w:t>
            </w:r>
          </w:p>
        </w:tc>
        <w:tc>
          <w:tcPr>
            <w:tcW w:w="1948"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p>
        </w:tc>
        <w:tc>
          <w:tcPr>
            <w:tcW w:w="81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9</w:t>
            </w:r>
          </w:p>
        </w:tc>
        <w:tc>
          <w:tcPr>
            <w:tcW w:w="1383" w:type="dxa"/>
            <w:shd w:val="clear" w:color="auto" w:fill="auto"/>
            <w:vAlign w:val="center"/>
          </w:tcPr>
          <w:p w:rsidR="0074638F" w:rsidRPr="00C42266" w:rsidRDefault="0074638F"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10</w:t>
            </w:r>
          </w:p>
        </w:tc>
      </w:tr>
      <w:tr w:rsidR="00696591" w:rsidRPr="00C42266" w:rsidTr="0074638F">
        <w:tc>
          <w:tcPr>
            <w:tcW w:w="595" w:type="dxa"/>
            <w:shd w:val="clear" w:color="auto" w:fill="auto"/>
            <w:vAlign w:val="center"/>
          </w:tcPr>
          <w:p w:rsidR="00696591" w:rsidRPr="00C42266"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1</w:t>
            </w:r>
          </w:p>
        </w:tc>
        <w:tc>
          <w:tcPr>
            <w:tcW w:w="2065" w:type="dxa"/>
            <w:shd w:val="clear" w:color="auto" w:fill="auto"/>
            <w:vAlign w:val="center"/>
          </w:tcPr>
          <w:p w:rsidR="00E418A2"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Котельная №</w:t>
            </w:r>
            <w:r w:rsidR="0074638F">
              <w:rPr>
                <w:rFonts w:ascii="Times New Roman" w:hAnsi="Times New Roman" w:cs="Times New Roman"/>
                <w:sz w:val="24"/>
                <w:szCs w:val="24"/>
                <w:lang w:eastAsia="ru-RU"/>
              </w:rPr>
              <w:t xml:space="preserve"> </w:t>
            </w:r>
            <w:r w:rsidRPr="00C42266">
              <w:rPr>
                <w:rFonts w:ascii="Times New Roman" w:hAnsi="Times New Roman" w:cs="Times New Roman"/>
                <w:sz w:val="24"/>
                <w:szCs w:val="24"/>
                <w:lang w:eastAsia="ru-RU"/>
              </w:rPr>
              <w:t>36</w:t>
            </w:r>
          </w:p>
          <w:p w:rsidR="00E418A2"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 xml:space="preserve">х. </w:t>
            </w:r>
            <w:proofErr w:type="spellStart"/>
            <w:r w:rsidRPr="00C42266">
              <w:rPr>
                <w:rFonts w:ascii="Times New Roman" w:hAnsi="Times New Roman" w:cs="Times New Roman"/>
                <w:sz w:val="24"/>
                <w:szCs w:val="24"/>
                <w:lang w:eastAsia="ru-RU"/>
              </w:rPr>
              <w:t>Адагум</w:t>
            </w:r>
            <w:proofErr w:type="spellEnd"/>
            <w:r w:rsidRPr="00C42266">
              <w:rPr>
                <w:rFonts w:ascii="Times New Roman" w:hAnsi="Times New Roman" w:cs="Times New Roman"/>
                <w:sz w:val="24"/>
                <w:szCs w:val="24"/>
                <w:lang w:eastAsia="ru-RU"/>
              </w:rPr>
              <w:t>,</w:t>
            </w:r>
          </w:p>
          <w:p w:rsidR="00696591" w:rsidRPr="00C42266" w:rsidRDefault="00696591" w:rsidP="0074638F">
            <w:pPr>
              <w:pStyle w:val="a9"/>
              <w:spacing w:after="0" w:line="240" w:lineRule="auto"/>
              <w:ind w:left="0"/>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ул. Ленина, 53/1</w:t>
            </w:r>
          </w:p>
        </w:tc>
        <w:tc>
          <w:tcPr>
            <w:tcW w:w="1417"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sz w:val="24"/>
                <w:szCs w:val="24"/>
                <w:lang w:eastAsia="ru-RU"/>
              </w:rPr>
            </w:pPr>
            <w:r w:rsidRPr="00C42266">
              <w:rPr>
                <w:rFonts w:ascii="Times New Roman" w:hAnsi="Times New Roman" w:cs="Times New Roman"/>
                <w:sz w:val="24"/>
                <w:szCs w:val="24"/>
                <w:lang w:eastAsia="ru-RU"/>
              </w:rPr>
              <w:t>0,432</w:t>
            </w:r>
          </w:p>
        </w:tc>
        <w:tc>
          <w:tcPr>
            <w:tcW w:w="1321" w:type="dxa"/>
            <w:shd w:val="clear" w:color="auto" w:fill="auto"/>
            <w:vAlign w:val="center"/>
          </w:tcPr>
          <w:p w:rsidR="00696591" w:rsidRPr="00C42266" w:rsidRDefault="00696591" w:rsidP="0074638F">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природный газ</w:t>
            </w:r>
          </w:p>
        </w:tc>
        <w:tc>
          <w:tcPr>
            <w:tcW w:w="1386"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585,652</w:t>
            </w:r>
          </w:p>
        </w:tc>
        <w:tc>
          <w:tcPr>
            <w:tcW w:w="1274"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90,590</w:t>
            </w:r>
          </w:p>
        </w:tc>
        <w:tc>
          <w:tcPr>
            <w:tcW w:w="1264"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80,263</w:t>
            </w:r>
          </w:p>
        </w:tc>
        <w:tc>
          <w:tcPr>
            <w:tcW w:w="1948"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150,90</w:t>
            </w:r>
          </w:p>
        </w:tc>
        <w:tc>
          <w:tcPr>
            <w:tcW w:w="813" w:type="dxa"/>
            <w:shd w:val="clear" w:color="auto" w:fill="auto"/>
            <w:vAlign w:val="center"/>
          </w:tcPr>
          <w:p w:rsidR="00696591" w:rsidRPr="00C42266" w:rsidRDefault="00696591" w:rsidP="0074638F">
            <w:pPr>
              <w:spacing w:after="0" w:line="240" w:lineRule="auto"/>
              <w:jc w:val="center"/>
              <w:rPr>
                <w:rFonts w:ascii="Times New Roman" w:eastAsia="Arial Unicode MS" w:hAnsi="Times New Roman" w:cs="Times New Roman"/>
                <w:color w:val="000000"/>
                <w:sz w:val="24"/>
                <w:szCs w:val="24"/>
                <w:lang w:eastAsia="ru-RU"/>
              </w:rPr>
            </w:pPr>
            <w:r w:rsidRPr="00C42266">
              <w:rPr>
                <w:rFonts w:ascii="Times New Roman" w:eastAsia="Arial Unicode MS" w:hAnsi="Times New Roman" w:cs="Times New Roman"/>
                <w:color w:val="000000"/>
                <w:sz w:val="24"/>
                <w:szCs w:val="24"/>
                <w:lang w:eastAsia="ru-RU"/>
              </w:rPr>
              <w:t>92</w:t>
            </w:r>
          </w:p>
        </w:tc>
        <w:tc>
          <w:tcPr>
            <w:tcW w:w="1383" w:type="dxa"/>
            <w:shd w:val="clear" w:color="auto" w:fill="auto"/>
            <w:vAlign w:val="center"/>
          </w:tcPr>
          <w:p w:rsidR="00696591" w:rsidRPr="00C42266" w:rsidRDefault="00696591" w:rsidP="0074638F">
            <w:pPr>
              <w:spacing w:after="0" w:line="240" w:lineRule="auto"/>
              <w:jc w:val="center"/>
              <w:rPr>
                <w:rFonts w:ascii="Times New Roman" w:hAnsi="Times New Roman" w:cs="Times New Roman"/>
                <w:color w:val="000000"/>
                <w:sz w:val="24"/>
                <w:szCs w:val="24"/>
              </w:rPr>
            </w:pPr>
            <w:r w:rsidRPr="00C42266">
              <w:rPr>
                <w:rFonts w:ascii="Times New Roman" w:hAnsi="Times New Roman" w:cs="Times New Roman"/>
                <w:color w:val="000000"/>
                <w:sz w:val="24"/>
                <w:szCs w:val="24"/>
              </w:rPr>
              <w:t>0,440</w:t>
            </w:r>
          </w:p>
        </w:tc>
      </w:tr>
    </w:tbl>
    <w:p w:rsidR="00696591" w:rsidRPr="00843D1D" w:rsidRDefault="000B6D52" w:rsidP="00C42266">
      <w:pPr>
        <w:spacing w:after="0" w:line="240" w:lineRule="auto"/>
        <w:rPr>
          <w:rFonts w:ascii="Times New Roman" w:hAnsi="Times New Roman" w:cs="Times New Roman"/>
          <w:sz w:val="28"/>
          <w:szCs w:val="28"/>
          <w:highlight w:val="red"/>
          <w:lang w:eastAsia="ru-RU"/>
        </w:rPr>
        <w:sectPr w:rsidR="00696591" w:rsidRPr="00843D1D" w:rsidSect="00C42266">
          <w:pgSz w:w="15840" w:h="12240" w:orient="landscape"/>
          <w:pgMar w:top="1701" w:right="1134" w:bottom="567" w:left="1134" w:header="510" w:footer="510" w:gutter="0"/>
          <w:cols w:space="720"/>
          <w:docGrid w:linePitch="299"/>
        </w:sectPr>
      </w:pPr>
      <w:r>
        <w:rPr>
          <w:rFonts w:ascii="Times New Roman" w:hAnsi="Times New Roman" w:cs="Times New Roman"/>
          <w:noProof/>
          <w:color w:val="000000"/>
          <w:sz w:val="24"/>
          <w:szCs w:val="24"/>
          <w:lang w:eastAsia="ru-RU"/>
        </w:rPr>
        <w:pict>
          <v:shape id="Поле 226" o:spid="_x0000_s1032" type="#_x0000_t202" style="position:absolute;margin-left:704.5pt;margin-top:9.2pt;width:29.3pt;height:34.7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" fillcolor="white [3201]" strokecolor="white [3212]" strokeweight=".5pt">
            <v:textbox style="layout-flow:vertical">
              <w:txbxContent>
                <w:p w:rsidR="0044294C" w:rsidRPr="00E418A2" w:rsidRDefault="0044294C">
                  <w:pPr>
                    <w:rPr>
                      <w:rFonts w:ascii="Times New Roman" w:hAnsi="Times New Roman" w:cs="Times New Roman"/>
                      <w:sz w:val="28"/>
                    </w:rPr>
                  </w:pPr>
                  <w:r>
                    <w:rPr>
                      <w:rFonts w:ascii="Times New Roman" w:hAnsi="Times New Roman" w:cs="Times New Roman"/>
                      <w:sz w:val="28"/>
                    </w:rPr>
                    <w:t>31</w:t>
                  </w:r>
                </w:p>
              </w:txbxContent>
            </v:textbox>
          </v:shape>
        </w:pict>
      </w: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8.2. Потребляемые источником тепловой энергии виды топлива,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включая местные виды топлива, а также используемые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возобновляемые источники энергии</w:t>
      </w:r>
    </w:p>
    <w:p w:rsidR="00154FE2" w:rsidRPr="00843D1D" w:rsidRDefault="00154FE2"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rPr>
      </w:pPr>
      <w:proofErr w:type="gramStart"/>
      <w:r w:rsidRPr="00843D1D">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w:t>
      </w:r>
      <w:r w:rsidR="0074638F">
        <w:rPr>
          <w:rFonts w:ascii="Times New Roman" w:hAnsi="Times New Roman" w:cs="Times New Roman"/>
          <w:sz w:val="28"/>
          <w:szCs w:val="28"/>
        </w:rPr>
        <w:t xml:space="preserve">, </w:t>
      </w:r>
      <w:r w:rsidRPr="00843D1D">
        <w:rPr>
          <w:rFonts w:ascii="Times New Roman" w:hAnsi="Times New Roman" w:cs="Times New Roman"/>
          <w:sz w:val="28"/>
          <w:szCs w:val="28"/>
        </w:rPr>
        <w:t>приведены в таблице 19.</w:t>
      </w:r>
      <w:proofErr w:type="gramEnd"/>
    </w:p>
    <w:p w:rsidR="00154FE2" w:rsidRPr="00843D1D" w:rsidRDefault="00154FE2" w:rsidP="00C42266">
      <w:pPr>
        <w:spacing w:after="0" w:line="240" w:lineRule="auto"/>
        <w:ind w:firstLine="709"/>
        <w:jc w:val="both"/>
        <w:rPr>
          <w:rFonts w:ascii="Times New Roman" w:hAnsi="Times New Roman" w:cs="Times New Roman"/>
          <w:sz w:val="28"/>
          <w:szCs w:val="28"/>
        </w:rPr>
      </w:pPr>
    </w:p>
    <w:p w:rsidR="00154FE2" w:rsidRPr="0074638F" w:rsidRDefault="00696591" w:rsidP="00154FE2">
      <w:pPr>
        <w:keepNext/>
        <w:spacing w:after="0" w:line="240" w:lineRule="auto"/>
        <w:ind w:firstLine="720"/>
        <w:jc w:val="right"/>
        <w:rPr>
          <w:rFonts w:ascii="Times New Roman" w:hAnsi="Times New Roman" w:cs="Times New Roman"/>
          <w:iCs/>
          <w:sz w:val="28"/>
          <w:szCs w:val="28"/>
        </w:rPr>
      </w:pPr>
      <w:bookmarkStart w:id="9" w:name="_Ref33996575"/>
      <w:r w:rsidRPr="0074638F">
        <w:rPr>
          <w:rFonts w:ascii="Times New Roman" w:hAnsi="Times New Roman" w:cs="Times New Roman"/>
          <w:iCs/>
          <w:sz w:val="28"/>
          <w:szCs w:val="28"/>
        </w:rPr>
        <w:t xml:space="preserve">Таблица </w:t>
      </w:r>
      <w:bookmarkEnd w:id="9"/>
      <w:r w:rsidRPr="0074638F">
        <w:rPr>
          <w:rFonts w:ascii="Times New Roman" w:hAnsi="Times New Roman" w:cs="Times New Roman"/>
          <w:iCs/>
          <w:sz w:val="28"/>
          <w:szCs w:val="28"/>
        </w:rPr>
        <w:t>19</w:t>
      </w:r>
    </w:p>
    <w:p w:rsidR="00154FE2" w:rsidRDefault="00154FE2" w:rsidP="00154FE2">
      <w:pPr>
        <w:keepNext/>
        <w:spacing w:after="0" w:line="240" w:lineRule="auto"/>
        <w:ind w:firstLine="720"/>
        <w:jc w:val="right"/>
        <w:rPr>
          <w:rFonts w:ascii="Times New Roman" w:hAnsi="Times New Roman" w:cs="Times New Roman"/>
          <w:b/>
          <w:iCs/>
          <w:sz w:val="28"/>
          <w:szCs w:val="28"/>
        </w:rPr>
      </w:pPr>
    </w:p>
    <w:p w:rsidR="00696591" w:rsidRDefault="00696591" w:rsidP="00154FE2">
      <w:pPr>
        <w:keepNext/>
        <w:spacing w:after="0" w:line="240" w:lineRule="auto"/>
        <w:jc w:val="center"/>
        <w:rPr>
          <w:rFonts w:ascii="Times New Roman" w:hAnsi="Times New Roman" w:cs="Times New Roman"/>
          <w:b/>
          <w:bCs/>
          <w:iCs/>
          <w:sz w:val="28"/>
          <w:szCs w:val="28"/>
        </w:rPr>
      </w:pPr>
      <w:r w:rsidRPr="00154FE2">
        <w:rPr>
          <w:rFonts w:ascii="Times New Roman" w:hAnsi="Times New Roman" w:cs="Times New Roman"/>
          <w:b/>
          <w:bCs/>
          <w:iCs/>
          <w:sz w:val="28"/>
          <w:szCs w:val="28"/>
        </w:rPr>
        <w:t>Сведения об основном, резервном и вспомогательным топливом, потребляемым перспективных источников тепловой энергии</w:t>
      </w:r>
    </w:p>
    <w:p w:rsidR="00154FE2" w:rsidRPr="00154FE2" w:rsidRDefault="00154FE2" w:rsidP="00154FE2">
      <w:pPr>
        <w:keepNext/>
        <w:spacing w:after="0" w:line="240" w:lineRule="auto"/>
        <w:ind w:firstLine="720"/>
        <w:jc w:val="center"/>
        <w:rPr>
          <w:rFonts w:ascii="Times New Roman" w:hAnsi="Times New Roman" w:cs="Times New Roman"/>
          <w:b/>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350"/>
        <w:gridCol w:w="2126"/>
        <w:gridCol w:w="2693"/>
      </w:tblGrid>
      <w:tr w:rsidR="00696591" w:rsidRPr="00843D1D" w:rsidTr="00154FE2">
        <w:trPr>
          <w:trHeight w:val="20"/>
          <w:tblHeader/>
          <w:jc w:val="center"/>
        </w:trPr>
        <w:tc>
          <w:tcPr>
            <w:tcW w:w="612"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 xml:space="preserve">№ </w:t>
            </w:r>
            <w:proofErr w:type="gramStart"/>
            <w:r w:rsidRPr="00154FE2">
              <w:rPr>
                <w:rFonts w:ascii="Times New Roman" w:eastAsia="Arial Unicode MS" w:hAnsi="Times New Roman" w:cs="Times New Roman"/>
                <w:color w:val="000000"/>
                <w:sz w:val="24"/>
                <w:szCs w:val="20"/>
                <w:lang w:eastAsia="ru-RU"/>
              </w:rPr>
              <w:t>п</w:t>
            </w:r>
            <w:proofErr w:type="gramEnd"/>
            <w:r w:rsidRPr="00154FE2">
              <w:rPr>
                <w:rFonts w:ascii="Times New Roman" w:eastAsia="Arial Unicode MS" w:hAnsi="Times New Roman" w:cs="Times New Roman"/>
                <w:color w:val="000000"/>
                <w:sz w:val="24"/>
                <w:szCs w:val="20"/>
                <w:lang w:eastAsia="ru-RU"/>
              </w:rPr>
              <w:t>/п</w:t>
            </w:r>
          </w:p>
        </w:tc>
        <w:tc>
          <w:tcPr>
            <w:tcW w:w="4350"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Наименование и адрес котельной</w:t>
            </w:r>
          </w:p>
        </w:tc>
        <w:tc>
          <w:tcPr>
            <w:tcW w:w="2126"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Основное топливо</w:t>
            </w:r>
          </w:p>
        </w:tc>
        <w:tc>
          <w:tcPr>
            <w:tcW w:w="2693" w:type="dxa"/>
            <w:shd w:val="clear" w:color="auto" w:fill="auto"/>
            <w:vAlign w:val="center"/>
            <w:hideMark/>
          </w:tcPr>
          <w:p w:rsidR="00696591" w:rsidRPr="00154FE2" w:rsidRDefault="00696591" w:rsidP="00C42266">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Резервное топливо</w:t>
            </w:r>
          </w:p>
        </w:tc>
      </w:tr>
      <w:tr w:rsidR="0074638F" w:rsidRPr="00843D1D" w:rsidTr="0074638F">
        <w:trPr>
          <w:trHeight w:val="265"/>
          <w:tblHeader/>
          <w:jc w:val="center"/>
        </w:trPr>
        <w:tc>
          <w:tcPr>
            <w:tcW w:w="612"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1</w:t>
            </w:r>
          </w:p>
        </w:tc>
        <w:tc>
          <w:tcPr>
            <w:tcW w:w="4350"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2</w:t>
            </w:r>
          </w:p>
        </w:tc>
        <w:tc>
          <w:tcPr>
            <w:tcW w:w="2126"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3</w:t>
            </w:r>
          </w:p>
        </w:tc>
        <w:tc>
          <w:tcPr>
            <w:tcW w:w="2693" w:type="dxa"/>
            <w:shd w:val="clear" w:color="auto" w:fill="auto"/>
            <w:vAlign w:val="center"/>
            <w:hideMark/>
          </w:tcPr>
          <w:p w:rsidR="0074638F" w:rsidRPr="00154FE2" w:rsidRDefault="0074638F" w:rsidP="00C42266">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4</w:t>
            </w:r>
          </w:p>
        </w:tc>
      </w:tr>
      <w:tr w:rsidR="00696591" w:rsidRPr="00843D1D" w:rsidTr="00154FE2">
        <w:trPr>
          <w:trHeight w:val="481"/>
          <w:jc w:val="center"/>
        </w:trPr>
        <w:tc>
          <w:tcPr>
            <w:tcW w:w="612" w:type="dxa"/>
            <w:shd w:val="clear" w:color="auto" w:fill="auto"/>
            <w:hideMark/>
          </w:tcPr>
          <w:p w:rsidR="00696591" w:rsidRPr="00154FE2" w:rsidRDefault="00696591" w:rsidP="00154FE2">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1</w:t>
            </w:r>
          </w:p>
        </w:tc>
        <w:tc>
          <w:tcPr>
            <w:tcW w:w="4350" w:type="dxa"/>
            <w:shd w:val="clear" w:color="auto" w:fill="auto"/>
          </w:tcPr>
          <w:p w:rsidR="00154FE2" w:rsidRDefault="00696591" w:rsidP="00154FE2">
            <w:pPr>
              <w:pStyle w:val="a9"/>
              <w:spacing w:after="0" w:line="240" w:lineRule="auto"/>
              <w:ind w:left="0"/>
              <w:jc w:val="center"/>
              <w:rPr>
                <w:rFonts w:ascii="Times New Roman" w:hAnsi="Times New Roman" w:cs="Times New Roman"/>
                <w:sz w:val="24"/>
                <w:szCs w:val="20"/>
                <w:lang w:eastAsia="ru-RU"/>
              </w:rPr>
            </w:pPr>
            <w:r w:rsidRPr="00154FE2">
              <w:rPr>
                <w:rFonts w:ascii="Times New Roman" w:hAnsi="Times New Roman" w:cs="Times New Roman"/>
                <w:sz w:val="24"/>
                <w:szCs w:val="20"/>
                <w:lang w:eastAsia="ru-RU"/>
              </w:rPr>
              <w:t>Котельная №</w:t>
            </w:r>
            <w:r w:rsidR="00154FE2">
              <w:rPr>
                <w:rFonts w:ascii="Times New Roman" w:hAnsi="Times New Roman" w:cs="Times New Roman"/>
                <w:sz w:val="24"/>
                <w:szCs w:val="20"/>
                <w:lang w:eastAsia="ru-RU"/>
              </w:rPr>
              <w:t xml:space="preserve"> </w:t>
            </w:r>
            <w:r w:rsidRPr="00154FE2">
              <w:rPr>
                <w:rFonts w:ascii="Times New Roman" w:hAnsi="Times New Roman" w:cs="Times New Roman"/>
                <w:sz w:val="24"/>
                <w:szCs w:val="20"/>
                <w:lang w:eastAsia="ru-RU"/>
              </w:rPr>
              <w:t xml:space="preserve">36 </w:t>
            </w:r>
          </w:p>
          <w:p w:rsidR="00696591" w:rsidRPr="00154FE2" w:rsidRDefault="00696591" w:rsidP="00154FE2">
            <w:pPr>
              <w:pStyle w:val="a9"/>
              <w:spacing w:after="0" w:line="240" w:lineRule="auto"/>
              <w:ind w:left="0"/>
              <w:jc w:val="center"/>
              <w:rPr>
                <w:rFonts w:ascii="Times New Roman" w:hAnsi="Times New Roman" w:cs="Times New Roman"/>
                <w:sz w:val="24"/>
                <w:szCs w:val="20"/>
                <w:lang w:eastAsia="ru-RU"/>
              </w:rPr>
            </w:pPr>
            <w:proofErr w:type="spellStart"/>
            <w:r w:rsidRPr="00154FE2">
              <w:rPr>
                <w:rFonts w:ascii="Times New Roman" w:hAnsi="Times New Roman" w:cs="Times New Roman"/>
                <w:sz w:val="24"/>
                <w:szCs w:val="20"/>
                <w:lang w:eastAsia="ru-RU"/>
              </w:rPr>
              <w:t>х</w:t>
            </w:r>
            <w:r w:rsidR="0074638F">
              <w:rPr>
                <w:rFonts w:ascii="Times New Roman" w:hAnsi="Times New Roman" w:cs="Times New Roman"/>
                <w:sz w:val="24"/>
                <w:szCs w:val="20"/>
                <w:lang w:eastAsia="ru-RU"/>
              </w:rPr>
              <w:t>ут</w:t>
            </w:r>
            <w:proofErr w:type="spellEnd"/>
            <w:r w:rsidRPr="00154FE2">
              <w:rPr>
                <w:rFonts w:ascii="Times New Roman" w:hAnsi="Times New Roman" w:cs="Times New Roman"/>
                <w:sz w:val="24"/>
                <w:szCs w:val="20"/>
                <w:lang w:eastAsia="ru-RU"/>
              </w:rPr>
              <w:t xml:space="preserve">. </w:t>
            </w:r>
            <w:proofErr w:type="spellStart"/>
            <w:r w:rsidRPr="00154FE2">
              <w:rPr>
                <w:rFonts w:ascii="Times New Roman" w:hAnsi="Times New Roman" w:cs="Times New Roman"/>
                <w:sz w:val="24"/>
                <w:szCs w:val="20"/>
                <w:lang w:eastAsia="ru-RU"/>
              </w:rPr>
              <w:t>Адагум</w:t>
            </w:r>
            <w:proofErr w:type="spellEnd"/>
            <w:r w:rsidRPr="00154FE2">
              <w:rPr>
                <w:rFonts w:ascii="Times New Roman" w:hAnsi="Times New Roman" w:cs="Times New Roman"/>
                <w:sz w:val="24"/>
                <w:szCs w:val="20"/>
                <w:lang w:eastAsia="ru-RU"/>
              </w:rPr>
              <w:t>, ул. Ленина, 53/1</w:t>
            </w:r>
          </w:p>
        </w:tc>
        <w:tc>
          <w:tcPr>
            <w:tcW w:w="2126" w:type="dxa"/>
            <w:shd w:val="clear" w:color="auto" w:fill="auto"/>
            <w:hideMark/>
          </w:tcPr>
          <w:p w:rsidR="00696591" w:rsidRPr="00154FE2" w:rsidRDefault="00696591" w:rsidP="00154FE2">
            <w:pPr>
              <w:spacing w:after="0" w:line="240" w:lineRule="auto"/>
              <w:jc w:val="center"/>
              <w:rPr>
                <w:rFonts w:ascii="Times New Roman" w:eastAsia="Arial Unicode MS" w:hAnsi="Times New Roman" w:cs="Times New Roman"/>
                <w:color w:val="000000"/>
                <w:sz w:val="24"/>
                <w:szCs w:val="20"/>
                <w:lang w:eastAsia="ru-RU"/>
              </w:rPr>
            </w:pPr>
            <w:r w:rsidRPr="00154FE2">
              <w:rPr>
                <w:rFonts w:ascii="Times New Roman" w:eastAsia="Arial Unicode MS" w:hAnsi="Times New Roman" w:cs="Times New Roman"/>
                <w:color w:val="000000"/>
                <w:sz w:val="24"/>
                <w:szCs w:val="20"/>
                <w:lang w:eastAsia="ru-RU"/>
              </w:rPr>
              <w:t>Природный газ</w:t>
            </w:r>
          </w:p>
        </w:tc>
        <w:tc>
          <w:tcPr>
            <w:tcW w:w="2693" w:type="dxa"/>
            <w:shd w:val="clear" w:color="auto" w:fill="auto"/>
            <w:hideMark/>
          </w:tcPr>
          <w:p w:rsidR="00696591" w:rsidRPr="00154FE2" w:rsidRDefault="0074638F" w:rsidP="00154FE2">
            <w:pPr>
              <w:spacing w:after="0" w:line="240" w:lineRule="auto"/>
              <w:jc w:val="center"/>
              <w:rPr>
                <w:rFonts w:ascii="Times New Roman" w:eastAsia="Arial Unicode MS" w:hAnsi="Times New Roman" w:cs="Times New Roman"/>
                <w:color w:val="000000"/>
                <w:sz w:val="24"/>
                <w:szCs w:val="20"/>
                <w:lang w:eastAsia="ru-RU"/>
              </w:rPr>
            </w:pPr>
            <w:r>
              <w:rPr>
                <w:rFonts w:ascii="Times New Roman" w:eastAsia="Arial Unicode MS" w:hAnsi="Times New Roman" w:cs="Times New Roman"/>
                <w:color w:val="000000"/>
                <w:sz w:val="24"/>
                <w:szCs w:val="20"/>
                <w:lang w:eastAsia="ru-RU"/>
              </w:rPr>
              <w:t>–</w:t>
            </w:r>
          </w:p>
        </w:tc>
      </w:tr>
    </w:tbl>
    <w:p w:rsidR="00696591" w:rsidRPr="00843D1D" w:rsidRDefault="00696591" w:rsidP="00C42266">
      <w:pPr>
        <w:spacing w:after="0" w:line="240" w:lineRule="auto"/>
        <w:jc w:val="right"/>
        <w:rPr>
          <w:rFonts w:ascii="Times New Roman" w:eastAsia="Arial Unicode MS" w:hAnsi="Times New Roman" w:cs="Times New Roman"/>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8.3. Виды топлива, их доли и значение низшей теплоты сгорания </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топлива, используемые для производства тепловой энергии</w:t>
      </w: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по каждой системе теплоснабжения</w:t>
      </w:r>
    </w:p>
    <w:p w:rsidR="00154FE2" w:rsidRPr="00724E89" w:rsidRDefault="00154FE2" w:rsidP="00C42266">
      <w:pPr>
        <w:spacing w:after="0" w:line="240" w:lineRule="auto"/>
        <w:jc w:val="right"/>
        <w:rPr>
          <w:rFonts w:ascii="Times New Roman" w:eastAsia="Arial Unicode MS" w:hAnsi="Times New Roman" w:cs="Times New Roman"/>
          <w:b/>
          <w:sz w:val="16"/>
          <w:szCs w:val="16"/>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20</w:t>
      </w:r>
    </w:p>
    <w:p w:rsidR="002048E4" w:rsidRPr="002048E4" w:rsidRDefault="002048E4"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2048"/>
        <w:gridCol w:w="1701"/>
        <w:gridCol w:w="1596"/>
        <w:gridCol w:w="1904"/>
      </w:tblGrid>
      <w:tr w:rsidR="00696591" w:rsidRPr="00843D1D" w:rsidTr="00154FE2">
        <w:trPr>
          <w:trHeight w:val="276"/>
        </w:trPr>
        <w:tc>
          <w:tcPr>
            <w:tcW w:w="249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Наименование источника теплоснабжения</w:t>
            </w:r>
          </w:p>
        </w:tc>
        <w:tc>
          <w:tcPr>
            <w:tcW w:w="2048"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Вид топлива</w:t>
            </w:r>
          </w:p>
        </w:tc>
        <w:tc>
          <w:tcPr>
            <w:tcW w:w="1701" w:type="dxa"/>
            <w:vMerge w:val="restart"/>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Доля, %</w:t>
            </w:r>
          </w:p>
        </w:tc>
        <w:tc>
          <w:tcPr>
            <w:tcW w:w="3500" w:type="dxa"/>
            <w:gridSpan w:val="2"/>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Низшая теплота сгорания топлива</w:t>
            </w:r>
          </w:p>
        </w:tc>
      </w:tr>
      <w:tr w:rsidR="00696591" w:rsidRPr="00843D1D" w:rsidTr="00154FE2">
        <w:trPr>
          <w:trHeight w:val="276"/>
        </w:trPr>
        <w:tc>
          <w:tcPr>
            <w:tcW w:w="249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2048"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701" w:type="dxa"/>
            <w:vMerge/>
            <w:shd w:val="clear" w:color="auto" w:fill="auto"/>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
        </w:tc>
        <w:tc>
          <w:tcPr>
            <w:tcW w:w="1596" w:type="dxa"/>
          </w:tcPr>
          <w:p w:rsidR="00696591" w:rsidRPr="00154FE2" w:rsidRDefault="00696591" w:rsidP="00154FE2">
            <w:pPr>
              <w:spacing w:after="0" w:line="240" w:lineRule="auto"/>
              <w:jc w:val="center"/>
              <w:rPr>
                <w:rFonts w:ascii="Times New Roman" w:eastAsia="Arial Unicode MS" w:hAnsi="Times New Roman" w:cs="Times New Roman"/>
                <w:sz w:val="24"/>
                <w:szCs w:val="24"/>
                <w:vertAlign w:val="superscript"/>
                <w:lang w:eastAsia="ru-RU"/>
              </w:rPr>
            </w:pPr>
            <w:r w:rsidRPr="00154FE2">
              <w:rPr>
                <w:rFonts w:ascii="Times New Roman" w:eastAsia="Arial Unicode MS" w:hAnsi="Times New Roman" w:cs="Times New Roman"/>
                <w:sz w:val="24"/>
                <w:szCs w:val="24"/>
                <w:lang w:eastAsia="ru-RU"/>
              </w:rPr>
              <w:t>МДж/м</w:t>
            </w:r>
            <w:r w:rsidRPr="00154FE2">
              <w:rPr>
                <w:rFonts w:ascii="Times New Roman" w:eastAsia="Arial Unicode MS" w:hAnsi="Times New Roman" w:cs="Times New Roman"/>
                <w:sz w:val="24"/>
                <w:szCs w:val="24"/>
                <w:vertAlign w:val="superscript"/>
                <w:lang w:eastAsia="ru-RU"/>
              </w:rPr>
              <w:t>3</w:t>
            </w:r>
          </w:p>
        </w:tc>
        <w:tc>
          <w:tcPr>
            <w:tcW w:w="1904" w:type="dxa"/>
          </w:tcPr>
          <w:p w:rsidR="00696591" w:rsidRPr="00154FE2" w:rsidRDefault="00696591" w:rsidP="00154FE2">
            <w:pPr>
              <w:spacing w:after="0" w:line="240" w:lineRule="auto"/>
              <w:jc w:val="center"/>
              <w:rPr>
                <w:rFonts w:ascii="Times New Roman" w:eastAsia="Arial Unicode MS" w:hAnsi="Times New Roman" w:cs="Times New Roman"/>
                <w:sz w:val="24"/>
                <w:szCs w:val="24"/>
                <w:lang w:eastAsia="ru-RU"/>
              </w:rPr>
            </w:pPr>
            <w:proofErr w:type="gramStart"/>
            <w:r w:rsidRPr="00154FE2">
              <w:rPr>
                <w:rFonts w:ascii="Times New Roman" w:eastAsia="Arial Unicode MS" w:hAnsi="Times New Roman" w:cs="Times New Roman"/>
                <w:sz w:val="24"/>
                <w:szCs w:val="24"/>
                <w:lang w:eastAsia="ru-RU"/>
              </w:rPr>
              <w:t>Ккал</w:t>
            </w:r>
            <w:proofErr w:type="gramEnd"/>
            <w:r w:rsidRPr="00154FE2">
              <w:rPr>
                <w:rFonts w:ascii="Times New Roman" w:eastAsia="Arial Unicode MS" w:hAnsi="Times New Roman" w:cs="Times New Roman"/>
                <w:sz w:val="24"/>
                <w:szCs w:val="24"/>
                <w:lang w:eastAsia="ru-RU"/>
              </w:rPr>
              <w:t>/м</w:t>
            </w:r>
            <w:r w:rsidRPr="00154FE2">
              <w:rPr>
                <w:rFonts w:ascii="Times New Roman" w:eastAsia="Arial Unicode MS" w:hAnsi="Times New Roman" w:cs="Times New Roman"/>
                <w:sz w:val="24"/>
                <w:szCs w:val="24"/>
                <w:vertAlign w:val="superscript"/>
                <w:lang w:eastAsia="ru-RU"/>
              </w:rPr>
              <w:t>3</w:t>
            </w:r>
          </w:p>
        </w:tc>
      </w:tr>
      <w:tr w:rsidR="0074638F" w:rsidRPr="00843D1D" w:rsidTr="00154FE2">
        <w:trPr>
          <w:trHeight w:val="276"/>
        </w:trPr>
        <w:tc>
          <w:tcPr>
            <w:tcW w:w="249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1</w:t>
            </w:r>
          </w:p>
        </w:tc>
        <w:tc>
          <w:tcPr>
            <w:tcW w:w="2048"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2</w:t>
            </w:r>
          </w:p>
        </w:tc>
        <w:tc>
          <w:tcPr>
            <w:tcW w:w="1701" w:type="dxa"/>
            <w:shd w:val="clear" w:color="auto" w:fill="auto"/>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3</w:t>
            </w:r>
          </w:p>
        </w:tc>
        <w:tc>
          <w:tcPr>
            <w:tcW w:w="1596"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4</w:t>
            </w:r>
          </w:p>
        </w:tc>
        <w:tc>
          <w:tcPr>
            <w:tcW w:w="1904" w:type="dxa"/>
          </w:tcPr>
          <w:p w:rsidR="0074638F" w:rsidRPr="00154FE2" w:rsidRDefault="0074638F" w:rsidP="00154FE2">
            <w:pPr>
              <w:spacing w:after="0" w:line="240" w:lineRule="auto"/>
              <w:jc w:val="center"/>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5</w:t>
            </w:r>
          </w:p>
        </w:tc>
      </w:tr>
      <w:tr w:rsidR="00696591" w:rsidRPr="00843D1D" w:rsidTr="00154FE2">
        <w:tc>
          <w:tcPr>
            <w:tcW w:w="2498" w:type="dxa"/>
            <w:shd w:val="clear" w:color="auto" w:fill="auto"/>
          </w:tcPr>
          <w:p w:rsidR="00154FE2" w:rsidRDefault="00696591" w:rsidP="00154FE2">
            <w:pPr>
              <w:pStyle w:val="a9"/>
              <w:spacing w:after="0" w:line="240" w:lineRule="auto"/>
              <w:ind w:left="0"/>
              <w:jc w:val="center"/>
              <w:rPr>
                <w:rFonts w:ascii="Times New Roman" w:hAnsi="Times New Roman" w:cs="Times New Roman"/>
                <w:sz w:val="24"/>
                <w:szCs w:val="24"/>
                <w:lang w:eastAsia="ru-RU"/>
              </w:rPr>
            </w:pPr>
            <w:r w:rsidRPr="00154FE2">
              <w:rPr>
                <w:rFonts w:ascii="Times New Roman" w:hAnsi="Times New Roman" w:cs="Times New Roman"/>
                <w:sz w:val="24"/>
                <w:szCs w:val="24"/>
                <w:lang w:eastAsia="ru-RU"/>
              </w:rPr>
              <w:t>Котельная №</w:t>
            </w:r>
            <w:r w:rsidR="00154FE2">
              <w:rPr>
                <w:rFonts w:ascii="Times New Roman" w:hAnsi="Times New Roman" w:cs="Times New Roman"/>
                <w:sz w:val="24"/>
                <w:szCs w:val="24"/>
                <w:lang w:eastAsia="ru-RU"/>
              </w:rPr>
              <w:t xml:space="preserve"> </w:t>
            </w:r>
            <w:r w:rsidRPr="00154FE2">
              <w:rPr>
                <w:rFonts w:ascii="Times New Roman" w:hAnsi="Times New Roman" w:cs="Times New Roman"/>
                <w:sz w:val="24"/>
                <w:szCs w:val="24"/>
                <w:lang w:eastAsia="ru-RU"/>
              </w:rPr>
              <w:t>36</w:t>
            </w:r>
          </w:p>
          <w:p w:rsidR="00154FE2" w:rsidRDefault="00696591" w:rsidP="00154FE2">
            <w:pPr>
              <w:pStyle w:val="a9"/>
              <w:spacing w:after="0" w:line="240" w:lineRule="auto"/>
              <w:ind w:left="0"/>
              <w:jc w:val="center"/>
              <w:rPr>
                <w:rFonts w:ascii="Times New Roman" w:hAnsi="Times New Roman" w:cs="Times New Roman"/>
                <w:sz w:val="24"/>
                <w:szCs w:val="24"/>
                <w:lang w:eastAsia="ru-RU"/>
              </w:rPr>
            </w:pPr>
            <w:r w:rsidRPr="00154FE2">
              <w:rPr>
                <w:rFonts w:ascii="Times New Roman" w:hAnsi="Times New Roman" w:cs="Times New Roman"/>
                <w:sz w:val="24"/>
                <w:szCs w:val="24"/>
                <w:lang w:eastAsia="ru-RU"/>
              </w:rPr>
              <w:t xml:space="preserve"> </w:t>
            </w:r>
            <w:proofErr w:type="spellStart"/>
            <w:r w:rsidRPr="00154FE2">
              <w:rPr>
                <w:rFonts w:ascii="Times New Roman" w:hAnsi="Times New Roman" w:cs="Times New Roman"/>
                <w:sz w:val="24"/>
                <w:szCs w:val="24"/>
                <w:lang w:eastAsia="ru-RU"/>
              </w:rPr>
              <w:t>х</w:t>
            </w:r>
            <w:r w:rsidR="0089562B">
              <w:rPr>
                <w:rFonts w:ascii="Times New Roman" w:hAnsi="Times New Roman" w:cs="Times New Roman"/>
                <w:sz w:val="24"/>
                <w:szCs w:val="24"/>
                <w:lang w:eastAsia="ru-RU"/>
              </w:rPr>
              <w:t>ут</w:t>
            </w:r>
            <w:proofErr w:type="spellEnd"/>
            <w:r w:rsidRPr="00154FE2">
              <w:rPr>
                <w:rFonts w:ascii="Times New Roman" w:hAnsi="Times New Roman" w:cs="Times New Roman"/>
                <w:sz w:val="24"/>
                <w:szCs w:val="24"/>
                <w:lang w:eastAsia="ru-RU"/>
              </w:rPr>
              <w:t xml:space="preserve">. </w:t>
            </w:r>
            <w:proofErr w:type="spellStart"/>
            <w:r w:rsidRPr="00154FE2">
              <w:rPr>
                <w:rFonts w:ascii="Times New Roman" w:hAnsi="Times New Roman" w:cs="Times New Roman"/>
                <w:sz w:val="24"/>
                <w:szCs w:val="24"/>
                <w:lang w:eastAsia="ru-RU"/>
              </w:rPr>
              <w:t>Адагум</w:t>
            </w:r>
            <w:proofErr w:type="spellEnd"/>
            <w:r w:rsidRPr="00154FE2">
              <w:rPr>
                <w:rFonts w:ascii="Times New Roman" w:hAnsi="Times New Roman" w:cs="Times New Roman"/>
                <w:sz w:val="24"/>
                <w:szCs w:val="24"/>
                <w:lang w:eastAsia="ru-RU"/>
              </w:rPr>
              <w:t xml:space="preserve">, </w:t>
            </w:r>
          </w:p>
          <w:p w:rsidR="00696591" w:rsidRPr="00154FE2" w:rsidRDefault="00696591" w:rsidP="00154FE2">
            <w:pPr>
              <w:pStyle w:val="a9"/>
              <w:spacing w:after="0" w:line="240" w:lineRule="auto"/>
              <w:ind w:left="0"/>
              <w:jc w:val="center"/>
              <w:rPr>
                <w:rFonts w:ascii="Times New Roman" w:hAnsi="Times New Roman" w:cs="Times New Roman"/>
                <w:sz w:val="24"/>
                <w:szCs w:val="24"/>
                <w:lang w:eastAsia="ru-RU"/>
              </w:rPr>
            </w:pPr>
            <w:r w:rsidRPr="00154FE2">
              <w:rPr>
                <w:rFonts w:ascii="Times New Roman" w:hAnsi="Times New Roman" w:cs="Times New Roman"/>
                <w:sz w:val="24"/>
                <w:szCs w:val="24"/>
                <w:lang w:eastAsia="ru-RU"/>
              </w:rPr>
              <w:t>ул. Ленина, 53/1</w:t>
            </w:r>
          </w:p>
        </w:tc>
        <w:tc>
          <w:tcPr>
            <w:tcW w:w="2048" w:type="dxa"/>
            <w:shd w:val="clear" w:color="auto" w:fill="auto"/>
          </w:tcPr>
          <w:p w:rsidR="00696591" w:rsidRPr="00154FE2" w:rsidRDefault="00696591" w:rsidP="00154FE2">
            <w:pPr>
              <w:spacing w:after="0" w:line="240" w:lineRule="auto"/>
              <w:jc w:val="center"/>
              <w:rPr>
                <w:rFonts w:ascii="Times New Roman" w:eastAsia="Arial Unicode MS" w:hAnsi="Times New Roman" w:cs="Times New Roman"/>
                <w:color w:val="000000"/>
                <w:sz w:val="24"/>
                <w:szCs w:val="24"/>
                <w:lang w:eastAsia="ru-RU"/>
              </w:rPr>
            </w:pPr>
            <w:r w:rsidRPr="00154FE2">
              <w:rPr>
                <w:rFonts w:ascii="Times New Roman" w:eastAsia="Arial Unicode MS" w:hAnsi="Times New Roman" w:cs="Times New Roman"/>
                <w:color w:val="000000"/>
                <w:sz w:val="24"/>
                <w:szCs w:val="24"/>
                <w:lang w:eastAsia="ru-RU"/>
              </w:rPr>
              <w:t>Природный газ</w:t>
            </w:r>
          </w:p>
        </w:tc>
        <w:tc>
          <w:tcPr>
            <w:tcW w:w="1701" w:type="dxa"/>
            <w:shd w:val="clear" w:color="auto" w:fill="auto"/>
          </w:tcPr>
          <w:p w:rsidR="00696591" w:rsidRPr="00154FE2" w:rsidRDefault="00696591" w:rsidP="00154FE2">
            <w:pPr>
              <w:spacing w:after="0" w:line="240" w:lineRule="auto"/>
              <w:ind w:right="-65"/>
              <w:jc w:val="center"/>
              <w:rPr>
                <w:rFonts w:ascii="Times New Roman" w:eastAsia="Arial Unicode MS" w:hAnsi="Times New Roman" w:cs="Times New Roman"/>
                <w:sz w:val="24"/>
                <w:szCs w:val="24"/>
                <w:lang w:eastAsia="ru-RU"/>
              </w:rPr>
            </w:pPr>
            <w:r w:rsidRPr="00154FE2">
              <w:rPr>
                <w:rFonts w:ascii="Times New Roman" w:eastAsia="Arial Unicode MS" w:hAnsi="Times New Roman" w:cs="Times New Roman"/>
                <w:sz w:val="24"/>
                <w:szCs w:val="24"/>
                <w:lang w:eastAsia="ru-RU"/>
              </w:rPr>
              <w:t>100</w:t>
            </w:r>
          </w:p>
        </w:tc>
        <w:tc>
          <w:tcPr>
            <w:tcW w:w="1596" w:type="dxa"/>
          </w:tcPr>
          <w:p w:rsidR="00696591" w:rsidRPr="00154FE2" w:rsidRDefault="00696591" w:rsidP="00154FE2">
            <w:pPr>
              <w:spacing w:after="0" w:line="240" w:lineRule="auto"/>
              <w:ind w:left="-240"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35,88</w:t>
            </w:r>
          </w:p>
        </w:tc>
        <w:tc>
          <w:tcPr>
            <w:tcW w:w="1904" w:type="dxa"/>
          </w:tcPr>
          <w:p w:rsidR="00696591" w:rsidRPr="00154FE2" w:rsidRDefault="00696591" w:rsidP="00154FE2">
            <w:pPr>
              <w:spacing w:after="0" w:line="240" w:lineRule="auto"/>
              <w:ind w:left="-301" w:right="-284"/>
              <w:jc w:val="center"/>
              <w:rPr>
                <w:rFonts w:ascii="Times New Roman" w:eastAsia="Times New Roman" w:hAnsi="Times New Roman" w:cs="Times New Roman"/>
                <w:sz w:val="24"/>
                <w:szCs w:val="24"/>
                <w:lang w:eastAsia="ru-RU"/>
              </w:rPr>
            </w:pPr>
            <w:r w:rsidRPr="00154FE2">
              <w:rPr>
                <w:rFonts w:ascii="Times New Roman" w:eastAsia="Times New Roman" w:hAnsi="Times New Roman" w:cs="Times New Roman"/>
                <w:sz w:val="24"/>
                <w:szCs w:val="24"/>
                <w:lang w:eastAsia="ru-RU"/>
              </w:rPr>
              <w:t>8570,0</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74638F" w:rsidRPr="00843D1D" w:rsidRDefault="0074638F"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Pr="00843D1D">
        <w:rPr>
          <w:rFonts w:ascii="Times New Roman" w:hAnsi="Times New Roman" w:cs="Times New Roman"/>
          <w:sz w:val="28"/>
          <w:szCs w:val="28"/>
          <w:lang w:eastAsia="ru-RU"/>
        </w:rPr>
        <w:t>Адагумском</w:t>
      </w:r>
      <w:proofErr w:type="spellEnd"/>
      <w:r w:rsidRPr="00843D1D">
        <w:rPr>
          <w:rFonts w:ascii="Times New Roman" w:hAnsi="Times New Roman" w:cs="Times New Roman"/>
          <w:sz w:val="28"/>
          <w:szCs w:val="28"/>
          <w:lang w:eastAsia="ru-RU"/>
        </w:rPr>
        <w:t xml:space="preserve"> сельском поселении </w:t>
      </w:r>
      <w:r w:rsidR="00724E89">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в котельной используется природный газ.</w:t>
      </w:r>
    </w:p>
    <w:p w:rsidR="0074638F" w:rsidRPr="00843D1D" w:rsidRDefault="0074638F" w:rsidP="00C42266">
      <w:pPr>
        <w:spacing w:after="0" w:line="240" w:lineRule="auto"/>
        <w:ind w:firstLine="709"/>
        <w:jc w:val="both"/>
        <w:rPr>
          <w:rFonts w:ascii="Times New Roman" w:hAnsi="Times New Roman" w:cs="Times New Roman"/>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B91C78" w:rsidRDefault="00B91C78"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8.5. Приоритетное направление развития топливного </w:t>
      </w: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баланса поселения</w:t>
      </w:r>
    </w:p>
    <w:p w:rsidR="0089562B" w:rsidRPr="00843D1D" w:rsidRDefault="0089562B" w:rsidP="00C42266">
      <w:pPr>
        <w:spacing w:after="0" w:line="240" w:lineRule="auto"/>
        <w:jc w:val="center"/>
        <w:rPr>
          <w:rFonts w:ascii="Times New Roman" w:hAnsi="Times New Roman" w:cs="Times New Roman"/>
          <w:b/>
          <w:sz w:val="28"/>
          <w:szCs w:val="28"/>
          <w:lang w:eastAsia="ru-RU"/>
        </w:rPr>
      </w:pPr>
    </w:p>
    <w:p w:rsidR="00696591" w:rsidRPr="0074638F" w:rsidRDefault="00696591" w:rsidP="00C42266">
      <w:pPr>
        <w:spacing w:after="0" w:line="240" w:lineRule="auto"/>
        <w:jc w:val="right"/>
        <w:rPr>
          <w:rFonts w:ascii="Times New Roman" w:eastAsia="Arial Unicode MS" w:hAnsi="Times New Roman" w:cs="Times New Roman"/>
          <w:sz w:val="28"/>
          <w:szCs w:val="28"/>
          <w:lang w:eastAsia="ru-RU"/>
        </w:rPr>
      </w:pPr>
      <w:r w:rsidRPr="0074638F">
        <w:rPr>
          <w:rFonts w:ascii="Times New Roman" w:eastAsia="Arial Unicode MS" w:hAnsi="Times New Roman" w:cs="Times New Roman"/>
          <w:sz w:val="28"/>
          <w:szCs w:val="28"/>
          <w:lang w:eastAsia="ru-RU"/>
        </w:rPr>
        <w:t>Таблица 21</w:t>
      </w:r>
    </w:p>
    <w:p w:rsidR="00724E89" w:rsidRPr="00724E89" w:rsidRDefault="00724E89" w:rsidP="00C42266">
      <w:pPr>
        <w:spacing w:after="0" w:line="240" w:lineRule="auto"/>
        <w:jc w:val="right"/>
        <w:rPr>
          <w:rFonts w:ascii="Times New Roman" w:eastAsia="Arial Unicode MS" w:hAnsi="Times New Roman" w:cs="Times New Roman"/>
          <w:b/>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973"/>
        <w:gridCol w:w="931"/>
        <w:gridCol w:w="1433"/>
        <w:gridCol w:w="931"/>
        <w:gridCol w:w="1004"/>
        <w:gridCol w:w="931"/>
        <w:gridCol w:w="931"/>
        <w:gridCol w:w="931"/>
      </w:tblGrid>
      <w:tr w:rsidR="00696591" w:rsidRPr="00843D1D" w:rsidTr="00154FE2">
        <w:tc>
          <w:tcPr>
            <w:tcW w:w="1790" w:type="dxa"/>
            <w:vMerge w:val="restart"/>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hAnsi="Times New Roman" w:cs="Times New Roman"/>
                <w:sz w:val="24"/>
                <w:lang w:eastAsia="ru-RU"/>
              </w:rPr>
              <w:t>Наименование вида топлива</w:t>
            </w:r>
          </w:p>
        </w:tc>
        <w:tc>
          <w:tcPr>
            <w:tcW w:w="8065" w:type="dxa"/>
            <w:gridSpan w:val="8"/>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color w:val="000000"/>
                <w:sz w:val="24"/>
                <w:lang w:bidi="ru-RU"/>
              </w:rPr>
              <w:t>Расход натурального топлива</w:t>
            </w:r>
          </w:p>
        </w:tc>
      </w:tr>
      <w:tr w:rsidR="00696591" w:rsidRPr="00843D1D" w:rsidTr="00154FE2">
        <w:tc>
          <w:tcPr>
            <w:tcW w:w="1790" w:type="dxa"/>
            <w:vMerge/>
          </w:tcPr>
          <w:p w:rsidR="00696591" w:rsidRPr="00154FE2" w:rsidRDefault="00696591" w:rsidP="00C42266">
            <w:pPr>
              <w:spacing w:after="0" w:line="240" w:lineRule="auto"/>
              <w:jc w:val="right"/>
              <w:rPr>
                <w:rFonts w:ascii="Times New Roman" w:eastAsia="Arial Unicode MS" w:hAnsi="Times New Roman" w:cs="Times New Roman"/>
                <w:sz w:val="24"/>
                <w:lang w:eastAsia="ru-RU"/>
              </w:rPr>
            </w:pPr>
          </w:p>
        </w:tc>
        <w:tc>
          <w:tcPr>
            <w:tcW w:w="973"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2023</w:t>
            </w:r>
          </w:p>
        </w:tc>
        <w:tc>
          <w:tcPr>
            <w:tcW w:w="931" w:type="dxa"/>
            <w:vAlign w:val="center"/>
          </w:tcPr>
          <w:p w:rsidR="00696591" w:rsidRPr="00154FE2" w:rsidRDefault="00696591" w:rsidP="00C42266">
            <w:pPr>
              <w:spacing w:after="0" w:line="240" w:lineRule="auto"/>
              <w:jc w:val="center"/>
              <w:rPr>
                <w:rFonts w:ascii="Times New Roman" w:hAnsi="Times New Roman" w:cs="Times New Roman"/>
                <w:sz w:val="24"/>
                <w:lang w:eastAsia="ru-RU"/>
              </w:rPr>
            </w:pPr>
            <w:r w:rsidRPr="00154FE2">
              <w:rPr>
                <w:rFonts w:ascii="Times New Roman" w:hAnsi="Times New Roman" w:cs="Times New Roman"/>
                <w:sz w:val="24"/>
                <w:lang w:eastAsia="ru-RU"/>
              </w:rPr>
              <w:t>2024</w:t>
            </w:r>
          </w:p>
        </w:tc>
        <w:tc>
          <w:tcPr>
            <w:tcW w:w="1433"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2025</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2026</w:t>
            </w:r>
          </w:p>
        </w:tc>
        <w:tc>
          <w:tcPr>
            <w:tcW w:w="1004"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2027</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2028</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2029-2033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2034-2049</w:t>
            </w:r>
          </w:p>
        </w:tc>
      </w:tr>
      <w:tr w:rsidR="0074638F" w:rsidRPr="00843D1D" w:rsidTr="00154FE2">
        <w:tc>
          <w:tcPr>
            <w:tcW w:w="1790" w:type="dxa"/>
          </w:tcPr>
          <w:p w:rsidR="0074638F" w:rsidRPr="00154FE2" w:rsidRDefault="0074638F" w:rsidP="0074638F">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1</w:t>
            </w:r>
          </w:p>
        </w:tc>
        <w:tc>
          <w:tcPr>
            <w:tcW w:w="973"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2</w:t>
            </w:r>
          </w:p>
        </w:tc>
        <w:tc>
          <w:tcPr>
            <w:tcW w:w="931" w:type="dxa"/>
            <w:vAlign w:val="center"/>
          </w:tcPr>
          <w:p w:rsidR="0074638F" w:rsidRPr="00154FE2" w:rsidRDefault="0074638F" w:rsidP="00C42266">
            <w:pPr>
              <w:spacing w:after="0" w:line="240" w:lineRule="auto"/>
              <w:jc w:val="center"/>
              <w:rPr>
                <w:rFonts w:ascii="Times New Roman" w:hAnsi="Times New Roman" w:cs="Times New Roman"/>
                <w:sz w:val="24"/>
                <w:lang w:eastAsia="ru-RU"/>
              </w:rPr>
            </w:pPr>
            <w:r>
              <w:rPr>
                <w:rFonts w:ascii="Times New Roman" w:hAnsi="Times New Roman" w:cs="Times New Roman"/>
                <w:sz w:val="24"/>
                <w:lang w:eastAsia="ru-RU"/>
              </w:rPr>
              <w:t>3</w:t>
            </w:r>
          </w:p>
        </w:tc>
        <w:tc>
          <w:tcPr>
            <w:tcW w:w="1433"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4</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5</w:t>
            </w:r>
          </w:p>
        </w:tc>
        <w:tc>
          <w:tcPr>
            <w:tcW w:w="1004"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6</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7</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8</w:t>
            </w:r>
          </w:p>
        </w:tc>
        <w:tc>
          <w:tcPr>
            <w:tcW w:w="931" w:type="dxa"/>
            <w:vAlign w:val="center"/>
          </w:tcPr>
          <w:p w:rsidR="0074638F" w:rsidRPr="00154FE2" w:rsidRDefault="0074638F" w:rsidP="00C42266">
            <w:pPr>
              <w:spacing w:after="0" w:line="240" w:lineRule="auto"/>
              <w:jc w:val="center"/>
              <w:rPr>
                <w:rFonts w:ascii="Times New Roman" w:eastAsia="Arial Unicode MS" w:hAnsi="Times New Roman" w:cs="Times New Roman"/>
                <w:sz w:val="24"/>
                <w:lang w:eastAsia="ru-RU"/>
              </w:rPr>
            </w:pPr>
            <w:r>
              <w:rPr>
                <w:rFonts w:ascii="Times New Roman" w:eastAsia="Arial Unicode MS" w:hAnsi="Times New Roman" w:cs="Times New Roman"/>
                <w:sz w:val="24"/>
                <w:lang w:eastAsia="ru-RU"/>
              </w:rPr>
              <w:t>9</w:t>
            </w:r>
          </w:p>
        </w:tc>
      </w:tr>
      <w:tr w:rsidR="00696591" w:rsidRPr="00843D1D" w:rsidTr="00154FE2">
        <w:trPr>
          <w:trHeight w:val="279"/>
        </w:trPr>
        <w:tc>
          <w:tcPr>
            <w:tcW w:w="9855" w:type="dxa"/>
            <w:gridSpan w:val="9"/>
            <w:vAlign w:val="center"/>
          </w:tcPr>
          <w:p w:rsidR="00696591" w:rsidRPr="00154FE2" w:rsidRDefault="00696591" w:rsidP="00C42266">
            <w:pPr>
              <w:widowControl w:val="0"/>
              <w:spacing w:after="0" w:line="240" w:lineRule="auto"/>
              <w:ind w:right="-99"/>
              <w:jc w:val="center"/>
              <w:outlineLvl w:val="1"/>
              <w:rPr>
                <w:rFonts w:ascii="Times New Roman" w:eastAsia="Times New Roman" w:hAnsi="Times New Roman" w:cs="Times New Roman"/>
                <w:sz w:val="24"/>
                <w:highlight w:val="yellow"/>
                <w:lang w:eastAsia="ru-RU"/>
              </w:rPr>
            </w:pPr>
            <w:r w:rsidRPr="00154FE2">
              <w:rPr>
                <w:rFonts w:ascii="Times New Roman" w:hAnsi="Times New Roman" w:cs="Times New Roman"/>
                <w:sz w:val="24"/>
              </w:rPr>
              <w:t>Котельная №</w:t>
            </w:r>
            <w:r w:rsidR="0089562B">
              <w:rPr>
                <w:rFonts w:ascii="Times New Roman" w:hAnsi="Times New Roman" w:cs="Times New Roman"/>
                <w:sz w:val="24"/>
              </w:rPr>
              <w:t xml:space="preserve"> </w:t>
            </w:r>
            <w:r w:rsidRPr="00154FE2">
              <w:rPr>
                <w:rFonts w:ascii="Times New Roman" w:hAnsi="Times New Roman" w:cs="Times New Roman"/>
                <w:sz w:val="24"/>
              </w:rPr>
              <w:t xml:space="preserve">36 </w:t>
            </w:r>
            <w:proofErr w:type="spellStart"/>
            <w:r w:rsidRPr="00154FE2">
              <w:rPr>
                <w:rFonts w:ascii="Times New Roman" w:hAnsi="Times New Roman" w:cs="Times New Roman"/>
                <w:sz w:val="24"/>
              </w:rPr>
              <w:t>х</w:t>
            </w:r>
            <w:r w:rsidR="0089562B">
              <w:rPr>
                <w:rFonts w:ascii="Times New Roman" w:hAnsi="Times New Roman" w:cs="Times New Roman"/>
                <w:sz w:val="24"/>
              </w:rPr>
              <w:t>ут</w:t>
            </w:r>
            <w:proofErr w:type="spellEnd"/>
            <w:r w:rsidRPr="00154FE2">
              <w:rPr>
                <w:rFonts w:ascii="Times New Roman" w:hAnsi="Times New Roman" w:cs="Times New Roman"/>
                <w:sz w:val="24"/>
              </w:rPr>
              <w:t xml:space="preserve">. </w:t>
            </w:r>
            <w:r w:rsidR="0089562B">
              <w:rPr>
                <w:rFonts w:ascii="Times New Roman" w:hAnsi="Times New Roman" w:cs="Times New Roman"/>
                <w:sz w:val="24"/>
              </w:rPr>
              <w:t xml:space="preserve"> </w:t>
            </w:r>
            <w:proofErr w:type="spellStart"/>
            <w:r w:rsidRPr="00154FE2">
              <w:rPr>
                <w:rFonts w:ascii="Times New Roman" w:hAnsi="Times New Roman" w:cs="Times New Roman"/>
                <w:sz w:val="24"/>
              </w:rPr>
              <w:t>Адагум</w:t>
            </w:r>
            <w:proofErr w:type="spellEnd"/>
            <w:r w:rsidRPr="00154FE2">
              <w:rPr>
                <w:rFonts w:ascii="Times New Roman" w:hAnsi="Times New Roman" w:cs="Times New Roman"/>
                <w:sz w:val="24"/>
              </w:rPr>
              <w:t>, ул. Ленина, 53/1</w:t>
            </w:r>
          </w:p>
        </w:tc>
      </w:tr>
      <w:tr w:rsidR="00696591" w:rsidRPr="00843D1D" w:rsidTr="00154FE2">
        <w:tc>
          <w:tcPr>
            <w:tcW w:w="1790" w:type="dxa"/>
            <w:vAlign w:val="center"/>
          </w:tcPr>
          <w:p w:rsidR="00696591" w:rsidRPr="00154FE2" w:rsidRDefault="00696591" w:rsidP="00C42266">
            <w:pPr>
              <w:spacing w:after="0" w:line="240" w:lineRule="auto"/>
              <w:rPr>
                <w:rFonts w:ascii="Times New Roman" w:eastAsia="Arial Unicode MS" w:hAnsi="Times New Roman" w:cs="Times New Roman"/>
                <w:sz w:val="24"/>
                <w:lang w:eastAsia="ru-RU"/>
              </w:rPr>
            </w:pPr>
            <w:r w:rsidRPr="00154FE2">
              <w:rPr>
                <w:rFonts w:ascii="Times New Roman" w:eastAsia="Arial Unicode MS" w:hAnsi="Times New Roman" w:cs="Times New Roman"/>
                <w:sz w:val="24"/>
                <w:lang w:eastAsia="ru-RU"/>
              </w:rPr>
              <w:t>Природный газ, тыс. м</w:t>
            </w:r>
            <w:r w:rsidRPr="00154FE2">
              <w:rPr>
                <w:rFonts w:ascii="Times New Roman" w:eastAsia="Arial Unicode MS" w:hAnsi="Times New Roman" w:cs="Times New Roman"/>
                <w:sz w:val="24"/>
                <w:vertAlign w:val="superscript"/>
                <w:lang w:eastAsia="ru-RU"/>
              </w:rPr>
              <w:t>3</w:t>
            </w:r>
            <w:r w:rsidRPr="00154FE2">
              <w:rPr>
                <w:rFonts w:ascii="Times New Roman" w:eastAsia="Arial Unicode MS" w:hAnsi="Times New Roman" w:cs="Times New Roman"/>
                <w:sz w:val="24"/>
                <w:lang w:eastAsia="ru-RU"/>
              </w:rPr>
              <w:t>/год</w:t>
            </w:r>
          </w:p>
        </w:tc>
        <w:tc>
          <w:tcPr>
            <w:tcW w:w="973"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1433"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1004"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97,153</w:t>
            </w:r>
          </w:p>
        </w:tc>
        <w:tc>
          <w:tcPr>
            <w:tcW w:w="931" w:type="dxa"/>
            <w:vAlign w:val="center"/>
          </w:tcPr>
          <w:p w:rsidR="00696591" w:rsidRPr="00154FE2" w:rsidRDefault="00696591" w:rsidP="00C42266">
            <w:pPr>
              <w:spacing w:after="0" w:line="240" w:lineRule="auto"/>
              <w:jc w:val="center"/>
              <w:rPr>
                <w:rFonts w:ascii="Times New Roman" w:eastAsia="Arial Unicode MS" w:hAnsi="Times New Roman" w:cs="Times New Roman"/>
                <w:color w:val="000000"/>
                <w:sz w:val="24"/>
                <w:lang w:eastAsia="ru-RU"/>
              </w:rPr>
            </w:pPr>
            <w:r w:rsidRPr="00154FE2">
              <w:rPr>
                <w:rFonts w:ascii="Times New Roman" w:eastAsia="Arial Unicode MS" w:hAnsi="Times New Roman" w:cs="Times New Roman"/>
                <w:color w:val="000000"/>
                <w:sz w:val="24"/>
                <w:lang w:eastAsia="ru-RU"/>
              </w:rPr>
              <w:t>80,263</w:t>
            </w:r>
          </w:p>
        </w:tc>
      </w:tr>
    </w:tbl>
    <w:p w:rsidR="00696591" w:rsidRPr="00843D1D" w:rsidRDefault="00696591" w:rsidP="00C42266">
      <w:pPr>
        <w:tabs>
          <w:tab w:val="left" w:pos="964"/>
        </w:tabs>
        <w:spacing w:after="0" w:line="240" w:lineRule="auto"/>
        <w:rPr>
          <w:rFonts w:ascii="Times New Roman" w:hAnsi="Times New Roman" w:cs="Times New Roman"/>
          <w:sz w:val="28"/>
          <w:szCs w:val="28"/>
          <w:lang w:eastAsia="ru-RU"/>
        </w:rPr>
      </w:pPr>
    </w:p>
    <w:p w:rsidR="00696591" w:rsidRDefault="00696591" w:rsidP="00C42266">
      <w:pPr>
        <w:spacing w:after="0" w:line="240" w:lineRule="auto"/>
        <w:rPr>
          <w:rFonts w:ascii="Times New Roman" w:hAnsi="Times New Roman" w:cs="Times New Roman"/>
          <w:sz w:val="28"/>
          <w:szCs w:val="28"/>
          <w:lang w:eastAsia="ru-RU"/>
        </w:rPr>
      </w:pPr>
    </w:p>
    <w:p w:rsidR="00376C51" w:rsidRDefault="00376C51" w:rsidP="00C42266">
      <w:pPr>
        <w:spacing w:after="0" w:line="240" w:lineRule="auto"/>
        <w:rPr>
          <w:rFonts w:ascii="Times New Roman" w:hAnsi="Times New Roman" w:cs="Times New Roman"/>
          <w:sz w:val="28"/>
          <w:szCs w:val="28"/>
          <w:lang w:eastAsia="ru-RU"/>
        </w:rPr>
      </w:pPr>
    </w:p>
    <w:p w:rsidR="00376C51" w:rsidRDefault="00376C51" w:rsidP="00376C51">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9. ИНВЕСТИЦИИ В СТРОИТЕЛЬСТВО, РЕКОНСТРУКЦИЮ, ТЕХНИЧЕСКОЕ ПЕРЕВООРУЖЕНИЕ И (ИЛИ) МОДЕРНИЗАЦИЮ</w:t>
      </w:r>
    </w:p>
    <w:p w:rsidR="00376C51" w:rsidRPr="00843D1D" w:rsidRDefault="00376C51" w:rsidP="00376C51">
      <w:pPr>
        <w:spacing w:after="0" w:line="240" w:lineRule="auto"/>
        <w:jc w:val="center"/>
        <w:rPr>
          <w:rFonts w:ascii="Times New Roman" w:hAnsi="Times New Roman" w:cs="Times New Roman"/>
          <w:b/>
          <w:sz w:val="28"/>
          <w:szCs w:val="28"/>
          <w:lang w:eastAsia="ru-RU"/>
        </w:rPr>
      </w:pPr>
    </w:p>
    <w:p w:rsidR="00376C51" w:rsidRDefault="00376C51" w:rsidP="00376C51">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9.1. Предложения по величине необходимых инвестиций в строительство, реконструкцию,</w:t>
      </w:r>
      <w:r>
        <w:rPr>
          <w:rFonts w:ascii="Times New Roman" w:eastAsia="Arial Unicode MS" w:hAnsi="Times New Roman" w:cs="Times New Roman"/>
          <w:b/>
          <w:sz w:val="28"/>
          <w:szCs w:val="28"/>
          <w:lang w:eastAsia="ru-RU"/>
        </w:rPr>
        <w:t xml:space="preserve"> </w:t>
      </w:r>
      <w:r w:rsidRPr="00843D1D">
        <w:rPr>
          <w:rFonts w:ascii="Times New Roman" w:eastAsia="Arial Unicode MS" w:hAnsi="Times New Roman" w:cs="Times New Roman"/>
          <w:b/>
          <w:sz w:val="28"/>
          <w:szCs w:val="28"/>
          <w:lang w:eastAsia="ru-RU"/>
        </w:rPr>
        <w:t>техническое перевооружение и (или) модернизацию источников тепловой энергии</w:t>
      </w:r>
    </w:p>
    <w:p w:rsidR="00376C51" w:rsidRDefault="00376C51" w:rsidP="00376C51">
      <w:pPr>
        <w:spacing w:after="0" w:line="240" w:lineRule="auto"/>
        <w:jc w:val="right"/>
        <w:rPr>
          <w:rFonts w:ascii="Times New Roman" w:hAnsi="Times New Roman" w:cs="Times New Roman"/>
          <w:sz w:val="28"/>
          <w:szCs w:val="28"/>
          <w:lang w:eastAsia="ru-RU"/>
        </w:rPr>
      </w:pPr>
      <w:r w:rsidRPr="001D7C30">
        <w:rPr>
          <w:rFonts w:ascii="Times New Roman" w:hAnsi="Times New Roman" w:cs="Times New Roman"/>
          <w:sz w:val="28"/>
          <w:szCs w:val="28"/>
          <w:lang w:eastAsia="ru-RU"/>
        </w:rPr>
        <w:t xml:space="preserve"> </w:t>
      </w:r>
    </w:p>
    <w:p w:rsidR="00376C51" w:rsidRPr="0089562B" w:rsidRDefault="00376C51" w:rsidP="00376C51">
      <w:pPr>
        <w:spacing w:after="0" w:line="240" w:lineRule="auto"/>
        <w:jc w:val="right"/>
        <w:rPr>
          <w:rFonts w:ascii="Times New Roman" w:hAnsi="Times New Roman" w:cs="Times New Roman"/>
          <w:sz w:val="28"/>
          <w:szCs w:val="28"/>
          <w:lang w:eastAsia="ru-RU"/>
        </w:rPr>
      </w:pPr>
      <w:r w:rsidRPr="0089562B">
        <w:rPr>
          <w:rFonts w:ascii="Times New Roman" w:hAnsi="Times New Roman" w:cs="Times New Roman"/>
          <w:sz w:val="28"/>
          <w:szCs w:val="28"/>
          <w:lang w:eastAsia="ru-RU"/>
        </w:rPr>
        <w:t>Таблица 22</w:t>
      </w:r>
    </w:p>
    <w:p w:rsidR="00376C51" w:rsidRDefault="00376C51" w:rsidP="00C42266">
      <w:pPr>
        <w:spacing w:after="0" w:line="240" w:lineRule="auto"/>
        <w:rPr>
          <w:rFonts w:ascii="Times New Roman" w:hAnsi="Times New Roman" w:cs="Times New Roman"/>
          <w:sz w:val="28"/>
          <w:szCs w:val="28"/>
          <w:lang w:eastAsia="ru-RU"/>
        </w:rPr>
      </w:pPr>
    </w:p>
    <w:tbl>
      <w:tblPr>
        <w:tblW w:w="9310" w:type="dxa"/>
        <w:tblInd w:w="93" w:type="dxa"/>
        <w:tblLayout w:type="fixed"/>
        <w:tblLook w:val="04A0" w:firstRow="1" w:lastRow="0" w:firstColumn="1" w:lastColumn="0" w:noHBand="0" w:noVBand="1"/>
      </w:tblPr>
      <w:tblGrid>
        <w:gridCol w:w="640"/>
        <w:gridCol w:w="1243"/>
        <w:gridCol w:w="1269"/>
        <w:gridCol w:w="4040"/>
        <w:gridCol w:w="761"/>
        <w:gridCol w:w="851"/>
        <w:gridCol w:w="506"/>
      </w:tblGrid>
      <w:tr w:rsidR="0075506E" w:rsidRPr="0075506E" w:rsidTr="0075506E">
        <w:trPr>
          <w:trHeight w:val="1224"/>
        </w:trPr>
        <w:tc>
          <w:tcPr>
            <w:tcW w:w="640" w:type="dxa"/>
            <w:tcBorders>
              <w:top w:val="single" w:sz="4" w:space="0" w:color="auto"/>
              <w:left w:val="single" w:sz="4" w:space="0" w:color="auto"/>
              <w:bottom w:val="nil"/>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 xml:space="preserve">№ </w:t>
            </w:r>
            <w:proofErr w:type="gramStart"/>
            <w:r w:rsidRPr="0075506E">
              <w:rPr>
                <w:rFonts w:ascii="Times New Roman" w:eastAsia="Times New Roman" w:hAnsi="Times New Roman" w:cs="Times New Roman"/>
                <w:sz w:val="16"/>
                <w:szCs w:val="16"/>
                <w:lang w:eastAsia="ru-RU"/>
              </w:rPr>
              <w:t>п</w:t>
            </w:r>
            <w:proofErr w:type="gramEnd"/>
            <w:r w:rsidRPr="0075506E">
              <w:rPr>
                <w:rFonts w:ascii="Times New Roman" w:eastAsia="Times New Roman" w:hAnsi="Times New Roman" w:cs="Times New Roman"/>
                <w:sz w:val="16"/>
                <w:szCs w:val="16"/>
                <w:lang w:eastAsia="ru-RU"/>
              </w:rPr>
              <w:t>/п</w:t>
            </w:r>
          </w:p>
        </w:tc>
        <w:tc>
          <w:tcPr>
            <w:tcW w:w="1243" w:type="dxa"/>
            <w:tcBorders>
              <w:top w:val="single" w:sz="4" w:space="0" w:color="auto"/>
              <w:left w:val="nil"/>
              <w:bottom w:val="nil"/>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Наименование мероприятий</w:t>
            </w:r>
          </w:p>
        </w:tc>
        <w:tc>
          <w:tcPr>
            <w:tcW w:w="1269" w:type="dxa"/>
            <w:tcBorders>
              <w:top w:val="single" w:sz="4" w:space="0" w:color="auto"/>
              <w:left w:val="nil"/>
              <w:bottom w:val="nil"/>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Обоснование необходимости  (цель реализации)</w:t>
            </w:r>
          </w:p>
        </w:tc>
        <w:tc>
          <w:tcPr>
            <w:tcW w:w="4040" w:type="dxa"/>
            <w:tcBorders>
              <w:top w:val="single" w:sz="4" w:space="0" w:color="auto"/>
              <w:left w:val="nil"/>
              <w:bottom w:val="nil"/>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Описание и место расположения объекта</w:t>
            </w:r>
          </w:p>
        </w:tc>
        <w:tc>
          <w:tcPr>
            <w:tcW w:w="761" w:type="dxa"/>
            <w:tcBorders>
              <w:top w:val="single" w:sz="4" w:space="0" w:color="auto"/>
              <w:left w:val="nil"/>
              <w:bottom w:val="nil"/>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Год начала реализации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Расходы реализации мероприятия в ценах 2024 г., тыс. руб.</w:t>
            </w:r>
          </w:p>
        </w:tc>
        <w:tc>
          <w:tcPr>
            <w:tcW w:w="506" w:type="dxa"/>
            <w:tcBorders>
              <w:top w:val="single" w:sz="4" w:space="0" w:color="auto"/>
              <w:left w:val="nil"/>
              <w:bottom w:val="single" w:sz="4" w:space="0" w:color="auto"/>
              <w:right w:val="single" w:sz="4" w:space="0" w:color="auto"/>
            </w:tcBorders>
            <w:shd w:val="clear" w:color="auto" w:fill="auto"/>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Исполнитель</w:t>
            </w:r>
          </w:p>
        </w:tc>
      </w:tr>
      <w:tr w:rsidR="0075506E" w:rsidRPr="0075506E" w:rsidTr="0075506E">
        <w:trPr>
          <w:trHeight w:val="288"/>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2</w:t>
            </w:r>
          </w:p>
        </w:tc>
        <w:tc>
          <w:tcPr>
            <w:tcW w:w="1269" w:type="dxa"/>
            <w:tcBorders>
              <w:top w:val="single" w:sz="4" w:space="0" w:color="auto"/>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3</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5</w:t>
            </w:r>
          </w:p>
        </w:tc>
        <w:tc>
          <w:tcPr>
            <w:tcW w:w="851"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6</w:t>
            </w:r>
          </w:p>
        </w:tc>
        <w:tc>
          <w:tcPr>
            <w:tcW w:w="506" w:type="dxa"/>
            <w:tcBorders>
              <w:top w:val="nil"/>
              <w:left w:val="nil"/>
              <w:bottom w:val="single" w:sz="4" w:space="0" w:color="auto"/>
              <w:right w:val="single" w:sz="4" w:space="0" w:color="auto"/>
            </w:tcBorders>
            <w:shd w:val="clear" w:color="auto" w:fill="auto"/>
            <w:noWrap/>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7</w:t>
            </w:r>
          </w:p>
        </w:tc>
      </w:tr>
      <w:tr w:rsidR="0075506E" w:rsidRPr="0075506E" w:rsidTr="0075506E">
        <w:trPr>
          <w:trHeight w:val="2400"/>
        </w:trPr>
        <w:tc>
          <w:tcPr>
            <w:tcW w:w="640" w:type="dxa"/>
            <w:tcBorders>
              <w:top w:val="single" w:sz="4" w:space="0" w:color="auto"/>
              <w:left w:val="single" w:sz="4" w:space="0" w:color="auto"/>
              <w:bottom w:val="single" w:sz="4" w:space="0" w:color="auto"/>
              <w:right w:val="single" w:sz="4" w:space="0" w:color="auto"/>
            </w:tcBorders>
            <w:shd w:val="clear" w:color="auto" w:fill="auto"/>
            <w:noWrap/>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1</w:t>
            </w:r>
          </w:p>
        </w:tc>
        <w:tc>
          <w:tcPr>
            <w:tcW w:w="1243" w:type="dxa"/>
            <w:tcBorders>
              <w:top w:val="single" w:sz="4" w:space="0" w:color="auto"/>
              <w:left w:val="nil"/>
              <w:bottom w:val="single" w:sz="4" w:space="0" w:color="auto"/>
              <w:right w:val="single" w:sz="4" w:space="0" w:color="auto"/>
            </w:tcBorders>
            <w:shd w:val="clear" w:color="auto" w:fill="auto"/>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 xml:space="preserve">Реконструкция котельной №36.   </w:t>
            </w:r>
          </w:p>
        </w:tc>
        <w:tc>
          <w:tcPr>
            <w:tcW w:w="1269" w:type="dxa"/>
            <w:tcBorders>
              <w:top w:val="single" w:sz="4" w:space="0" w:color="auto"/>
              <w:left w:val="nil"/>
              <w:bottom w:val="single" w:sz="4" w:space="0" w:color="auto"/>
              <w:right w:val="single" w:sz="4" w:space="0" w:color="auto"/>
            </w:tcBorders>
            <w:shd w:val="clear" w:color="auto" w:fill="auto"/>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 xml:space="preserve">Увеличение установленной мощности. Снижение уровня износа. Повышение энергетической эффективности.  </w:t>
            </w:r>
          </w:p>
        </w:tc>
        <w:tc>
          <w:tcPr>
            <w:tcW w:w="4040" w:type="dxa"/>
            <w:tcBorders>
              <w:top w:val="single" w:sz="4" w:space="0" w:color="auto"/>
              <w:left w:val="nil"/>
              <w:bottom w:val="single" w:sz="4" w:space="0" w:color="auto"/>
              <w:right w:val="single" w:sz="4" w:space="0" w:color="auto"/>
            </w:tcBorders>
            <w:shd w:val="clear" w:color="auto" w:fill="auto"/>
            <w:hideMark/>
          </w:tcPr>
          <w:p w:rsidR="0075506E" w:rsidRPr="0075506E" w:rsidRDefault="0075506E" w:rsidP="0075506E">
            <w:pPr>
              <w:spacing w:after="0" w:line="240" w:lineRule="auto"/>
              <w:rPr>
                <w:rFonts w:ascii="Times New Roman" w:eastAsia="Times New Roman" w:hAnsi="Times New Roman" w:cs="Times New Roman"/>
                <w:sz w:val="16"/>
                <w:szCs w:val="16"/>
                <w:lang w:eastAsia="ru-RU"/>
              </w:rPr>
            </w:pPr>
            <w:proofErr w:type="spellStart"/>
            <w:r w:rsidRPr="0075506E">
              <w:rPr>
                <w:rFonts w:ascii="Times New Roman" w:eastAsia="Times New Roman" w:hAnsi="Times New Roman" w:cs="Times New Roman"/>
                <w:sz w:val="16"/>
                <w:szCs w:val="16"/>
                <w:lang w:eastAsia="ru-RU"/>
              </w:rPr>
              <w:t>Адагумское</w:t>
            </w:r>
            <w:proofErr w:type="spellEnd"/>
            <w:r w:rsidRPr="0075506E">
              <w:rPr>
                <w:rFonts w:ascii="Times New Roman" w:eastAsia="Times New Roman" w:hAnsi="Times New Roman" w:cs="Times New Roman"/>
                <w:sz w:val="16"/>
                <w:szCs w:val="16"/>
                <w:lang w:eastAsia="ru-RU"/>
              </w:rPr>
              <w:t xml:space="preserve"> сельское поселение. Крымский район, х. </w:t>
            </w:r>
            <w:proofErr w:type="spellStart"/>
            <w:r w:rsidRPr="0075506E">
              <w:rPr>
                <w:rFonts w:ascii="Times New Roman" w:eastAsia="Times New Roman" w:hAnsi="Times New Roman" w:cs="Times New Roman"/>
                <w:sz w:val="16"/>
                <w:szCs w:val="16"/>
                <w:lang w:eastAsia="ru-RU"/>
              </w:rPr>
              <w:t>Адагум</w:t>
            </w:r>
            <w:proofErr w:type="spellEnd"/>
            <w:r w:rsidRPr="0075506E">
              <w:rPr>
                <w:rFonts w:ascii="Times New Roman" w:eastAsia="Times New Roman" w:hAnsi="Times New Roman" w:cs="Times New Roman"/>
                <w:sz w:val="16"/>
                <w:szCs w:val="16"/>
                <w:lang w:eastAsia="ru-RU"/>
              </w:rPr>
              <w:t xml:space="preserve">, ул. Ленина, д. 53/1. Котельная №36 площадью 173,7 </w:t>
            </w:r>
            <w:proofErr w:type="spellStart"/>
            <w:r w:rsidRPr="0075506E">
              <w:rPr>
                <w:rFonts w:ascii="Times New Roman" w:eastAsia="Times New Roman" w:hAnsi="Times New Roman" w:cs="Times New Roman"/>
                <w:sz w:val="16"/>
                <w:szCs w:val="16"/>
                <w:lang w:eastAsia="ru-RU"/>
              </w:rPr>
              <w:t>кв.м</w:t>
            </w:r>
            <w:proofErr w:type="spellEnd"/>
            <w:r w:rsidRPr="0075506E">
              <w:rPr>
                <w:rFonts w:ascii="Times New Roman" w:eastAsia="Times New Roman" w:hAnsi="Times New Roman" w:cs="Times New Roman"/>
                <w:sz w:val="16"/>
                <w:szCs w:val="16"/>
                <w:lang w:eastAsia="ru-RU"/>
              </w:rPr>
              <w:t xml:space="preserve">. Вид основного топлива – газ, </w:t>
            </w:r>
            <w:proofErr w:type="gramStart"/>
            <w:r w:rsidRPr="0075506E">
              <w:rPr>
                <w:rFonts w:ascii="Times New Roman" w:eastAsia="Times New Roman" w:hAnsi="Times New Roman" w:cs="Times New Roman"/>
                <w:sz w:val="16"/>
                <w:szCs w:val="16"/>
                <w:lang w:eastAsia="ru-RU"/>
              </w:rPr>
              <w:t>резервное</w:t>
            </w:r>
            <w:proofErr w:type="gramEnd"/>
            <w:r w:rsidRPr="0075506E">
              <w:rPr>
                <w:rFonts w:ascii="Times New Roman" w:eastAsia="Times New Roman" w:hAnsi="Times New Roman" w:cs="Times New Roman"/>
                <w:sz w:val="16"/>
                <w:szCs w:val="16"/>
                <w:lang w:eastAsia="ru-RU"/>
              </w:rPr>
              <w:t xml:space="preserve"> не предусмотрено. Год ввода в эксплуатацию – 2013 г. Установленная мощность – 0,432 Гкал/час. Подключенная мощность – 0,38 Гкал/час. Коэффициент использования мощности – 0,88. Демонтаж старого и монтаж нового оборудования. Монтаж системы электроснабжения и автоматики. Монтаж дымовой трубы Обеспечение резервного источника </w:t>
            </w:r>
            <w:proofErr w:type="spellStart"/>
            <w:r w:rsidRPr="0075506E">
              <w:rPr>
                <w:rFonts w:ascii="Times New Roman" w:eastAsia="Times New Roman" w:hAnsi="Times New Roman" w:cs="Times New Roman"/>
                <w:sz w:val="16"/>
                <w:szCs w:val="16"/>
                <w:lang w:eastAsia="ru-RU"/>
              </w:rPr>
              <w:t>элекропитани</w:t>
            </w:r>
            <w:proofErr w:type="spellEnd"/>
            <w:r w:rsidRPr="0075506E">
              <w:rPr>
                <w:rFonts w:ascii="Times New Roman" w:eastAsia="Times New Roman" w:hAnsi="Times New Roman" w:cs="Times New Roman"/>
                <w:sz w:val="16"/>
                <w:szCs w:val="16"/>
                <w:lang w:eastAsia="ru-RU"/>
              </w:rPr>
              <w:t>. Пуско-наладочные работы.</w:t>
            </w:r>
          </w:p>
        </w:tc>
        <w:tc>
          <w:tcPr>
            <w:tcW w:w="761"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2028</w:t>
            </w:r>
          </w:p>
        </w:tc>
        <w:tc>
          <w:tcPr>
            <w:tcW w:w="851"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sz w:val="16"/>
                <w:szCs w:val="16"/>
                <w:lang w:eastAsia="ru-RU"/>
              </w:rPr>
            </w:pPr>
            <w:r w:rsidRPr="0075506E">
              <w:rPr>
                <w:rFonts w:ascii="Times New Roman" w:eastAsia="Times New Roman" w:hAnsi="Times New Roman" w:cs="Times New Roman"/>
                <w:sz w:val="16"/>
                <w:szCs w:val="16"/>
                <w:lang w:eastAsia="ru-RU"/>
              </w:rPr>
              <w:t>8 923,7</w:t>
            </w:r>
          </w:p>
        </w:tc>
        <w:tc>
          <w:tcPr>
            <w:tcW w:w="506" w:type="dxa"/>
            <w:tcBorders>
              <w:top w:val="single" w:sz="4" w:space="0" w:color="auto"/>
              <w:left w:val="nil"/>
              <w:bottom w:val="single" w:sz="4" w:space="0" w:color="auto"/>
              <w:right w:val="single" w:sz="4" w:space="0" w:color="auto"/>
            </w:tcBorders>
            <w:shd w:val="clear" w:color="auto" w:fill="auto"/>
            <w:textDirection w:val="btLr"/>
            <w:vAlign w:val="center"/>
            <w:hideMark/>
          </w:tcPr>
          <w:p w:rsidR="0075506E" w:rsidRPr="0075506E" w:rsidRDefault="0075506E" w:rsidP="0075506E">
            <w:pPr>
              <w:spacing w:after="0" w:line="240" w:lineRule="auto"/>
              <w:jc w:val="center"/>
              <w:rPr>
                <w:rFonts w:ascii="Times New Roman" w:eastAsia="Times New Roman" w:hAnsi="Times New Roman" w:cs="Times New Roman"/>
                <w:color w:val="000000"/>
                <w:sz w:val="18"/>
                <w:szCs w:val="18"/>
                <w:lang w:eastAsia="ru-RU"/>
              </w:rPr>
            </w:pPr>
            <w:r w:rsidRPr="0075506E">
              <w:rPr>
                <w:rFonts w:ascii="Times New Roman" w:eastAsia="Times New Roman" w:hAnsi="Times New Roman" w:cs="Times New Roman"/>
                <w:color w:val="000000"/>
                <w:sz w:val="18"/>
                <w:szCs w:val="18"/>
                <w:lang w:eastAsia="ru-RU"/>
              </w:rPr>
              <w:t>подрядная организация</w:t>
            </w:r>
          </w:p>
        </w:tc>
      </w:tr>
    </w:tbl>
    <w:p w:rsidR="00B91C78" w:rsidRDefault="00B91C78">
      <w:r>
        <w:br w:type="page"/>
      </w:r>
    </w:p>
    <w:p w:rsidR="00376C51" w:rsidRPr="00843D1D" w:rsidRDefault="00376C51" w:rsidP="00C42266">
      <w:pPr>
        <w:spacing w:after="0" w:line="240" w:lineRule="auto"/>
        <w:rPr>
          <w:rFonts w:ascii="Times New Roman" w:hAnsi="Times New Roman" w:cs="Times New Roman"/>
          <w:sz w:val="28"/>
          <w:szCs w:val="28"/>
          <w:lang w:eastAsia="ru-RU"/>
        </w:rPr>
        <w:sectPr w:rsidR="00376C51" w:rsidRPr="00843D1D" w:rsidSect="00154FE2">
          <w:pgSz w:w="11907" w:h="16840" w:code="9"/>
          <w:pgMar w:top="851" w:right="567" w:bottom="851" w:left="1701" w:header="720" w:footer="720" w:gutter="0"/>
          <w:cols w:space="720"/>
        </w:sectPr>
      </w:pPr>
      <w:bookmarkStart w:id="10" w:name="_GoBack"/>
      <w:bookmarkEnd w:id="10"/>
    </w:p>
    <w:p w:rsidR="00696591" w:rsidRDefault="000B6D52"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lastRenderedPageBreak/>
        <w:pict>
          <v:rect id="Прямоугольник 27" o:spid="_x0000_s1029" style="position:absolute;left:0;text-align:left;margin-left:321.2pt;margin-top:-61.1pt;width:1in;height:42.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" fillcolor="white [3212]" strokecolor="white [3212]" strokeweight="2pt"/>
        </w:pict>
      </w:r>
      <w:r w:rsidR="00696591" w:rsidRPr="00843D1D">
        <w:rPr>
          <w:rFonts w:ascii="Times New Roman" w:eastAsia="Arial Unicode MS" w:hAnsi="Times New Roman" w:cs="Times New Roman"/>
          <w:b/>
          <w:sz w:val="28"/>
          <w:szCs w:val="28"/>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p w:rsidR="0031508B"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31508B" w:rsidP="0031508B">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23</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843D1D"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843D1D"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843D1D" w:rsidTr="00B91C78">
        <w:trPr>
          <w:trHeight w:val="71"/>
        </w:trPr>
        <w:tc>
          <w:tcPr>
            <w:tcW w:w="3042"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843D1D" w:rsidTr="00B91C78">
        <w:trPr>
          <w:trHeight w:val="71"/>
        </w:trPr>
        <w:tc>
          <w:tcPr>
            <w:tcW w:w="3042"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C422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jc w:val="right"/>
        <w:rPr>
          <w:rFonts w:ascii="Times New Roman" w:hAnsi="Times New Roman" w:cs="Times New Roman"/>
          <w:sz w:val="28"/>
          <w:szCs w:val="28"/>
          <w:highlight w:val="yellow"/>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696591" w:rsidRPr="00843D1D" w:rsidRDefault="000B6D52" w:rsidP="00C42266">
      <w:pPr>
        <w:widowControl w:val="0"/>
        <w:spacing w:after="0" w:line="240" w:lineRule="auto"/>
        <w:jc w:val="center"/>
        <w:rPr>
          <w:rFonts w:ascii="Times New Roman" w:eastAsia="Arial Unicode MS" w:hAnsi="Times New Roman" w:cs="Times New Roman"/>
          <w:b/>
          <w:sz w:val="28"/>
          <w:szCs w:val="28"/>
          <w:lang w:eastAsia="ru-RU"/>
        </w:rPr>
      </w:pPr>
      <w:r>
        <w:rPr>
          <w:rFonts w:ascii="Times New Roman" w:eastAsia="Arial Unicode MS" w:hAnsi="Times New Roman" w:cs="Times New Roman"/>
          <w:b/>
          <w:noProof/>
          <w:sz w:val="28"/>
          <w:szCs w:val="28"/>
          <w:lang w:eastAsia="ru-RU"/>
        </w:rPr>
        <w:pict>
          <v:shape id="_x0000_s1058" type="#_x0000_t202" style="position:absolute;left:0;text-align:left;margin-left:695.4pt;margin-top:9.1pt;width:38.15pt;height:35.6pt;z-index:251700224" stroked="f">
            <v:textbox style="layout-flow:vertical">
              <w:txbxContent>
                <w:p w:rsidR="0044294C" w:rsidRPr="00B91C78" w:rsidRDefault="0044294C">
                  <w:pPr>
                    <w:rPr>
                      <w:rFonts w:ascii="Times New Roman" w:hAnsi="Times New Roman" w:cs="Times New Roman"/>
                      <w:sz w:val="28"/>
                      <w:szCs w:val="28"/>
                    </w:rPr>
                  </w:pPr>
                  <w:r w:rsidRPr="00B91C78">
                    <w:rPr>
                      <w:rFonts w:ascii="Times New Roman" w:hAnsi="Times New Roman" w:cs="Times New Roman"/>
                      <w:sz w:val="28"/>
                      <w:szCs w:val="28"/>
                    </w:rPr>
                    <w:t>35</w:t>
                  </w:r>
                </w:p>
              </w:txbxContent>
            </v:textbox>
          </v:shape>
        </w:pict>
      </w:r>
      <w:r w:rsidR="00696591" w:rsidRPr="00843D1D">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376C51" w:rsidRDefault="00376C51" w:rsidP="00C42266">
      <w:pPr>
        <w:spacing w:after="0" w:line="240" w:lineRule="auto"/>
        <w:jc w:val="right"/>
        <w:rPr>
          <w:rFonts w:ascii="Times New Roman" w:hAnsi="Times New Roman" w:cs="Times New Roman"/>
          <w:b/>
          <w:sz w:val="28"/>
          <w:szCs w:val="28"/>
          <w:lang w:eastAsia="ru-RU"/>
        </w:rPr>
      </w:pPr>
    </w:p>
    <w:p w:rsidR="00696591" w:rsidRPr="00376C51" w:rsidRDefault="00696591" w:rsidP="00C42266">
      <w:pPr>
        <w:spacing w:after="0" w:line="240" w:lineRule="auto"/>
        <w:jc w:val="right"/>
        <w:rPr>
          <w:rFonts w:ascii="Times New Roman" w:hAnsi="Times New Roman" w:cs="Times New Roman"/>
          <w:sz w:val="28"/>
          <w:szCs w:val="28"/>
          <w:lang w:eastAsia="ru-RU"/>
        </w:rPr>
      </w:pPr>
      <w:r w:rsidRPr="00376C51">
        <w:rPr>
          <w:rFonts w:ascii="Times New Roman" w:hAnsi="Times New Roman" w:cs="Times New Roman"/>
          <w:sz w:val="28"/>
          <w:szCs w:val="28"/>
          <w:lang w:eastAsia="ru-RU"/>
        </w:rPr>
        <w:t>Таблица 24</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080"/>
        <w:gridCol w:w="1081"/>
        <w:gridCol w:w="1206"/>
        <w:gridCol w:w="956"/>
        <w:gridCol w:w="1205"/>
        <w:gridCol w:w="1157"/>
        <w:gridCol w:w="1157"/>
        <w:gridCol w:w="1123"/>
        <w:gridCol w:w="1709"/>
      </w:tblGrid>
      <w:tr w:rsidR="00376C51" w:rsidRPr="0031508B" w:rsidTr="00B91C78">
        <w:tc>
          <w:tcPr>
            <w:tcW w:w="3042" w:type="dxa"/>
            <w:vMerge w:val="restart"/>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w:t>
            </w:r>
          </w:p>
        </w:tc>
        <w:tc>
          <w:tcPr>
            <w:tcW w:w="1080"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2025</w:t>
            </w:r>
          </w:p>
        </w:tc>
        <w:tc>
          <w:tcPr>
            <w:tcW w:w="1081"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2026</w:t>
            </w:r>
          </w:p>
        </w:tc>
        <w:tc>
          <w:tcPr>
            <w:tcW w:w="120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2027</w:t>
            </w:r>
          </w:p>
        </w:tc>
        <w:tc>
          <w:tcPr>
            <w:tcW w:w="956"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2028</w:t>
            </w:r>
          </w:p>
        </w:tc>
        <w:tc>
          <w:tcPr>
            <w:tcW w:w="1205"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2029</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vAlign w:val="center"/>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Исполнитель</w:t>
            </w:r>
          </w:p>
        </w:tc>
      </w:tr>
      <w:tr w:rsidR="00376C51" w:rsidRPr="0031508B" w:rsidTr="00B91C78">
        <w:tc>
          <w:tcPr>
            <w:tcW w:w="3042" w:type="dxa"/>
            <w:vMerge/>
            <w:vAlign w:val="center"/>
          </w:tcPr>
          <w:p w:rsidR="00376C51" w:rsidRPr="0031508B" w:rsidRDefault="00376C51" w:rsidP="00C42266">
            <w:pPr>
              <w:spacing w:after="0" w:line="240" w:lineRule="auto"/>
              <w:rPr>
                <w:rFonts w:ascii="Times New Roman" w:hAnsi="Times New Roman" w:cs="Times New Roman"/>
                <w:sz w:val="24"/>
                <w:szCs w:val="24"/>
                <w:lang w:eastAsia="ru-RU"/>
              </w:rPr>
            </w:pPr>
          </w:p>
        </w:tc>
        <w:tc>
          <w:tcPr>
            <w:tcW w:w="10674" w:type="dxa"/>
            <w:gridSpan w:val="9"/>
          </w:tcPr>
          <w:p w:rsidR="00376C51" w:rsidRPr="0031508B" w:rsidRDefault="00376C5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Тыс. руб.</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376C51" w:rsidRPr="0031508B" w:rsidTr="00B91C78">
        <w:trPr>
          <w:trHeight w:val="71"/>
        </w:trPr>
        <w:tc>
          <w:tcPr>
            <w:tcW w:w="3042"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0"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81"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05"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57"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23"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9" w:type="dxa"/>
          </w:tcPr>
          <w:p w:rsidR="00376C51" w:rsidRPr="0031508B" w:rsidRDefault="00376C51" w:rsidP="006903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696591" w:rsidRPr="00843D1D" w:rsidRDefault="00696591" w:rsidP="00C42266">
      <w:pPr>
        <w:spacing w:after="0" w:line="240" w:lineRule="auto"/>
        <w:rPr>
          <w:rFonts w:ascii="Times New Roman" w:eastAsia="Arial Unicode MS" w:hAnsi="Times New Roman" w:cs="Times New Roman"/>
          <w:sz w:val="28"/>
          <w:szCs w:val="28"/>
          <w:highlight w:val="yellow"/>
          <w:lang w:eastAsia="ru-RU"/>
        </w:rPr>
        <w:sectPr w:rsidR="00696591" w:rsidRPr="00843D1D" w:rsidSect="0031508B">
          <w:pgSz w:w="15840" w:h="12240" w:orient="landscape"/>
          <w:pgMar w:top="1701" w:right="1134" w:bottom="567" w:left="1134" w:header="720" w:footer="720" w:gutter="0"/>
          <w:cols w:space="720"/>
        </w:sectPr>
      </w:pPr>
    </w:p>
    <w:p w:rsidR="00B91C78" w:rsidRDefault="00B91C78"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ind w:firstLine="708"/>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 xml:space="preserve">не планируется перевод открытых систем теплоснабжения горячего водоснабжения в закрытые системы горячего водоснабжения. </w:t>
      </w:r>
    </w:p>
    <w:p w:rsidR="0031508B" w:rsidRPr="00843D1D" w:rsidRDefault="0031508B" w:rsidP="00C42266">
      <w:pPr>
        <w:widowControl w:val="0"/>
        <w:spacing w:after="0" w:line="240" w:lineRule="auto"/>
        <w:ind w:firstLine="708"/>
        <w:jc w:val="both"/>
        <w:rPr>
          <w:rFonts w:ascii="Times New Roman" w:hAnsi="Times New Roman" w:cs="Times New Roman"/>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31508B" w:rsidRPr="00376C51" w:rsidRDefault="00696591" w:rsidP="0031508B">
      <w:pPr>
        <w:spacing w:after="0" w:line="240" w:lineRule="auto"/>
        <w:jc w:val="right"/>
        <w:rPr>
          <w:rFonts w:ascii="Times New Roman" w:eastAsia="Times New Roman" w:hAnsi="Times New Roman" w:cs="Times New Roman"/>
          <w:sz w:val="28"/>
          <w:szCs w:val="28"/>
        </w:rPr>
      </w:pPr>
      <w:bookmarkStart w:id="11" w:name="_Hlk25570433"/>
      <w:r w:rsidRPr="00843D1D">
        <w:rPr>
          <w:rFonts w:ascii="Times New Roman" w:hAnsi="Times New Roman" w:cs="Times New Roman"/>
          <w:color w:val="000000"/>
          <w:sz w:val="28"/>
          <w:szCs w:val="28"/>
        </w:rPr>
        <w:tab/>
      </w:r>
      <w:r w:rsidRPr="00376C51">
        <w:rPr>
          <w:rFonts w:ascii="Times New Roman" w:eastAsia="Times New Roman" w:hAnsi="Times New Roman" w:cs="Times New Roman"/>
          <w:sz w:val="28"/>
          <w:szCs w:val="28"/>
        </w:rPr>
        <w:t>Таблица 23</w:t>
      </w:r>
    </w:p>
    <w:p w:rsidR="0031508B" w:rsidRDefault="0031508B" w:rsidP="0031508B">
      <w:pPr>
        <w:spacing w:after="0" w:line="240" w:lineRule="auto"/>
        <w:jc w:val="right"/>
        <w:rPr>
          <w:rFonts w:ascii="Times New Roman" w:eastAsia="Times New Roman" w:hAnsi="Times New Roman" w:cs="Times New Roman"/>
          <w:b/>
          <w:sz w:val="28"/>
          <w:szCs w:val="28"/>
        </w:rPr>
      </w:pPr>
    </w:p>
    <w:p w:rsidR="00696591" w:rsidRDefault="00696591" w:rsidP="00C42266">
      <w:pPr>
        <w:spacing w:after="0" w:line="240" w:lineRule="auto"/>
        <w:jc w:val="center"/>
        <w:rPr>
          <w:rFonts w:ascii="Times New Roman" w:eastAsia="Times New Roman" w:hAnsi="Times New Roman" w:cs="Times New Roman"/>
          <w:sz w:val="28"/>
          <w:szCs w:val="28"/>
        </w:rPr>
      </w:pPr>
      <w:r w:rsidRPr="0031508B">
        <w:rPr>
          <w:rFonts w:ascii="Times New Roman" w:eastAsia="Times New Roman" w:hAnsi="Times New Roman" w:cs="Times New Roman"/>
          <w:b/>
          <w:sz w:val="28"/>
          <w:szCs w:val="28"/>
        </w:rPr>
        <w:t xml:space="preserve"> Показатели экономического</w:t>
      </w:r>
      <w:r w:rsidRPr="00843D1D">
        <w:rPr>
          <w:rFonts w:ascii="Times New Roman" w:eastAsia="Times New Roman" w:hAnsi="Times New Roman" w:cs="Times New Roman"/>
          <w:sz w:val="28"/>
          <w:szCs w:val="28"/>
        </w:rPr>
        <w:t xml:space="preserve"> </w:t>
      </w:r>
      <w:r w:rsidRPr="0031508B">
        <w:rPr>
          <w:rFonts w:ascii="Times New Roman" w:eastAsia="Times New Roman" w:hAnsi="Times New Roman" w:cs="Times New Roman"/>
          <w:b/>
          <w:sz w:val="28"/>
          <w:szCs w:val="28"/>
        </w:rPr>
        <w:t>эффекта реализации  схемы теплоснабжения</w:t>
      </w:r>
    </w:p>
    <w:p w:rsidR="0031508B" w:rsidRPr="00843D1D" w:rsidRDefault="0031508B" w:rsidP="00C42266">
      <w:pPr>
        <w:spacing w:after="0" w:line="240" w:lineRule="auto"/>
        <w:jc w:val="center"/>
        <w:rPr>
          <w:rFonts w:ascii="Times New Roman" w:eastAsia="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394"/>
        <w:gridCol w:w="1663"/>
        <w:gridCol w:w="2590"/>
      </w:tblGrid>
      <w:tr w:rsidR="00696591" w:rsidRPr="0031508B" w:rsidTr="0069031F">
        <w:tc>
          <w:tcPr>
            <w:tcW w:w="851" w:type="dxa"/>
            <w:vMerge w:val="restart"/>
            <w:vAlign w:val="center"/>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w:t>
            </w:r>
            <w:r w:rsidR="00376C51">
              <w:rPr>
                <w:rFonts w:ascii="Times New Roman" w:eastAsia="Times New Roman" w:hAnsi="Times New Roman" w:cs="Times New Roman"/>
                <w:sz w:val="24"/>
                <w:szCs w:val="20"/>
              </w:rPr>
              <w:t xml:space="preserve"> </w:t>
            </w:r>
            <w:proofErr w:type="gramStart"/>
            <w:r w:rsidRPr="0031508B">
              <w:rPr>
                <w:rFonts w:ascii="Times New Roman" w:eastAsia="Times New Roman" w:hAnsi="Times New Roman" w:cs="Times New Roman"/>
                <w:sz w:val="24"/>
                <w:szCs w:val="20"/>
              </w:rPr>
              <w:t>п</w:t>
            </w:r>
            <w:proofErr w:type="gramEnd"/>
            <w:r w:rsidRPr="0031508B">
              <w:rPr>
                <w:rFonts w:ascii="Times New Roman" w:eastAsia="Times New Roman" w:hAnsi="Times New Roman" w:cs="Times New Roman"/>
                <w:sz w:val="24"/>
                <w:szCs w:val="20"/>
              </w:rPr>
              <w:t>/п</w:t>
            </w:r>
          </w:p>
        </w:tc>
        <w:tc>
          <w:tcPr>
            <w:tcW w:w="4394" w:type="dxa"/>
            <w:vMerge w:val="restart"/>
            <w:vAlign w:val="center"/>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Наименование показателя</w:t>
            </w:r>
          </w:p>
        </w:tc>
        <w:tc>
          <w:tcPr>
            <w:tcW w:w="4253" w:type="dxa"/>
            <w:gridSpan w:val="2"/>
            <w:vAlign w:val="center"/>
          </w:tcPr>
          <w:p w:rsidR="00696591" w:rsidRPr="0031508B" w:rsidRDefault="00696591" w:rsidP="00C42266">
            <w:pPr>
              <w:spacing w:after="0" w:line="240" w:lineRule="auto"/>
              <w:ind w:right="-49"/>
              <w:jc w:val="center"/>
              <w:rPr>
                <w:rFonts w:ascii="Times New Roman" w:eastAsia="Times New Roman" w:hAnsi="Times New Roman" w:cs="Times New Roman"/>
                <w:sz w:val="24"/>
                <w:szCs w:val="20"/>
              </w:rPr>
            </w:pPr>
            <w:r w:rsidRPr="0031508B">
              <w:rPr>
                <w:rFonts w:ascii="Times New Roman" w:eastAsia="Times New Roman" w:hAnsi="Times New Roman" w:cs="Times New Roman"/>
                <w:bCs/>
                <w:sz w:val="24"/>
                <w:szCs w:val="20"/>
              </w:rPr>
              <w:t>Значение показателя</w:t>
            </w:r>
          </w:p>
        </w:tc>
      </w:tr>
      <w:tr w:rsidR="00696591" w:rsidRPr="0031508B" w:rsidTr="0069031F">
        <w:tc>
          <w:tcPr>
            <w:tcW w:w="851" w:type="dxa"/>
            <w:vMerge/>
          </w:tcPr>
          <w:p w:rsidR="00696591" w:rsidRPr="0031508B" w:rsidRDefault="00696591" w:rsidP="00C42266">
            <w:pPr>
              <w:spacing w:after="0" w:line="240" w:lineRule="auto"/>
              <w:ind w:right="-152"/>
              <w:jc w:val="center"/>
              <w:rPr>
                <w:rFonts w:ascii="Times New Roman" w:eastAsia="Times New Roman" w:hAnsi="Times New Roman" w:cs="Times New Roman"/>
                <w:sz w:val="24"/>
                <w:szCs w:val="20"/>
              </w:rPr>
            </w:pPr>
          </w:p>
        </w:tc>
        <w:tc>
          <w:tcPr>
            <w:tcW w:w="4394" w:type="dxa"/>
            <w:vMerge/>
          </w:tcPr>
          <w:p w:rsidR="00696591" w:rsidRPr="0031508B" w:rsidRDefault="00696591" w:rsidP="00C42266">
            <w:pPr>
              <w:spacing w:after="0" w:line="240" w:lineRule="auto"/>
              <w:ind w:right="-284"/>
              <w:jc w:val="center"/>
              <w:rPr>
                <w:rFonts w:ascii="Times New Roman" w:eastAsia="Times New Roman" w:hAnsi="Times New Roman" w:cs="Times New Roman"/>
                <w:sz w:val="24"/>
                <w:szCs w:val="20"/>
              </w:rPr>
            </w:pPr>
          </w:p>
        </w:tc>
        <w:tc>
          <w:tcPr>
            <w:tcW w:w="1663"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ДО</w:t>
            </w:r>
          </w:p>
        </w:tc>
        <w:tc>
          <w:tcPr>
            <w:tcW w:w="2590" w:type="dxa"/>
            <w:vAlign w:val="center"/>
          </w:tcPr>
          <w:p w:rsidR="00696591" w:rsidRPr="0031508B" w:rsidRDefault="00696591" w:rsidP="00C42266">
            <w:pPr>
              <w:spacing w:after="0" w:line="240" w:lineRule="auto"/>
              <w:ind w:left="-151" w:right="-49"/>
              <w:jc w:val="center"/>
              <w:rPr>
                <w:rFonts w:ascii="Times New Roman" w:hAnsi="Times New Roman" w:cs="Times New Roman"/>
                <w:sz w:val="24"/>
                <w:szCs w:val="20"/>
              </w:rPr>
            </w:pPr>
            <w:r w:rsidRPr="0031508B">
              <w:rPr>
                <w:rFonts w:ascii="Times New Roman" w:eastAsia="Times New Roman" w:hAnsi="Times New Roman" w:cs="Times New Roman"/>
                <w:bCs/>
                <w:sz w:val="24"/>
                <w:szCs w:val="20"/>
              </w:rPr>
              <w:t>ПОСЛЕ</w:t>
            </w:r>
          </w:p>
        </w:tc>
      </w:tr>
      <w:tr w:rsidR="00376C51" w:rsidRPr="0031508B" w:rsidTr="0069031F">
        <w:tc>
          <w:tcPr>
            <w:tcW w:w="851" w:type="dxa"/>
          </w:tcPr>
          <w:p w:rsidR="00376C51" w:rsidRPr="0031508B" w:rsidRDefault="00376C51" w:rsidP="00C42266">
            <w:pPr>
              <w:spacing w:after="0" w:line="240" w:lineRule="auto"/>
              <w:ind w:right="-152"/>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1</w:t>
            </w:r>
          </w:p>
        </w:tc>
        <w:tc>
          <w:tcPr>
            <w:tcW w:w="4394" w:type="dxa"/>
          </w:tcPr>
          <w:p w:rsidR="00376C51" w:rsidRPr="0031508B" w:rsidRDefault="00376C51" w:rsidP="00C42266">
            <w:pPr>
              <w:spacing w:after="0" w:line="240" w:lineRule="auto"/>
              <w:ind w:right="-284"/>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2</w:t>
            </w:r>
          </w:p>
        </w:tc>
        <w:tc>
          <w:tcPr>
            <w:tcW w:w="1663"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3</w:t>
            </w:r>
          </w:p>
        </w:tc>
        <w:tc>
          <w:tcPr>
            <w:tcW w:w="2590" w:type="dxa"/>
            <w:vAlign w:val="center"/>
          </w:tcPr>
          <w:p w:rsidR="00376C51" w:rsidRPr="0031508B" w:rsidRDefault="00376C51" w:rsidP="00C42266">
            <w:pPr>
              <w:spacing w:after="0" w:line="240" w:lineRule="auto"/>
              <w:ind w:left="-151" w:right="-49"/>
              <w:jc w:val="center"/>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4</w:t>
            </w:r>
          </w:p>
        </w:tc>
      </w:tr>
      <w:tr w:rsidR="00696591" w:rsidRPr="0031508B" w:rsidTr="0069031F">
        <w:tc>
          <w:tcPr>
            <w:tcW w:w="9498" w:type="dxa"/>
            <w:gridSpan w:val="4"/>
            <w:vAlign w:val="center"/>
          </w:tcPr>
          <w:p w:rsidR="00696591" w:rsidRPr="0031508B" w:rsidRDefault="00696591" w:rsidP="00C42266">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Котельная №</w:t>
            </w:r>
            <w:r w:rsidR="00376C51">
              <w:rPr>
                <w:rFonts w:ascii="Times New Roman" w:hAnsi="Times New Roman" w:cs="Times New Roman"/>
                <w:sz w:val="24"/>
                <w:szCs w:val="20"/>
              </w:rPr>
              <w:t xml:space="preserve"> </w:t>
            </w:r>
            <w:r w:rsidRPr="0031508B">
              <w:rPr>
                <w:rFonts w:ascii="Times New Roman" w:hAnsi="Times New Roman" w:cs="Times New Roman"/>
                <w:sz w:val="24"/>
                <w:szCs w:val="20"/>
              </w:rPr>
              <w:t>36</w:t>
            </w:r>
            <w:r w:rsidR="00566E49">
              <w:rPr>
                <w:rFonts w:ascii="Times New Roman" w:hAnsi="Times New Roman" w:cs="Times New Roman"/>
                <w:sz w:val="24"/>
                <w:szCs w:val="20"/>
              </w:rPr>
              <w:t>,</w:t>
            </w:r>
            <w:r w:rsidRPr="0031508B">
              <w:rPr>
                <w:rFonts w:ascii="Times New Roman" w:hAnsi="Times New Roman" w:cs="Times New Roman"/>
                <w:sz w:val="24"/>
                <w:szCs w:val="20"/>
              </w:rPr>
              <w:t xml:space="preserve"> </w:t>
            </w:r>
            <w:proofErr w:type="spellStart"/>
            <w:r w:rsidRPr="0031508B">
              <w:rPr>
                <w:rFonts w:ascii="Times New Roman" w:hAnsi="Times New Roman" w:cs="Times New Roman"/>
                <w:sz w:val="24"/>
                <w:szCs w:val="20"/>
              </w:rPr>
              <w:t>х</w:t>
            </w:r>
            <w:r w:rsidR="00376C51">
              <w:rPr>
                <w:rFonts w:ascii="Times New Roman" w:hAnsi="Times New Roman" w:cs="Times New Roman"/>
                <w:sz w:val="24"/>
                <w:szCs w:val="20"/>
              </w:rPr>
              <w:t>ут</w:t>
            </w:r>
            <w:proofErr w:type="spellEnd"/>
            <w:r w:rsidRPr="0031508B">
              <w:rPr>
                <w:rFonts w:ascii="Times New Roman" w:hAnsi="Times New Roman" w:cs="Times New Roman"/>
                <w:sz w:val="24"/>
                <w:szCs w:val="20"/>
              </w:rPr>
              <w:t xml:space="preserve">. </w:t>
            </w:r>
            <w:proofErr w:type="spellStart"/>
            <w:r w:rsidRPr="0031508B">
              <w:rPr>
                <w:rFonts w:ascii="Times New Roman" w:hAnsi="Times New Roman" w:cs="Times New Roman"/>
                <w:sz w:val="24"/>
                <w:szCs w:val="20"/>
              </w:rPr>
              <w:t>Адагум</w:t>
            </w:r>
            <w:proofErr w:type="spellEnd"/>
            <w:r w:rsidRPr="0031508B">
              <w:rPr>
                <w:rFonts w:ascii="Times New Roman" w:hAnsi="Times New Roman" w:cs="Times New Roman"/>
                <w:sz w:val="24"/>
                <w:szCs w:val="20"/>
              </w:rPr>
              <w:t>, ул. Ленина, 53/1</w:t>
            </w:r>
          </w:p>
        </w:tc>
      </w:tr>
      <w:tr w:rsidR="00696591" w:rsidRPr="0031508B" w:rsidTr="0069031F">
        <w:tc>
          <w:tcPr>
            <w:tcW w:w="851" w:type="dxa"/>
            <w:vAlign w:val="center"/>
          </w:tcPr>
          <w:p w:rsidR="00696591" w:rsidRPr="0031508B" w:rsidRDefault="00696591" w:rsidP="0069031F">
            <w:pPr>
              <w:spacing w:after="0" w:line="240" w:lineRule="auto"/>
              <w:ind w:right="-152"/>
              <w:jc w:val="center"/>
              <w:rPr>
                <w:rFonts w:ascii="Times New Roman" w:hAnsi="Times New Roman" w:cs="Times New Roman"/>
                <w:sz w:val="24"/>
                <w:szCs w:val="20"/>
              </w:rPr>
            </w:pPr>
            <w:r w:rsidRPr="0031508B">
              <w:rPr>
                <w:rFonts w:ascii="Times New Roman" w:eastAsia="Times New Roman" w:hAnsi="Times New Roman" w:cs="Times New Roman"/>
                <w:sz w:val="24"/>
                <w:szCs w:val="20"/>
              </w:rPr>
              <w:t>1</w:t>
            </w:r>
          </w:p>
        </w:tc>
        <w:tc>
          <w:tcPr>
            <w:tcW w:w="4394" w:type="dxa"/>
            <w:vAlign w:val="center"/>
          </w:tcPr>
          <w:p w:rsidR="00696591" w:rsidRPr="0031508B" w:rsidRDefault="00696591" w:rsidP="0069031F">
            <w:pPr>
              <w:spacing w:after="0" w:line="240" w:lineRule="auto"/>
              <w:ind w:left="100" w:right="-284"/>
              <w:jc w:val="center"/>
              <w:rPr>
                <w:rFonts w:ascii="Times New Roman" w:hAnsi="Times New Roman" w:cs="Times New Roman"/>
                <w:sz w:val="24"/>
                <w:szCs w:val="20"/>
              </w:rPr>
            </w:pPr>
            <w:r w:rsidRPr="0031508B">
              <w:rPr>
                <w:rFonts w:ascii="Times New Roman" w:eastAsia="Times New Roman" w:hAnsi="Times New Roman" w:cs="Times New Roman"/>
                <w:sz w:val="24"/>
                <w:szCs w:val="20"/>
              </w:rPr>
              <w:t>Экономия газового топлива в натуральном выражении, тыс. м</w:t>
            </w:r>
            <w:r w:rsidRPr="0031508B">
              <w:rPr>
                <w:rFonts w:ascii="Times New Roman" w:eastAsia="Times New Roman" w:hAnsi="Times New Roman" w:cs="Times New Roman"/>
                <w:sz w:val="24"/>
                <w:szCs w:val="20"/>
                <w:vertAlign w:val="superscript"/>
              </w:rPr>
              <w:t>3</w:t>
            </w:r>
          </w:p>
        </w:tc>
        <w:tc>
          <w:tcPr>
            <w:tcW w:w="1663"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97,153</w:t>
            </w:r>
          </w:p>
        </w:tc>
        <w:tc>
          <w:tcPr>
            <w:tcW w:w="2590"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80,263</w:t>
            </w:r>
          </w:p>
        </w:tc>
      </w:tr>
      <w:tr w:rsidR="00696591" w:rsidRPr="0031508B" w:rsidTr="0069031F">
        <w:tc>
          <w:tcPr>
            <w:tcW w:w="851" w:type="dxa"/>
            <w:vAlign w:val="center"/>
          </w:tcPr>
          <w:p w:rsidR="00696591" w:rsidRPr="0031508B" w:rsidRDefault="00696591" w:rsidP="0069031F">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2</w:t>
            </w:r>
          </w:p>
        </w:tc>
        <w:tc>
          <w:tcPr>
            <w:tcW w:w="4394" w:type="dxa"/>
            <w:vAlign w:val="center"/>
          </w:tcPr>
          <w:p w:rsidR="00696591" w:rsidRPr="0031508B" w:rsidRDefault="00696591" w:rsidP="0069031F">
            <w:pPr>
              <w:spacing w:after="0" w:line="240" w:lineRule="auto"/>
              <w:ind w:left="100"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Выработано тепловой энергии, Гкал</w:t>
            </w:r>
            <w:r w:rsidR="0069031F">
              <w:rPr>
                <w:rFonts w:ascii="Times New Roman" w:eastAsia="Times New Roman" w:hAnsi="Times New Roman" w:cs="Times New Roman"/>
                <w:sz w:val="24"/>
                <w:szCs w:val="20"/>
              </w:rPr>
              <w:t>.</w:t>
            </w:r>
          </w:p>
        </w:tc>
        <w:tc>
          <w:tcPr>
            <w:tcW w:w="1663"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629,150</w:t>
            </w:r>
          </w:p>
        </w:tc>
        <w:tc>
          <w:tcPr>
            <w:tcW w:w="2590"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585,652</w:t>
            </w:r>
          </w:p>
        </w:tc>
      </w:tr>
      <w:tr w:rsidR="00696591" w:rsidRPr="0031508B" w:rsidTr="0069031F">
        <w:trPr>
          <w:trHeight w:val="84"/>
        </w:trPr>
        <w:tc>
          <w:tcPr>
            <w:tcW w:w="851" w:type="dxa"/>
            <w:vAlign w:val="center"/>
          </w:tcPr>
          <w:p w:rsidR="00696591" w:rsidRPr="0031508B" w:rsidRDefault="00696591" w:rsidP="0069031F">
            <w:pPr>
              <w:spacing w:after="0" w:line="240" w:lineRule="auto"/>
              <w:ind w:right="-152"/>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3</w:t>
            </w:r>
          </w:p>
        </w:tc>
        <w:tc>
          <w:tcPr>
            <w:tcW w:w="4394" w:type="dxa"/>
            <w:vAlign w:val="center"/>
          </w:tcPr>
          <w:p w:rsidR="00696591" w:rsidRPr="0031508B" w:rsidRDefault="00696591" w:rsidP="0069031F">
            <w:pPr>
              <w:spacing w:after="0" w:line="240" w:lineRule="auto"/>
              <w:ind w:left="100" w:right="-284"/>
              <w:jc w:val="center"/>
              <w:rPr>
                <w:rFonts w:ascii="Times New Roman" w:eastAsia="Times New Roman" w:hAnsi="Times New Roman" w:cs="Times New Roman"/>
                <w:sz w:val="24"/>
                <w:szCs w:val="20"/>
              </w:rPr>
            </w:pPr>
            <w:r w:rsidRPr="0031508B">
              <w:rPr>
                <w:rFonts w:ascii="Times New Roman" w:eastAsia="Times New Roman" w:hAnsi="Times New Roman" w:cs="Times New Roman"/>
                <w:sz w:val="24"/>
                <w:szCs w:val="20"/>
              </w:rPr>
              <w:t>КПД, %</w:t>
            </w:r>
          </w:p>
        </w:tc>
        <w:tc>
          <w:tcPr>
            <w:tcW w:w="1663"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92</w:t>
            </w:r>
          </w:p>
        </w:tc>
        <w:tc>
          <w:tcPr>
            <w:tcW w:w="2590" w:type="dxa"/>
            <w:vAlign w:val="center"/>
          </w:tcPr>
          <w:p w:rsidR="00696591" w:rsidRPr="0031508B" w:rsidRDefault="00696591" w:rsidP="0069031F">
            <w:pPr>
              <w:spacing w:after="0" w:line="240" w:lineRule="auto"/>
              <w:ind w:right="-49"/>
              <w:jc w:val="center"/>
              <w:rPr>
                <w:rFonts w:ascii="Times New Roman" w:hAnsi="Times New Roman" w:cs="Times New Roman"/>
                <w:sz w:val="24"/>
                <w:szCs w:val="20"/>
              </w:rPr>
            </w:pPr>
            <w:r w:rsidRPr="0031508B">
              <w:rPr>
                <w:rFonts w:ascii="Times New Roman" w:hAnsi="Times New Roman" w:cs="Times New Roman"/>
                <w:sz w:val="24"/>
                <w:szCs w:val="20"/>
              </w:rPr>
              <w:t>92</w:t>
            </w:r>
          </w:p>
        </w:tc>
      </w:tr>
    </w:tbl>
    <w:p w:rsidR="00696591" w:rsidRPr="00843D1D" w:rsidRDefault="00696591" w:rsidP="0069031F">
      <w:pPr>
        <w:tabs>
          <w:tab w:val="left" w:pos="0"/>
          <w:tab w:val="left" w:pos="2443"/>
        </w:tabs>
        <w:spacing w:after="0" w:line="240" w:lineRule="auto"/>
        <w:ind w:right="-20" w:firstLine="709"/>
        <w:contextualSpacing/>
        <w:jc w:val="both"/>
        <w:rPr>
          <w:rFonts w:ascii="Times New Roman" w:eastAsia="Arial Unicode MS" w:hAnsi="Times New Roman" w:cs="Times New Roman"/>
          <w:sz w:val="28"/>
          <w:szCs w:val="28"/>
          <w:lang w:eastAsia="ru-RU"/>
        </w:rPr>
      </w:pPr>
    </w:p>
    <w:bookmarkEnd w:id="11"/>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период актуализации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031F" w:rsidP="00C4226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Данные о фактически </w:t>
      </w:r>
      <w:r w:rsidR="00696591" w:rsidRPr="00843D1D">
        <w:rPr>
          <w:rFonts w:ascii="Times New Roman" w:hAnsi="Times New Roman" w:cs="Times New Roman"/>
          <w:sz w:val="28"/>
          <w:szCs w:val="28"/>
        </w:rPr>
        <w:t>осуществленных инвестици</w:t>
      </w:r>
      <w:r>
        <w:rPr>
          <w:rFonts w:ascii="Times New Roman" w:hAnsi="Times New Roman" w:cs="Times New Roman"/>
          <w:sz w:val="28"/>
          <w:szCs w:val="28"/>
        </w:rPr>
        <w:t>ях</w:t>
      </w:r>
      <w:r w:rsidR="00696591" w:rsidRPr="00843D1D">
        <w:rPr>
          <w:rFonts w:ascii="Times New Roman" w:hAnsi="Times New Roman" w:cs="Times New Roman"/>
          <w:sz w:val="28"/>
          <w:szCs w:val="28"/>
        </w:rPr>
        <w:t xml:space="preserve"> в строительство, реконструкцию и модернизацию объектов теплоснабжения отсутствуют.</w:t>
      </w:r>
    </w:p>
    <w:p w:rsidR="0031508B" w:rsidRPr="00843D1D" w:rsidRDefault="0031508B" w:rsidP="00C42266">
      <w:pPr>
        <w:spacing w:after="0" w:line="240" w:lineRule="auto"/>
        <w:ind w:firstLine="426"/>
        <w:jc w:val="both"/>
        <w:rPr>
          <w:rFonts w:ascii="Times New Roman" w:hAnsi="Times New Roman" w:cs="Times New Roman"/>
          <w:sz w:val="28"/>
          <w:szCs w:val="28"/>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РАЗДЕЛ 10. РЕШЕНИЕ О ПРИСВОЕНИИ СТАТУСА ЕДИНОЙ ТЕПЛОСНАБЖАЮЩЕЙ ОРГАНИЗАЦИИ </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31508B">
      <w:pPr>
        <w:widowControl w:val="0"/>
        <w:spacing w:after="0" w:line="240" w:lineRule="auto"/>
        <w:ind w:firstLine="708"/>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10.1. Решение о присвоении статуса единой теплоснабжающей организации (организациям)</w:t>
      </w:r>
    </w:p>
    <w:p w:rsidR="0031508B" w:rsidRPr="00843D1D" w:rsidRDefault="0031508B" w:rsidP="00C42266">
      <w:pPr>
        <w:widowControl w:val="0"/>
        <w:spacing w:after="0" w:line="240" w:lineRule="auto"/>
        <w:ind w:firstLine="708"/>
        <w:jc w:val="both"/>
        <w:rPr>
          <w:rFonts w:ascii="Times New Roman" w:eastAsia="Arial Unicode MS" w:hAnsi="Times New Roman" w:cs="Times New Roman"/>
          <w:b/>
          <w:sz w:val="28"/>
          <w:szCs w:val="28"/>
          <w:lang w:eastAsia="ru-RU"/>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Постановлением Правительства </w:t>
      </w:r>
      <w:r w:rsidR="0069031F" w:rsidRPr="00843D1D">
        <w:rPr>
          <w:rFonts w:ascii="Times New Roman" w:eastAsia="Arial Unicode MS" w:hAnsi="Times New Roman" w:cs="Times New Roman"/>
          <w:sz w:val="28"/>
          <w:szCs w:val="28"/>
          <w:lang w:eastAsia="ru-RU"/>
        </w:rPr>
        <w:t xml:space="preserve">Российской Федерации </w:t>
      </w:r>
      <w:r w:rsidRPr="00843D1D">
        <w:rPr>
          <w:rFonts w:ascii="Times New Roman" w:eastAsia="Arial Unicode MS" w:hAnsi="Times New Roman" w:cs="Times New Roman"/>
          <w:sz w:val="28"/>
          <w:szCs w:val="28"/>
          <w:lang w:eastAsia="ru-RU"/>
        </w:rPr>
        <w:t xml:space="preserve">от 8 августа 2012 г. </w:t>
      </w:r>
      <w:r w:rsidR="00666A8A">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808 «Об организации теплоснабжения в Российской Федерации и о внесении изменений в некоторые акты Правительства Российской Федерации».</w:t>
      </w:r>
    </w:p>
    <w:p w:rsidR="00696591" w:rsidRPr="00843D1D" w:rsidRDefault="00696591" w:rsidP="0069031F">
      <w:pPr>
        <w:widowControl w:val="0"/>
        <w:tabs>
          <w:tab w:val="left" w:pos="1694"/>
        </w:tabs>
        <w:autoSpaceDE w:val="0"/>
        <w:autoSpaceDN w:val="0"/>
        <w:adjustRightInd w:val="0"/>
        <w:spacing w:after="0" w:line="240" w:lineRule="auto"/>
        <w:ind w:right="-1"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настоящее время </w:t>
      </w: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0069031F" w:rsidRPr="0069031F">
        <w:rPr>
          <w:rFonts w:ascii="Times New Roman" w:hAnsi="Times New Roman" w:cs="Times New Roman"/>
          <w:sz w:val="28"/>
          <w:szCs w:val="28"/>
          <w:lang w:eastAsia="ru-RU"/>
        </w:rPr>
        <w:t xml:space="preserve">МУП «ТЭК </w:t>
      </w:r>
      <w:r w:rsidR="0069031F" w:rsidRPr="0069031F">
        <w:rPr>
          <w:rFonts w:ascii="Times New Roman" w:hAnsi="Times New Roman" w:cs="Times New Roman"/>
          <w:sz w:val="28"/>
          <w:szCs w:val="28"/>
          <w:lang w:eastAsia="ru-RU"/>
        </w:rPr>
        <w:lastRenderedPageBreak/>
        <w:t>Крымского района»</w:t>
      </w:r>
      <w:r w:rsidRPr="00843D1D">
        <w:rPr>
          <w:rFonts w:ascii="Times New Roman" w:hAnsi="Times New Roman" w:cs="Times New Roman"/>
          <w:sz w:val="28"/>
          <w:szCs w:val="28"/>
        </w:rPr>
        <w:t xml:space="preserve"> </w:t>
      </w:r>
      <w:r w:rsidRPr="00843D1D">
        <w:rPr>
          <w:rFonts w:ascii="Times New Roman" w:eastAsia="Arial Unicode MS" w:hAnsi="Times New Roman" w:cs="Times New Roman"/>
          <w:sz w:val="28"/>
          <w:szCs w:val="28"/>
          <w:lang w:eastAsia="ru-RU"/>
        </w:rPr>
        <w:t>отвечает всем требованиям критериев по определению единой теплоснабжающей организации.</w:t>
      </w:r>
    </w:p>
    <w:p w:rsidR="0069031F" w:rsidRDefault="0069031F"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hAnsi="Times New Roman" w:cs="Times New Roman"/>
          <w:sz w:val="28"/>
          <w:szCs w:val="28"/>
        </w:rPr>
      </w:pPr>
      <w:proofErr w:type="gramStart"/>
      <w:r w:rsidRPr="00843D1D">
        <w:rPr>
          <w:rFonts w:ascii="Times New Roman" w:hAnsi="Times New Roman" w:cs="Times New Roman"/>
          <w:sz w:val="28"/>
          <w:szCs w:val="28"/>
        </w:rPr>
        <w:t>Решение о присвоении организациям статуса ЕТО в той или иной зоне деятельности принима</w:t>
      </w:r>
      <w:r w:rsidR="0069031F">
        <w:rPr>
          <w:rFonts w:ascii="Times New Roman" w:hAnsi="Times New Roman" w:cs="Times New Roman"/>
          <w:sz w:val="28"/>
          <w:szCs w:val="28"/>
        </w:rPr>
        <w:t>ю</w:t>
      </w:r>
      <w:r w:rsidRPr="00843D1D">
        <w:rPr>
          <w:rFonts w:ascii="Times New Roman" w:hAnsi="Times New Roman" w:cs="Times New Roman"/>
          <w:sz w:val="28"/>
          <w:szCs w:val="28"/>
        </w:rPr>
        <w:t>т для поселений с численностью населе</w:t>
      </w:r>
      <w:r w:rsidR="0069031F">
        <w:rPr>
          <w:rFonts w:ascii="Times New Roman" w:hAnsi="Times New Roman" w:cs="Times New Roman"/>
          <w:sz w:val="28"/>
          <w:szCs w:val="28"/>
        </w:rPr>
        <w:t>ния менее пятисот тысяч человек</w:t>
      </w:r>
      <w:r w:rsidRPr="00843D1D">
        <w:rPr>
          <w:rFonts w:ascii="Times New Roman" w:hAnsi="Times New Roman" w:cs="Times New Roman"/>
          <w:sz w:val="28"/>
          <w:szCs w:val="28"/>
        </w:rPr>
        <w:t xml:space="preserve"> в соответствии со статьей 6 пункта 6 Федерального закона от 27 июля 2010 г. № 190-ФЗ «О теплоснабжении» и пункта 3 Правил организации теплоснабжения в Российской Федерации, утвержденных </w:t>
      </w:r>
      <w:r w:rsidR="0069031F">
        <w:rPr>
          <w:rFonts w:ascii="Times New Roman" w:hAnsi="Times New Roman" w:cs="Times New Roman"/>
          <w:sz w:val="28"/>
          <w:szCs w:val="28"/>
        </w:rPr>
        <w:t>П</w:t>
      </w:r>
      <w:r w:rsidRPr="00843D1D">
        <w:rPr>
          <w:rFonts w:ascii="Times New Roman" w:hAnsi="Times New Roman" w:cs="Times New Roman"/>
          <w:sz w:val="28"/>
          <w:szCs w:val="28"/>
        </w:rPr>
        <w:t>остановлением Правительства Российской Федерации от 8 августа 2012 г.     № 808</w:t>
      </w:r>
      <w:r w:rsidR="0069031F">
        <w:rPr>
          <w:rFonts w:ascii="Times New Roman" w:hAnsi="Times New Roman" w:cs="Times New Roman"/>
          <w:sz w:val="28"/>
          <w:szCs w:val="28"/>
        </w:rPr>
        <w:t xml:space="preserve"> «</w:t>
      </w:r>
      <w:r w:rsidR="0069031F" w:rsidRPr="0069031F">
        <w:rPr>
          <w:rFonts w:ascii="Times New Roman" w:hAnsi="Times New Roman" w:cs="Times New Roman"/>
          <w:bCs/>
          <w:color w:val="22272F"/>
          <w:sz w:val="28"/>
          <w:szCs w:val="28"/>
          <w:shd w:val="clear" w:color="auto" w:fill="FFFFFF"/>
        </w:rPr>
        <w:t>Об</w:t>
      </w:r>
      <w:proofErr w:type="gramEnd"/>
      <w:r w:rsidR="0069031F" w:rsidRPr="0069031F">
        <w:rPr>
          <w:rFonts w:ascii="Times New Roman" w:hAnsi="Times New Roman" w:cs="Times New Roman"/>
          <w:bCs/>
          <w:color w:val="22272F"/>
          <w:sz w:val="28"/>
          <w:szCs w:val="28"/>
          <w:shd w:val="clear" w:color="auto" w:fill="FFFFFF"/>
        </w:rPr>
        <w:t xml:space="preserve"> организации теплоснабжения в Российской Федерации и о внесении изменений в некоторые акты Правительства Российской Федерации»</w:t>
      </w:r>
      <w:r w:rsidRPr="00843D1D">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606608" w:rsidRDefault="00606608" w:rsidP="0031508B">
      <w:pPr>
        <w:spacing w:after="0" w:line="240" w:lineRule="auto"/>
        <w:jc w:val="right"/>
        <w:rPr>
          <w:rFonts w:ascii="Times New Roman" w:eastAsia="Arial Unicode MS" w:hAnsi="Times New Roman" w:cs="Times New Roman"/>
          <w:b/>
          <w:sz w:val="28"/>
          <w:szCs w:val="28"/>
        </w:rPr>
      </w:pPr>
    </w:p>
    <w:p w:rsidR="0031508B" w:rsidRPr="00606608" w:rsidRDefault="0031508B" w:rsidP="0031508B">
      <w:pPr>
        <w:spacing w:after="0" w:line="240" w:lineRule="auto"/>
        <w:jc w:val="right"/>
        <w:rPr>
          <w:rFonts w:ascii="Times New Roman" w:eastAsia="Arial Unicode MS" w:hAnsi="Times New Roman" w:cs="Times New Roman"/>
          <w:sz w:val="28"/>
          <w:szCs w:val="28"/>
        </w:rPr>
      </w:pPr>
      <w:r w:rsidRPr="00606608">
        <w:rPr>
          <w:rFonts w:ascii="Times New Roman" w:eastAsia="Arial Unicode MS" w:hAnsi="Times New Roman" w:cs="Times New Roman"/>
          <w:sz w:val="28"/>
          <w:szCs w:val="28"/>
        </w:rPr>
        <w:t xml:space="preserve">Таблица 25 </w:t>
      </w:r>
    </w:p>
    <w:p w:rsidR="0031508B" w:rsidRDefault="0031508B" w:rsidP="0031508B">
      <w:pPr>
        <w:spacing w:after="0" w:line="240" w:lineRule="auto"/>
        <w:jc w:val="right"/>
        <w:rPr>
          <w:rFonts w:ascii="Times New Roman" w:eastAsia="Arial Unicode MS" w:hAnsi="Times New Roman" w:cs="Times New Roman"/>
          <w:b/>
          <w:sz w:val="28"/>
          <w:szCs w:val="28"/>
        </w:rPr>
      </w:pPr>
    </w:p>
    <w:p w:rsidR="00696591" w:rsidRDefault="00696591" w:rsidP="00C42266">
      <w:pPr>
        <w:spacing w:after="0" w:line="240" w:lineRule="auto"/>
        <w:jc w:val="center"/>
        <w:rPr>
          <w:rFonts w:ascii="Times New Roman" w:eastAsia="Arial Unicode MS" w:hAnsi="Times New Roman" w:cs="Times New Roman"/>
          <w:b/>
          <w:sz w:val="28"/>
          <w:szCs w:val="28"/>
        </w:rPr>
      </w:pPr>
      <w:r w:rsidRPr="0031508B">
        <w:rPr>
          <w:rFonts w:ascii="Times New Roman" w:eastAsia="Arial Unicode MS" w:hAnsi="Times New Roman" w:cs="Times New Roman"/>
          <w:b/>
          <w:sz w:val="28"/>
          <w:szCs w:val="28"/>
        </w:rPr>
        <w:t>Реестр зон действия единой теплоснабжающей организации</w:t>
      </w:r>
    </w:p>
    <w:p w:rsidR="0031508B" w:rsidRPr="0031508B" w:rsidRDefault="0031508B" w:rsidP="00C42266">
      <w:pPr>
        <w:spacing w:after="0" w:line="240" w:lineRule="auto"/>
        <w:jc w:val="center"/>
        <w:rPr>
          <w:rFonts w:ascii="Times New Roman" w:eastAsia="Arial Unicode MS" w:hAnsi="Times New Roman" w:cs="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835"/>
        <w:gridCol w:w="2976"/>
      </w:tblGrid>
      <w:tr w:rsidR="00696591" w:rsidRPr="00843D1D" w:rsidTr="0031508B">
        <w:tc>
          <w:tcPr>
            <w:tcW w:w="3828"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 xml:space="preserve">Наименование источников </w:t>
            </w:r>
          </w:p>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в системе теплоснабжения</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Объекты систем теплоснабжения в обслуживании теплоснабжающей организации</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Утвержденная ЕТО</w:t>
            </w:r>
          </w:p>
        </w:tc>
      </w:tr>
      <w:tr w:rsidR="00606608" w:rsidRPr="00843D1D" w:rsidTr="0031508B">
        <w:tc>
          <w:tcPr>
            <w:tcW w:w="3828"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1</w:t>
            </w:r>
          </w:p>
        </w:tc>
        <w:tc>
          <w:tcPr>
            <w:tcW w:w="2835"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2</w:t>
            </w:r>
          </w:p>
        </w:tc>
        <w:tc>
          <w:tcPr>
            <w:tcW w:w="2976" w:type="dxa"/>
            <w:shd w:val="clear" w:color="auto" w:fill="auto"/>
            <w:vAlign w:val="center"/>
          </w:tcPr>
          <w:p w:rsidR="00606608" w:rsidRPr="0031508B" w:rsidRDefault="00606608" w:rsidP="00C42266">
            <w:pPr>
              <w:spacing w:after="0" w:line="240" w:lineRule="auto"/>
              <w:jc w:val="center"/>
              <w:rPr>
                <w:rFonts w:ascii="Times New Roman" w:eastAsia="Arial Unicode MS" w:hAnsi="Times New Roman" w:cs="Times New Roman"/>
                <w:sz w:val="24"/>
                <w:szCs w:val="24"/>
              </w:rPr>
            </w:pPr>
            <w:r>
              <w:rPr>
                <w:rFonts w:ascii="Times New Roman" w:eastAsia="Arial Unicode MS" w:hAnsi="Times New Roman" w:cs="Times New Roman"/>
                <w:sz w:val="24"/>
                <w:szCs w:val="24"/>
              </w:rPr>
              <w:t>3</w:t>
            </w:r>
          </w:p>
        </w:tc>
      </w:tr>
      <w:tr w:rsidR="00696591" w:rsidRPr="00843D1D" w:rsidTr="0031508B">
        <w:trPr>
          <w:trHeight w:val="231"/>
        </w:trPr>
        <w:tc>
          <w:tcPr>
            <w:tcW w:w="3828" w:type="dxa"/>
            <w:shd w:val="clear" w:color="auto" w:fill="auto"/>
            <w:vAlign w:val="center"/>
          </w:tcPr>
          <w:p w:rsidR="00606608" w:rsidRDefault="00696591" w:rsidP="00606608">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Котельная №</w:t>
            </w:r>
            <w:r w:rsidR="00606608">
              <w:rPr>
                <w:rFonts w:ascii="Times New Roman" w:hAnsi="Times New Roman" w:cs="Times New Roman"/>
                <w:sz w:val="24"/>
                <w:szCs w:val="24"/>
                <w:lang w:eastAsia="ru-RU"/>
              </w:rPr>
              <w:t xml:space="preserve"> </w:t>
            </w:r>
            <w:r w:rsidRPr="0031508B">
              <w:rPr>
                <w:rFonts w:ascii="Times New Roman" w:hAnsi="Times New Roman" w:cs="Times New Roman"/>
                <w:sz w:val="24"/>
                <w:szCs w:val="24"/>
                <w:lang w:eastAsia="ru-RU"/>
              </w:rPr>
              <w:t>36</w:t>
            </w:r>
          </w:p>
          <w:p w:rsidR="005C527F" w:rsidRDefault="00696591" w:rsidP="00606608">
            <w:pPr>
              <w:pStyle w:val="a9"/>
              <w:spacing w:after="0" w:line="240" w:lineRule="auto"/>
              <w:ind w:left="0"/>
              <w:jc w:val="center"/>
              <w:rPr>
                <w:rFonts w:ascii="Times New Roman" w:hAnsi="Times New Roman" w:cs="Times New Roman"/>
                <w:sz w:val="24"/>
                <w:szCs w:val="24"/>
                <w:lang w:eastAsia="ru-RU"/>
              </w:rPr>
            </w:pPr>
            <w:proofErr w:type="spellStart"/>
            <w:r w:rsidRPr="0031508B">
              <w:rPr>
                <w:rFonts w:ascii="Times New Roman" w:hAnsi="Times New Roman" w:cs="Times New Roman"/>
                <w:sz w:val="24"/>
                <w:szCs w:val="24"/>
                <w:lang w:eastAsia="ru-RU"/>
              </w:rPr>
              <w:t>х</w:t>
            </w:r>
            <w:r w:rsidR="00606608">
              <w:rPr>
                <w:rFonts w:ascii="Times New Roman" w:hAnsi="Times New Roman" w:cs="Times New Roman"/>
                <w:sz w:val="24"/>
                <w:szCs w:val="24"/>
                <w:lang w:eastAsia="ru-RU"/>
              </w:rPr>
              <w:t>ут</w:t>
            </w:r>
            <w:proofErr w:type="spellEnd"/>
            <w:r w:rsidRPr="0031508B">
              <w:rPr>
                <w:rFonts w:ascii="Times New Roman" w:hAnsi="Times New Roman" w:cs="Times New Roman"/>
                <w:sz w:val="24"/>
                <w:szCs w:val="24"/>
                <w:lang w:eastAsia="ru-RU"/>
              </w:rPr>
              <w:t xml:space="preserve">. </w:t>
            </w:r>
            <w:proofErr w:type="spellStart"/>
            <w:r w:rsidRPr="0031508B">
              <w:rPr>
                <w:rFonts w:ascii="Times New Roman" w:hAnsi="Times New Roman" w:cs="Times New Roman"/>
                <w:sz w:val="24"/>
                <w:szCs w:val="24"/>
                <w:lang w:eastAsia="ru-RU"/>
              </w:rPr>
              <w:t>Адагум</w:t>
            </w:r>
            <w:proofErr w:type="spellEnd"/>
            <w:r w:rsidRPr="0031508B">
              <w:rPr>
                <w:rFonts w:ascii="Times New Roman" w:hAnsi="Times New Roman" w:cs="Times New Roman"/>
                <w:sz w:val="24"/>
                <w:szCs w:val="24"/>
                <w:lang w:eastAsia="ru-RU"/>
              </w:rPr>
              <w:t>,</w:t>
            </w:r>
          </w:p>
          <w:p w:rsidR="00696591" w:rsidRPr="0031508B" w:rsidRDefault="00696591" w:rsidP="00606608">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ул. Ленина, 53/1</w:t>
            </w:r>
          </w:p>
        </w:tc>
        <w:tc>
          <w:tcPr>
            <w:tcW w:w="2835" w:type="dxa"/>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sz w:val="24"/>
                <w:szCs w:val="24"/>
              </w:rPr>
            </w:pPr>
            <w:r w:rsidRPr="0031508B">
              <w:rPr>
                <w:rFonts w:ascii="Times New Roman" w:eastAsia="Arial Unicode MS" w:hAnsi="Times New Roman" w:cs="Times New Roman"/>
                <w:sz w:val="24"/>
                <w:szCs w:val="24"/>
              </w:rPr>
              <w:t>котельная/тепловая сеть</w:t>
            </w:r>
          </w:p>
        </w:tc>
        <w:tc>
          <w:tcPr>
            <w:tcW w:w="2976" w:type="dxa"/>
            <w:shd w:val="clear" w:color="auto" w:fill="auto"/>
            <w:vAlign w:val="center"/>
          </w:tcPr>
          <w:p w:rsidR="00696591" w:rsidRPr="0031508B" w:rsidRDefault="00696591" w:rsidP="00C42266">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rPr>
              <w:t>МУП «ТЭК Крымского района»</w:t>
            </w:r>
          </w:p>
        </w:tc>
      </w:tr>
    </w:tbl>
    <w:p w:rsidR="00696591" w:rsidRPr="00843D1D" w:rsidRDefault="00696591" w:rsidP="00C42266">
      <w:pPr>
        <w:widowControl w:val="0"/>
        <w:spacing w:after="0" w:line="240" w:lineRule="auto"/>
        <w:jc w:val="center"/>
        <w:rPr>
          <w:rFonts w:ascii="Times New Roman" w:eastAsia="Arial Unicode MS" w:hAnsi="Times New Roman" w:cs="Times New Roman"/>
          <w:sz w:val="28"/>
          <w:szCs w:val="28"/>
          <w:lang w:eastAsia="ru-RU"/>
        </w:rPr>
      </w:pP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696591" w:rsidRPr="00843D1D"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 xml:space="preserve">с </w:t>
      </w:r>
      <w:proofErr w:type="gramStart"/>
      <w:r w:rsidRPr="00843D1D">
        <w:rPr>
          <w:rFonts w:ascii="Times New Roman" w:eastAsia="Arial Unicode MS" w:hAnsi="Times New Roman" w:cs="Times New Roman"/>
          <w:b/>
          <w:sz w:val="28"/>
          <w:szCs w:val="28"/>
          <w:lang w:eastAsia="ru-RU"/>
        </w:rPr>
        <w:t>которыми</w:t>
      </w:r>
      <w:proofErr w:type="gramEnd"/>
      <w:r w:rsidRPr="00843D1D">
        <w:rPr>
          <w:rFonts w:ascii="Times New Roman" w:eastAsia="Arial Unicode MS" w:hAnsi="Times New Roman" w:cs="Times New Roman"/>
          <w:b/>
          <w:sz w:val="28"/>
          <w:szCs w:val="28"/>
          <w:lang w:eastAsia="ru-RU"/>
        </w:rPr>
        <w:t xml:space="preserve"> теплоснабжающей организации присвоен статус </w:t>
      </w:r>
    </w:p>
    <w:p w:rsidR="00696591" w:rsidRDefault="00696591" w:rsidP="00C42266">
      <w:pPr>
        <w:widowControl w:val="0"/>
        <w:spacing w:after="0" w:line="240" w:lineRule="auto"/>
        <w:jc w:val="center"/>
        <w:rPr>
          <w:rFonts w:ascii="Times New Roman" w:eastAsia="Arial Unicode MS" w:hAnsi="Times New Roman" w:cs="Times New Roman"/>
          <w:b/>
          <w:sz w:val="28"/>
          <w:szCs w:val="28"/>
          <w:lang w:eastAsia="ru-RU"/>
        </w:rPr>
      </w:pPr>
      <w:r w:rsidRPr="00843D1D">
        <w:rPr>
          <w:rFonts w:ascii="Times New Roman" w:eastAsia="Arial Unicode MS" w:hAnsi="Times New Roman" w:cs="Times New Roman"/>
          <w:b/>
          <w:sz w:val="28"/>
          <w:szCs w:val="28"/>
          <w:lang w:eastAsia="ru-RU"/>
        </w:rPr>
        <w:t>единой теплоснабжающей организации</w:t>
      </w:r>
    </w:p>
    <w:p w:rsidR="0031508B" w:rsidRPr="00843D1D" w:rsidRDefault="0031508B" w:rsidP="00C42266">
      <w:pPr>
        <w:widowControl w:val="0"/>
        <w:spacing w:after="0" w:line="240" w:lineRule="auto"/>
        <w:jc w:val="center"/>
        <w:rPr>
          <w:rFonts w:ascii="Times New Roman" w:eastAsia="Arial Unicode MS" w:hAnsi="Times New Roman" w:cs="Times New Roman"/>
          <w:b/>
          <w:sz w:val="28"/>
          <w:szCs w:val="28"/>
          <w:lang w:eastAsia="ru-RU"/>
        </w:rPr>
      </w:pP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 xml:space="preserve">«Единая теплоснабжающая  организация в системе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единая теплоснабжающая организация)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теплоснабжающая организация, которая определяется в схеме тепл</w:t>
      </w:r>
      <w:r w:rsidR="00606608">
        <w:rPr>
          <w:rFonts w:ascii="Times New Roman" w:eastAsia="Arial Unicode MS" w:hAnsi="Times New Roman" w:cs="Times New Roman"/>
          <w:sz w:val="28"/>
          <w:szCs w:val="28"/>
          <w:lang w:eastAsia="ru-RU"/>
        </w:rPr>
        <w:t xml:space="preserve">оснабжения федеральным органом </w:t>
      </w:r>
      <w:r w:rsidRPr="00843D1D">
        <w:rPr>
          <w:rFonts w:ascii="Times New Roman" w:eastAsia="Arial Unicode MS" w:hAnsi="Times New Roman" w:cs="Times New Roman"/>
          <w:sz w:val="28"/>
          <w:szCs w:val="28"/>
          <w:lang w:eastAsia="ru-RU"/>
        </w:rPr>
        <w:t xml:space="preserve">исполнительной власти, уполномоченным Правительством Российской Федерации на реализацию государственной политики в сфере теплоснабжения (далее </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федеральный орган исполнительной власти, уполномоченный на реализацию государственной политики в сфере теплоснабжения), или органом местного </w:t>
      </w:r>
      <w:r w:rsidRPr="00843D1D">
        <w:rPr>
          <w:rFonts w:ascii="Times New Roman" w:eastAsia="Arial Unicode MS" w:hAnsi="Times New Roman" w:cs="Times New Roman"/>
          <w:sz w:val="28"/>
          <w:szCs w:val="28"/>
          <w:lang w:eastAsia="ru-RU"/>
        </w:rPr>
        <w:lastRenderedPageBreak/>
        <w:t>самоуправления на основании критериев и в порядке, которые установлены правилами организации теплоснабжения</w:t>
      </w:r>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утвержденными</w:t>
      </w:r>
      <w:proofErr w:type="gramEnd"/>
      <w:r w:rsidRPr="00843D1D">
        <w:rPr>
          <w:rFonts w:ascii="Times New Roman" w:eastAsia="Arial Unicode MS" w:hAnsi="Times New Roman" w:cs="Times New Roman"/>
          <w:sz w:val="28"/>
          <w:szCs w:val="28"/>
          <w:lang w:eastAsia="ru-RU"/>
        </w:rPr>
        <w:t xml:space="preserve"> Правительством Российской Федерации».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371DDE">
        <w:rPr>
          <w:rFonts w:ascii="Times New Roman" w:eastAsia="Arial Unicode MS" w:hAnsi="Times New Roman" w:cs="Times New Roman"/>
          <w:sz w:val="28"/>
          <w:szCs w:val="28"/>
          <w:lang w:eastAsia="ru-RU"/>
        </w:rPr>
        <w:t xml:space="preserve">                             </w:t>
      </w:r>
      <w:r w:rsidR="00606608">
        <w:rPr>
          <w:rFonts w:ascii="Times New Roman" w:eastAsia="Arial Unicode MS" w:hAnsi="Times New Roman" w:cs="Times New Roman"/>
          <w:sz w:val="28"/>
          <w:szCs w:val="28"/>
          <w:lang w:eastAsia="ru-RU"/>
        </w:rPr>
        <w:t xml:space="preserve">от </w:t>
      </w:r>
      <w:r w:rsidRPr="00843D1D">
        <w:rPr>
          <w:rFonts w:ascii="Times New Roman" w:hAnsi="Times New Roman" w:cs="Times New Roman"/>
          <w:sz w:val="28"/>
          <w:szCs w:val="28"/>
        </w:rPr>
        <w:t xml:space="preserve">27 июля 2010 г. № </w:t>
      </w:r>
      <w:r w:rsidRPr="00843D1D">
        <w:rPr>
          <w:rFonts w:ascii="Times New Roman" w:eastAsia="Arial Unicode MS" w:hAnsi="Times New Roman" w:cs="Times New Roman"/>
          <w:sz w:val="28"/>
          <w:szCs w:val="28"/>
          <w:lang w:eastAsia="ru-RU"/>
        </w:rPr>
        <w:t>190-ФЗ «О теплоснабжении»:</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Федерального закона от </w:t>
      </w:r>
      <w:r w:rsidRPr="00843D1D">
        <w:rPr>
          <w:rFonts w:ascii="Times New Roman" w:hAnsi="Times New Roman" w:cs="Times New Roman"/>
          <w:sz w:val="28"/>
          <w:szCs w:val="28"/>
        </w:rPr>
        <w:t xml:space="preserve">27 июля 2010 г. </w:t>
      </w:r>
      <w:r w:rsidR="00606608">
        <w:rPr>
          <w:rFonts w:ascii="Times New Roman" w:eastAsia="Arial Unicode MS" w:hAnsi="Times New Roman" w:cs="Times New Roman"/>
          <w:sz w:val="28"/>
          <w:szCs w:val="28"/>
          <w:lang w:eastAsia="ru-RU"/>
        </w:rPr>
        <w:t>№ 190-ФЗ «О теплоснабжении».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с</w:t>
      </w:r>
      <w:r w:rsidR="00696591" w:rsidRPr="00843D1D">
        <w:rPr>
          <w:rFonts w:ascii="Times New Roman" w:eastAsia="Arial Unicode MS" w:hAnsi="Times New Roman" w:cs="Times New Roman"/>
          <w:sz w:val="28"/>
          <w:szCs w:val="28"/>
          <w:lang w:eastAsia="ru-RU"/>
        </w:rPr>
        <w:t>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r>
        <w:rPr>
          <w:rFonts w:ascii="Times New Roman" w:eastAsia="Arial Unicode MS" w:hAnsi="Times New Roman" w:cs="Times New Roman"/>
          <w:sz w:val="28"/>
          <w:szCs w:val="28"/>
          <w:lang w:eastAsia="ru-RU"/>
        </w:rPr>
        <w:t>;</w:t>
      </w:r>
    </w:p>
    <w:p w:rsidR="00696591" w:rsidRPr="00843D1D" w:rsidRDefault="00606608" w:rsidP="00C42266">
      <w:pPr>
        <w:widowControl w:val="0"/>
        <w:spacing w:after="0" w:line="240" w:lineRule="auto"/>
        <w:ind w:firstLine="708"/>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в</w:t>
      </w:r>
      <w:r w:rsidR="00696591" w:rsidRPr="00843D1D">
        <w:rPr>
          <w:rFonts w:ascii="Times New Roman" w:eastAsia="Arial Unicode MS" w:hAnsi="Times New Roman" w:cs="Times New Roman"/>
          <w:sz w:val="28"/>
          <w:szCs w:val="28"/>
          <w:lang w:eastAsia="ru-RU"/>
        </w:rPr>
        <w:t xml:space="preserve">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на территории поселения, городского округа существуют несколько систем теплоснабжения, уполномоченные органы вправе:</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 xml:space="preserve">Для присвоения статуса единой теплоснабжающей организации </w:t>
      </w:r>
      <w:r w:rsidR="00606608">
        <w:rPr>
          <w:rFonts w:ascii="Times New Roman" w:eastAsia="Arial Unicode MS" w:hAnsi="Times New Roman" w:cs="Times New Roman"/>
          <w:sz w:val="28"/>
          <w:szCs w:val="28"/>
          <w:lang w:eastAsia="ru-RU"/>
        </w:rPr>
        <w:t>впервые на территории поселения</w:t>
      </w:r>
      <w:r w:rsidRPr="00843D1D">
        <w:rPr>
          <w:rFonts w:ascii="Times New Roman" w:eastAsia="Arial Unicode MS" w:hAnsi="Times New Roman" w:cs="Times New Roman"/>
          <w:sz w:val="28"/>
          <w:szCs w:val="28"/>
          <w:lang w:eastAsia="ru-RU"/>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w:t>
      </w:r>
      <w:r w:rsidR="00606608">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вправе подать в течение одного месяца с даты размещения на сайте поселения проекта схемы теплоснабжения в орган </w:t>
      </w:r>
      <w:r w:rsidRPr="00843D1D">
        <w:rPr>
          <w:rFonts w:ascii="Times New Roman" w:eastAsia="Arial Unicode MS" w:hAnsi="Times New Roman" w:cs="Times New Roman"/>
          <w:sz w:val="28"/>
          <w:szCs w:val="28"/>
          <w:lang w:eastAsia="ru-RU"/>
        </w:rPr>
        <w:lastRenderedPageBreak/>
        <w:t>местного самоуправления заявки на присвоение статуса единой теплоснабжающей организации с указанием зоны деятельности, в</w:t>
      </w:r>
      <w:proofErr w:type="gramEnd"/>
      <w:r w:rsidRPr="00843D1D">
        <w:rPr>
          <w:rFonts w:ascii="Times New Roman" w:eastAsia="Arial Unicode MS" w:hAnsi="Times New Roman" w:cs="Times New Roman"/>
          <w:sz w:val="28"/>
          <w:szCs w:val="28"/>
          <w:lang w:eastAsia="ru-RU"/>
        </w:rPr>
        <w:t xml:space="preserve"> которой указанные лица планируют исполнять функции единой теплоснабжающей организации. Орган местного самоуправления обязан </w:t>
      </w:r>
      <w:proofErr w:type="gramStart"/>
      <w:r w:rsidRPr="00843D1D">
        <w:rPr>
          <w:rFonts w:ascii="Times New Roman" w:eastAsia="Arial Unicode MS" w:hAnsi="Times New Roman" w:cs="Times New Roman"/>
          <w:sz w:val="28"/>
          <w:szCs w:val="28"/>
          <w:lang w:eastAsia="ru-RU"/>
        </w:rPr>
        <w:t>разместить сведения</w:t>
      </w:r>
      <w:proofErr w:type="gramEnd"/>
      <w:r w:rsidRPr="00843D1D">
        <w:rPr>
          <w:rFonts w:ascii="Times New Roman" w:eastAsia="Arial Unicode MS" w:hAnsi="Times New Roman" w:cs="Times New Roman"/>
          <w:sz w:val="28"/>
          <w:szCs w:val="28"/>
          <w:lang w:eastAsia="ru-RU"/>
        </w:rPr>
        <w:t xml:space="preserve"> о принятых заявках на сайте поселения.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606608">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31508B" w:rsidRDefault="00696591" w:rsidP="0031508B">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Критериями определения единой теплоснабжающей организации являются: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roofErr w:type="gramEnd"/>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843D1D">
        <w:rPr>
          <w:rFonts w:ascii="Times New Roman" w:eastAsia="Arial Unicode MS" w:hAnsi="Times New Roman" w:cs="Times New Roman"/>
          <w:sz w:val="28"/>
          <w:szCs w:val="28"/>
          <w:lang w:eastAsia="ru-RU"/>
        </w:rPr>
        <w:t>менее остаточной</w:t>
      </w:r>
      <w:proofErr w:type="gramEnd"/>
      <w:r w:rsidRPr="00843D1D">
        <w:rPr>
          <w:rFonts w:ascii="Times New Roman" w:eastAsia="Arial Unicode MS" w:hAnsi="Times New Roman" w:cs="Times New Roman"/>
          <w:sz w:val="28"/>
          <w:szCs w:val="28"/>
          <w:lang w:eastAsia="ru-RU"/>
        </w:rPr>
        <w:t xml:space="preserve">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w:t>
      </w:r>
      <w:r w:rsidRPr="00843D1D">
        <w:rPr>
          <w:rFonts w:ascii="Times New Roman" w:eastAsia="Arial Unicode MS" w:hAnsi="Times New Roman" w:cs="Times New Roman"/>
          <w:sz w:val="28"/>
          <w:szCs w:val="28"/>
          <w:lang w:eastAsia="ru-RU"/>
        </w:rPr>
        <w:lastRenderedPageBreak/>
        <w:t>оперативному управлению гидравлическими режимами, и обосновывается в схеме теплоснабжения.</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В случае</w:t>
      </w:r>
      <w:proofErr w:type="gramStart"/>
      <w:r w:rsidR="00371DDE">
        <w:rPr>
          <w:rFonts w:ascii="Times New Roman" w:eastAsia="Arial Unicode MS" w:hAnsi="Times New Roman" w:cs="Times New Roman"/>
          <w:sz w:val="28"/>
          <w:szCs w:val="28"/>
          <w:lang w:eastAsia="ru-RU"/>
        </w:rPr>
        <w:t>,</w:t>
      </w:r>
      <w:proofErr w:type="gramEnd"/>
      <w:r w:rsidRPr="00843D1D">
        <w:rPr>
          <w:rFonts w:ascii="Times New Roman" w:eastAsia="Arial Unicode MS" w:hAnsi="Times New Roman" w:cs="Times New Roman"/>
          <w:sz w:val="28"/>
          <w:szCs w:val="28"/>
          <w:lang w:eastAsia="ru-RU"/>
        </w:rPr>
        <w:t xml:space="preserve">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96591" w:rsidRPr="00843D1D" w:rsidRDefault="00696591" w:rsidP="0031508B">
      <w:pPr>
        <w:widowControl w:val="0"/>
        <w:tabs>
          <w:tab w:val="left" w:pos="993"/>
        </w:tabs>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Единая теплоснабжающая организация при осуществлении своей деятельности обязана:</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надлежащим образом исполнять обязательства перед иными теплоснабжающими и </w:t>
      </w:r>
      <w:proofErr w:type="spellStart"/>
      <w:r w:rsidRPr="00843D1D">
        <w:rPr>
          <w:rFonts w:ascii="Times New Roman" w:eastAsia="Arial Unicode MS" w:hAnsi="Times New Roman" w:cs="Times New Roman"/>
          <w:sz w:val="28"/>
          <w:szCs w:val="28"/>
          <w:lang w:eastAsia="ru-RU"/>
        </w:rPr>
        <w:t>теплосетевыми</w:t>
      </w:r>
      <w:proofErr w:type="spellEnd"/>
      <w:r w:rsidRPr="00843D1D">
        <w:rPr>
          <w:rFonts w:ascii="Times New Roman" w:eastAsia="Arial Unicode MS" w:hAnsi="Times New Roman" w:cs="Times New Roman"/>
          <w:sz w:val="28"/>
          <w:szCs w:val="28"/>
          <w:lang w:eastAsia="ru-RU"/>
        </w:rPr>
        <w:t xml:space="preserve"> организациями в зоне своей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осуществлять  контроль  режимов  потребления  тепловой энергии в зоне своей деятельности.</w:t>
      </w:r>
    </w:p>
    <w:p w:rsidR="00696591" w:rsidRPr="00843D1D" w:rsidRDefault="00696591" w:rsidP="00C42266">
      <w:pPr>
        <w:spacing w:after="0" w:line="240" w:lineRule="auto"/>
        <w:ind w:firstLine="709"/>
        <w:jc w:val="both"/>
        <w:rPr>
          <w:rFonts w:ascii="Times New Roman" w:eastAsia="Times New Roman" w:hAnsi="Times New Roman" w:cs="Times New Roman"/>
          <w:b/>
          <w:sz w:val="28"/>
          <w:szCs w:val="28"/>
          <w:lang w:eastAsia="ru-RU"/>
        </w:rPr>
      </w:pPr>
      <w:proofErr w:type="spellStart"/>
      <w:r w:rsidRPr="00843D1D">
        <w:rPr>
          <w:rFonts w:ascii="Times New Roman" w:eastAsia="Arial Unicode MS" w:hAnsi="Times New Roman" w:cs="Times New Roman"/>
          <w:sz w:val="28"/>
          <w:szCs w:val="28"/>
          <w:lang w:eastAsia="ru-RU"/>
        </w:rPr>
        <w:t>Ресурсоснабжающая</w:t>
      </w:r>
      <w:proofErr w:type="spellEnd"/>
      <w:r w:rsidRPr="00843D1D">
        <w:rPr>
          <w:rFonts w:ascii="Times New Roman" w:eastAsia="Arial Unicode MS" w:hAnsi="Times New Roman" w:cs="Times New Roman"/>
          <w:sz w:val="28"/>
          <w:szCs w:val="28"/>
          <w:lang w:eastAsia="ru-RU"/>
        </w:rPr>
        <w:t xml:space="preserve"> организация </w:t>
      </w:r>
      <w:r w:rsidRPr="00843D1D">
        <w:rPr>
          <w:rFonts w:ascii="Times New Roman" w:hAnsi="Times New Roman" w:cs="Times New Roman"/>
          <w:sz w:val="28"/>
          <w:szCs w:val="28"/>
        </w:rPr>
        <w:t>МУП «ТЭК К</w:t>
      </w:r>
      <w:r w:rsidR="00606608">
        <w:rPr>
          <w:rFonts w:ascii="Times New Roman" w:hAnsi="Times New Roman" w:cs="Times New Roman"/>
          <w:sz w:val="28"/>
          <w:szCs w:val="28"/>
        </w:rPr>
        <w:t>рымского района</w:t>
      </w:r>
      <w:r w:rsidRPr="00843D1D">
        <w:rPr>
          <w:rFonts w:ascii="Times New Roman" w:hAnsi="Times New Roman" w:cs="Times New Roman"/>
          <w:sz w:val="28"/>
          <w:szCs w:val="28"/>
        </w:rPr>
        <w:t>»,</w:t>
      </w:r>
      <w:r w:rsidRPr="00843D1D">
        <w:rPr>
          <w:rFonts w:ascii="Times New Roman" w:eastAsia="Times New Roman" w:hAnsi="Times New Roman" w:cs="Times New Roman"/>
          <w:b/>
          <w:sz w:val="28"/>
          <w:szCs w:val="28"/>
          <w:lang w:eastAsia="ru-RU"/>
        </w:rPr>
        <w:t xml:space="preserve"> с</w:t>
      </w:r>
      <w:r w:rsidRPr="00843D1D">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w:t>
      </w:r>
      <w:r w:rsidR="00606608">
        <w:rPr>
          <w:rFonts w:ascii="Times New Roman" w:eastAsia="Arial Unicode MS" w:hAnsi="Times New Roman" w:cs="Times New Roman"/>
          <w:sz w:val="28"/>
          <w:szCs w:val="28"/>
          <w:lang w:eastAsia="ru-RU"/>
        </w:rPr>
        <w:t>,</w:t>
      </w:r>
      <w:r w:rsidRPr="00843D1D">
        <w:rPr>
          <w:rFonts w:ascii="Times New Roman" w:eastAsia="Arial Unicode MS" w:hAnsi="Times New Roman" w:cs="Times New Roman"/>
          <w:sz w:val="28"/>
          <w:szCs w:val="28"/>
          <w:lang w:eastAsia="ru-RU"/>
        </w:rPr>
        <w:t xml:space="preserve"> при осуществлении своей деятельности фактически уже исполняет обязанности теплоснабжающей организации, а именно:</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696591" w:rsidRPr="00843D1D" w:rsidRDefault="00696591" w:rsidP="00C42266">
      <w:pPr>
        <w:widowControl w:val="0"/>
        <w:spacing w:after="0" w:line="240" w:lineRule="auto"/>
        <w:ind w:firstLine="708"/>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осуществляет  контроль  режимов потребления тепловой энергии в зоне своей деятельности.</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10.4. Информация о поданных теплоснабжающими организациями заявках на присвоение статуса единой теплоснабжающей организации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ind w:firstLine="709"/>
        <w:jc w:val="both"/>
        <w:rPr>
          <w:rFonts w:ascii="Times New Roman" w:eastAsia="Calibri" w:hAnsi="Times New Roman" w:cs="Times New Roman"/>
          <w:sz w:val="28"/>
          <w:szCs w:val="28"/>
          <w:lang w:eastAsia="ru-RU"/>
        </w:rPr>
      </w:pPr>
      <w:r w:rsidRPr="00843D1D">
        <w:rPr>
          <w:rFonts w:ascii="Times New Roman" w:hAnsi="Times New Roman" w:cs="Times New Roman"/>
          <w:sz w:val="28"/>
          <w:szCs w:val="28"/>
          <w:lang w:eastAsia="ru-RU"/>
        </w:rPr>
        <w:t xml:space="preserve">В </w:t>
      </w:r>
      <w:proofErr w:type="spellStart"/>
      <w:r w:rsidRPr="00843D1D">
        <w:rPr>
          <w:rFonts w:ascii="Times New Roman" w:hAnsi="Times New Roman" w:cs="Times New Roman"/>
          <w:sz w:val="28"/>
          <w:szCs w:val="28"/>
          <w:lang w:eastAsia="ru-RU"/>
        </w:rPr>
        <w:t>Адагумском</w:t>
      </w:r>
      <w:proofErr w:type="spellEnd"/>
      <w:r w:rsidRPr="00843D1D">
        <w:rPr>
          <w:rFonts w:ascii="Times New Roman" w:hAnsi="Times New Roman" w:cs="Times New Roman"/>
          <w:sz w:val="28"/>
          <w:szCs w:val="28"/>
          <w:lang w:eastAsia="ru-RU"/>
        </w:rPr>
        <w:t xml:space="preserve"> сельском поселении </w:t>
      </w:r>
      <w:r w:rsidR="005C527F">
        <w:rPr>
          <w:rFonts w:ascii="Times New Roman" w:hAnsi="Times New Roman" w:cs="Times New Roman"/>
          <w:sz w:val="28"/>
          <w:szCs w:val="28"/>
          <w:lang w:eastAsia="ru-RU"/>
        </w:rPr>
        <w:t xml:space="preserve">Крымского района </w:t>
      </w:r>
      <w:r w:rsidRPr="00843D1D">
        <w:rPr>
          <w:rFonts w:ascii="Times New Roman" w:eastAsia="Calibri" w:hAnsi="Times New Roman" w:cs="Times New Roman"/>
          <w:sz w:val="28"/>
          <w:szCs w:val="28"/>
          <w:lang w:eastAsia="ru-RU"/>
        </w:rPr>
        <w:t>подавалась одна заявка (</w:t>
      </w:r>
      <w:r w:rsidRPr="00843D1D">
        <w:rPr>
          <w:rFonts w:ascii="Times New Roman" w:hAnsi="Times New Roman" w:cs="Times New Roman"/>
          <w:sz w:val="28"/>
          <w:szCs w:val="28"/>
          <w:lang w:eastAsia="ru-RU"/>
        </w:rPr>
        <w:t>МУП «</w:t>
      </w:r>
      <w:r w:rsidR="00FA5026" w:rsidRPr="00843D1D">
        <w:rPr>
          <w:rFonts w:ascii="Times New Roman" w:hAnsi="Times New Roman" w:cs="Times New Roman"/>
          <w:sz w:val="28"/>
          <w:szCs w:val="28"/>
        </w:rPr>
        <w:t>ТЭК К</w:t>
      </w:r>
      <w:r w:rsidR="00FA5026">
        <w:rPr>
          <w:rFonts w:ascii="Times New Roman" w:hAnsi="Times New Roman" w:cs="Times New Roman"/>
          <w:sz w:val="28"/>
          <w:szCs w:val="28"/>
        </w:rPr>
        <w:t>рымского района</w:t>
      </w:r>
      <w:r w:rsidRPr="00843D1D">
        <w:rPr>
          <w:rFonts w:ascii="Times New Roman" w:hAnsi="Times New Roman" w:cs="Times New Roman"/>
          <w:sz w:val="28"/>
          <w:szCs w:val="28"/>
          <w:lang w:eastAsia="ru-RU"/>
        </w:rPr>
        <w:t>»</w:t>
      </w:r>
      <w:r w:rsidRPr="00843D1D">
        <w:rPr>
          <w:rFonts w:ascii="Times New Roman" w:eastAsia="Calibri" w:hAnsi="Times New Roman" w:cs="Times New Roman"/>
          <w:bCs/>
          <w:sz w:val="28"/>
          <w:szCs w:val="28"/>
          <w:lang w:eastAsia="ru-RU"/>
        </w:rPr>
        <w:t xml:space="preserve">) </w:t>
      </w:r>
      <w:r w:rsidRPr="00843D1D">
        <w:rPr>
          <w:rFonts w:ascii="Times New Roman" w:eastAsia="Calibri" w:hAnsi="Times New Roman" w:cs="Times New Roman"/>
          <w:sz w:val="28"/>
          <w:szCs w:val="28"/>
          <w:lang w:eastAsia="ru-RU"/>
        </w:rPr>
        <w:t xml:space="preserve">на присвоение статуса единой теплоснабжающей организации. </w:t>
      </w:r>
    </w:p>
    <w:p w:rsidR="0031508B" w:rsidRPr="00843D1D" w:rsidRDefault="0031508B" w:rsidP="00C42266">
      <w:pPr>
        <w:spacing w:after="0" w:line="240" w:lineRule="auto"/>
        <w:ind w:firstLine="709"/>
        <w:jc w:val="both"/>
        <w:rPr>
          <w:rFonts w:ascii="Times New Roman" w:eastAsia="Calibri" w:hAnsi="Times New Roman" w:cs="Times New Roman"/>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566E49" w:rsidRDefault="00566E49"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31508B" w:rsidRDefault="0031508B" w:rsidP="00C42266">
      <w:pPr>
        <w:spacing w:after="0" w:line="240" w:lineRule="auto"/>
        <w:jc w:val="right"/>
        <w:rPr>
          <w:rFonts w:ascii="Times New Roman" w:hAnsi="Times New Roman" w:cs="Times New Roman"/>
          <w:sz w:val="28"/>
          <w:szCs w:val="28"/>
          <w:lang w:eastAsia="ru-RU"/>
        </w:rPr>
      </w:pPr>
    </w:p>
    <w:p w:rsidR="00696591" w:rsidRPr="00FA5026" w:rsidRDefault="00696591" w:rsidP="00C42266">
      <w:pPr>
        <w:spacing w:after="0" w:line="240" w:lineRule="auto"/>
        <w:jc w:val="right"/>
        <w:rPr>
          <w:rFonts w:ascii="Times New Roman" w:hAnsi="Times New Roman" w:cs="Times New Roman"/>
          <w:sz w:val="28"/>
          <w:szCs w:val="28"/>
          <w:lang w:eastAsia="ru-RU"/>
        </w:rPr>
      </w:pPr>
      <w:r w:rsidRPr="00FA5026">
        <w:rPr>
          <w:rFonts w:ascii="Times New Roman" w:hAnsi="Times New Roman" w:cs="Times New Roman"/>
          <w:sz w:val="28"/>
          <w:szCs w:val="28"/>
          <w:lang w:eastAsia="ru-RU"/>
        </w:rPr>
        <w:t>Таблица 26</w:t>
      </w:r>
    </w:p>
    <w:p w:rsidR="0031508B" w:rsidRPr="0031508B" w:rsidRDefault="0031508B" w:rsidP="00C42266">
      <w:pPr>
        <w:spacing w:after="0" w:line="240" w:lineRule="auto"/>
        <w:jc w:val="right"/>
        <w:rPr>
          <w:rFonts w:ascii="Times New Roman" w:hAnsi="Times New Roman" w:cs="Times New Roman"/>
          <w:b/>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1492"/>
        <w:gridCol w:w="1564"/>
        <w:gridCol w:w="1701"/>
        <w:gridCol w:w="2409"/>
      </w:tblGrid>
      <w:tr w:rsidR="00696591" w:rsidRPr="0031508B" w:rsidTr="0031508B">
        <w:trPr>
          <w:trHeight w:val="386"/>
        </w:trPr>
        <w:tc>
          <w:tcPr>
            <w:tcW w:w="2581"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источника тепловой энергии</w:t>
            </w:r>
          </w:p>
        </w:tc>
        <w:tc>
          <w:tcPr>
            <w:tcW w:w="1492"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Тепловая мощность, Гкал /час</w:t>
            </w:r>
          </w:p>
        </w:tc>
        <w:tc>
          <w:tcPr>
            <w:tcW w:w="3265" w:type="dxa"/>
            <w:gridSpan w:val="2"/>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 xml:space="preserve">Протяженность сетей в 2-х трубном исполнении, </w:t>
            </w:r>
            <w:proofErr w:type="gramStart"/>
            <w:r w:rsidRPr="0031508B">
              <w:rPr>
                <w:rFonts w:ascii="Times New Roman" w:hAnsi="Times New Roman" w:cs="Times New Roman"/>
                <w:sz w:val="24"/>
                <w:szCs w:val="24"/>
                <w:lang w:eastAsia="ru-RU"/>
              </w:rPr>
              <w:t>м</w:t>
            </w:r>
            <w:proofErr w:type="gramEnd"/>
          </w:p>
        </w:tc>
        <w:tc>
          <w:tcPr>
            <w:tcW w:w="2409" w:type="dxa"/>
            <w:vMerge w:val="restart"/>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Наименование теплоснабжающей организации</w:t>
            </w:r>
          </w:p>
        </w:tc>
      </w:tr>
      <w:tr w:rsidR="00696591" w:rsidRPr="0031508B" w:rsidTr="0031508B">
        <w:trPr>
          <w:trHeight w:val="386"/>
        </w:trPr>
        <w:tc>
          <w:tcPr>
            <w:tcW w:w="2581"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492"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c>
          <w:tcPr>
            <w:tcW w:w="1564" w:type="dxa"/>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отопление</w:t>
            </w:r>
          </w:p>
        </w:tc>
        <w:tc>
          <w:tcPr>
            <w:tcW w:w="1701" w:type="dxa"/>
          </w:tcPr>
          <w:p w:rsidR="00696591" w:rsidRPr="0031508B" w:rsidRDefault="00696591"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ГВС</w:t>
            </w:r>
          </w:p>
        </w:tc>
        <w:tc>
          <w:tcPr>
            <w:tcW w:w="2409" w:type="dxa"/>
            <w:vMerge/>
            <w:vAlign w:val="center"/>
          </w:tcPr>
          <w:p w:rsidR="00696591" w:rsidRPr="0031508B" w:rsidRDefault="00696591" w:rsidP="00C42266">
            <w:pPr>
              <w:spacing w:after="0" w:line="240" w:lineRule="auto"/>
              <w:jc w:val="center"/>
              <w:rPr>
                <w:rFonts w:ascii="Times New Roman" w:hAnsi="Times New Roman" w:cs="Times New Roman"/>
                <w:sz w:val="24"/>
                <w:szCs w:val="24"/>
                <w:lang w:eastAsia="ru-RU"/>
              </w:rPr>
            </w:pPr>
          </w:p>
        </w:tc>
      </w:tr>
      <w:tr w:rsidR="00FA5026" w:rsidRPr="0031508B" w:rsidTr="00FA5026">
        <w:trPr>
          <w:trHeight w:val="386"/>
        </w:trPr>
        <w:tc>
          <w:tcPr>
            <w:tcW w:w="258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492"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1564"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1701"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FA5026" w:rsidRPr="0031508B" w:rsidRDefault="00FA5026" w:rsidP="00FA502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w:t>
            </w:r>
          </w:p>
        </w:tc>
      </w:tr>
      <w:tr w:rsidR="00B91C78" w:rsidRPr="0031508B" w:rsidTr="0031508B">
        <w:trPr>
          <w:trHeight w:val="213"/>
        </w:trPr>
        <w:tc>
          <w:tcPr>
            <w:tcW w:w="2581" w:type="dxa"/>
            <w:vAlign w:val="center"/>
          </w:tcPr>
          <w:p w:rsidR="00B91C78" w:rsidRDefault="00B91C78" w:rsidP="005C527F">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Котельная №</w:t>
            </w:r>
            <w:r>
              <w:rPr>
                <w:rFonts w:ascii="Times New Roman" w:hAnsi="Times New Roman" w:cs="Times New Roman"/>
                <w:sz w:val="24"/>
                <w:szCs w:val="24"/>
                <w:lang w:eastAsia="ru-RU"/>
              </w:rPr>
              <w:t xml:space="preserve"> </w:t>
            </w:r>
            <w:r w:rsidRPr="0031508B">
              <w:rPr>
                <w:rFonts w:ascii="Times New Roman" w:hAnsi="Times New Roman" w:cs="Times New Roman"/>
                <w:sz w:val="24"/>
                <w:szCs w:val="24"/>
                <w:lang w:eastAsia="ru-RU"/>
              </w:rPr>
              <w:t>36</w:t>
            </w:r>
          </w:p>
          <w:p w:rsidR="00B91C78" w:rsidRDefault="00B91C78" w:rsidP="005C527F">
            <w:pPr>
              <w:pStyle w:val="a9"/>
              <w:spacing w:after="0" w:line="240" w:lineRule="auto"/>
              <w:ind w:left="0"/>
              <w:jc w:val="center"/>
              <w:rPr>
                <w:rFonts w:ascii="Times New Roman" w:hAnsi="Times New Roman" w:cs="Times New Roman"/>
                <w:sz w:val="24"/>
                <w:szCs w:val="24"/>
                <w:lang w:eastAsia="ru-RU"/>
              </w:rPr>
            </w:pPr>
            <w:proofErr w:type="spellStart"/>
            <w:r w:rsidRPr="0031508B">
              <w:rPr>
                <w:rFonts w:ascii="Times New Roman" w:hAnsi="Times New Roman" w:cs="Times New Roman"/>
                <w:sz w:val="24"/>
                <w:szCs w:val="24"/>
                <w:lang w:eastAsia="ru-RU"/>
              </w:rPr>
              <w:t>х</w:t>
            </w:r>
            <w:r>
              <w:rPr>
                <w:rFonts w:ascii="Times New Roman" w:hAnsi="Times New Roman" w:cs="Times New Roman"/>
                <w:sz w:val="24"/>
                <w:szCs w:val="24"/>
                <w:lang w:eastAsia="ru-RU"/>
              </w:rPr>
              <w:t>ут</w:t>
            </w:r>
            <w:proofErr w:type="spellEnd"/>
            <w:r w:rsidRPr="0031508B">
              <w:rPr>
                <w:rFonts w:ascii="Times New Roman" w:hAnsi="Times New Roman" w:cs="Times New Roman"/>
                <w:sz w:val="24"/>
                <w:szCs w:val="24"/>
                <w:lang w:eastAsia="ru-RU"/>
              </w:rPr>
              <w:t xml:space="preserve">. </w:t>
            </w:r>
            <w:proofErr w:type="spellStart"/>
            <w:r w:rsidRPr="0031508B">
              <w:rPr>
                <w:rFonts w:ascii="Times New Roman" w:hAnsi="Times New Roman" w:cs="Times New Roman"/>
                <w:sz w:val="24"/>
                <w:szCs w:val="24"/>
                <w:lang w:eastAsia="ru-RU"/>
              </w:rPr>
              <w:t>Адагум</w:t>
            </w:r>
            <w:proofErr w:type="spellEnd"/>
            <w:r w:rsidRPr="0031508B">
              <w:rPr>
                <w:rFonts w:ascii="Times New Roman" w:hAnsi="Times New Roman" w:cs="Times New Roman"/>
                <w:sz w:val="24"/>
                <w:szCs w:val="24"/>
                <w:lang w:eastAsia="ru-RU"/>
              </w:rPr>
              <w:t xml:space="preserve">, </w:t>
            </w:r>
          </w:p>
          <w:p w:rsidR="00B91C78" w:rsidRPr="0031508B" w:rsidRDefault="00B91C78" w:rsidP="005C527F">
            <w:pPr>
              <w:pStyle w:val="a9"/>
              <w:spacing w:after="0" w:line="240" w:lineRule="auto"/>
              <w:ind w:left="0"/>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ул. Ленина, 53/1</w:t>
            </w:r>
          </w:p>
        </w:tc>
        <w:tc>
          <w:tcPr>
            <w:tcW w:w="1492" w:type="dxa"/>
            <w:vAlign w:val="center"/>
          </w:tcPr>
          <w:p w:rsidR="00B91C78" w:rsidRPr="0031508B" w:rsidRDefault="00B91C78"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0,432</w:t>
            </w:r>
          </w:p>
        </w:tc>
        <w:tc>
          <w:tcPr>
            <w:tcW w:w="1564" w:type="dxa"/>
            <w:vAlign w:val="center"/>
          </w:tcPr>
          <w:p w:rsidR="00B91C78" w:rsidRPr="0031508B" w:rsidRDefault="00B91C78"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477</w:t>
            </w:r>
          </w:p>
        </w:tc>
        <w:tc>
          <w:tcPr>
            <w:tcW w:w="1701" w:type="dxa"/>
            <w:vAlign w:val="center"/>
          </w:tcPr>
          <w:p w:rsidR="00B91C78" w:rsidRPr="0031508B" w:rsidRDefault="00B91C78" w:rsidP="00C42266">
            <w:pPr>
              <w:spacing w:after="0" w:line="240" w:lineRule="auto"/>
              <w:jc w:val="center"/>
              <w:rPr>
                <w:rFonts w:ascii="Times New Roman" w:hAnsi="Times New Roman" w:cs="Times New Roman"/>
                <w:sz w:val="24"/>
                <w:szCs w:val="24"/>
                <w:lang w:eastAsia="ru-RU"/>
              </w:rPr>
            </w:pPr>
            <w:r w:rsidRPr="0031508B">
              <w:rPr>
                <w:rFonts w:ascii="Times New Roman" w:hAnsi="Times New Roman" w:cs="Times New Roman"/>
                <w:sz w:val="24"/>
                <w:szCs w:val="24"/>
                <w:lang w:eastAsia="ru-RU"/>
              </w:rPr>
              <w:t>0</w:t>
            </w:r>
          </w:p>
        </w:tc>
        <w:tc>
          <w:tcPr>
            <w:tcW w:w="2409" w:type="dxa"/>
            <w:vAlign w:val="center"/>
          </w:tcPr>
          <w:p w:rsidR="00B91C78" w:rsidRPr="0031508B" w:rsidRDefault="00B91C78" w:rsidP="00C42266">
            <w:pPr>
              <w:spacing w:after="0" w:line="240" w:lineRule="auto"/>
              <w:jc w:val="center"/>
              <w:rPr>
                <w:rFonts w:ascii="Times New Roman" w:eastAsia="Times New Roman" w:hAnsi="Times New Roman" w:cs="Times New Roman"/>
                <w:sz w:val="24"/>
                <w:szCs w:val="24"/>
                <w:lang w:eastAsia="ru-RU"/>
              </w:rPr>
            </w:pPr>
            <w:r w:rsidRPr="0031508B">
              <w:rPr>
                <w:rFonts w:ascii="Times New Roman" w:hAnsi="Times New Roman" w:cs="Times New Roman"/>
                <w:sz w:val="24"/>
                <w:szCs w:val="24"/>
                <w:lang w:eastAsia="ru-RU"/>
              </w:rPr>
              <w:t>МУП «</w:t>
            </w:r>
            <w:r w:rsidRPr="00843D1D">
              <w:rPr>
                <w:rFonts w:ascii="Times New Roman" w:hAnsi="Times New Roman" w:cs="Times New Roman"/>
                <w:sz w:val="28"/>
                <w:szCs w:val="28"/>
              </w:rPr>
              <w:t>ТЭК К</w:t>
            </w:r>
            <w:r>
              <w:rPr>
                <w:rFonts w:ascii="Times New Roman" w:hAnsi="Times New Roman" w:cs="Times New Roman"/>
                <w:sz w:val="28"/>
                <w:szCs w:val="28"/>
              </w:rPr>
              <w:t>рымского района</w:t>
            </w:r>
            <w:r w:rsidRPr="0031508B">
              <w:rPr>
                <w:rFonts w:ascii="Times New Roman" w:hAnsi="Times New Roman" w:cs="Times New Roman"/>
                <w:sz w:val="24"/>
                <w:szCs w:val="24"/>
                <w:lang w:eastAsia="ru-RU"/>
              </w:rPr>
              <w:t>»</w:t>
            </w:r>
          </w:p>
        </w:tc>
      </w:tr>
    </w:tbl>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11. РЕШЕНИЯ О РАСПРЕДЕЛЕНИИ ТЕПЛОВОЙ НАГРУЗКИ МЕЖДУ ИСТОЧНИКАМИ ТЕПЛОВОЙ ЭНЕРГИИ</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2" w:name="_Toc83831357"/>
      <w:bookmarkStart w:id="13" w:name="_Toc89621204"/>
      <w:r w:rsidRPr="00843D1D">
        <w:rPr>
          <w:rFonts w:ascii="Times New Roman" w:eastAsia="Arial Unicode MS" w:hAnsi="Times New Roman" w:cs="Times New Roman"/>
          <w:b/>
          <w:sz w:val="28"/>
          <w:szCs w:val="28"/>
        </w:rPr>
        <w:t xml:space="preserve">11.1. Сведения о величине тепловой нагрузки, распределяемой (перераспределяемой) между источниками тепловой энергии </w:t>
      </w:r>
    </w:p>
    <w:p w:rsidR="0031508B"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в соответствии с указанными в схеме теплоснабжения решениями </w:t>
      </w: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 xml:space="preserve">об определении </w:t>
      </w:r>
      <w:proofErr w:type="gramStart"/>
      <w:r w:rsidRPr="00843D1D">
        <w:rPr>
          <w:rFonts w:ascii="Times New Roman" w:eastAsia="Arial Unicode MS" w:hAnsi="Times New Roman" w:cs="Times New Roman"/>
          <w:b/>
          <w:sz w:val="28"/>
          <w:szCs w:val="28"/>
        </w:rPr>
        <w:t>границ зон действия источников тепловой энергии</w:t>
      </w:r>
      <w:bookmarkEnd w:id="12"/>
      <w:bookmarkEnd w:id="13"/>
      <w:proofErr w:type="gramEnd"/>
    </w:p>
    <w:p w:rsidR="0031508B" w:rsidRPr="00843D1D" w:rsidRDefault="0031508B" w:rsidP="00C42266">
      <w:pPr>
        <w:keepNext/>
        <w:keepLines/>
        <w:spacing w:after="0" w:line="240" w:lineRule="auto"/>
        <w:jc w:val="both"/>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666A8A">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31508B" w:rsidRPr="00843D1D" w:rsidRDefault="0031508B"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31508B">
      <w:pPr>
        <w:keepNext/>
        <w:keepLines/>
        <w:spacing w:after="0" w:line="240" w:lineRule="auto"/>
        <w:jc w:val="center"/>
        <w:outlineLvl w:val="1"/>
        <w:rPr>
          <w:rFonts w:ascii="Times New Roman" w:eastAsia="Arial Unicode MS" w:hAnsi="Times New Roman" w:cs="Times New Roman"/>
          <w:b/>
          <w:sz w:val="28"/>
          <w:szCs w:val="28"/>
        </w:rPr>
      </w:pPr>
      <w:bookmarkStart w:id="14" w:name="_Toc83831358"/>
      <w:bookmarkStart w:id="15" w:name="_Toc89621205"/>
      <w:r w:rsidRPr="00843D1D">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31508B" w:rsidRPr="00843D1D" w:rsidRDefault="0031508B" w:rsidP="0031508B">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Изменения в распределении тепловой нагрузки между источниками тепловой энергии настоящей схемой не запланирован</w:t>
      </w:r>
      <w:r w:rsidR="0055416B">
        <w:rPr>
          <w:rFonts w:ascii="Times New Roman" w:eastAsia="Arial Unicode MS" w:hAnsi="Times New Roman" w:cs="Times New Roman"/>
          <w:sz w:val="28"/>
          <w:szCs w:val="28"/>
          <w:lang w:eastAsia="ru-RU"/>
        </w:rPr>
        <w:t>ы</w:t>
      </w:r>
      <w:r w:rsidRPr="00843D1D">
        <w:rPr>
          <w:rFonts w:ascii="Times New Roman" w:eastAsia="Arial Unicode MS" w:hAnsi="Times New Roman" w:cs="Times New Roman"/>
          <w:sz w:val="28"/>
          <w:szCs w:val="28"/>
          <w:lang w:eastAsia="ru-RU"/>
        </w:rPr>
        <w:t xml:space="preserve">.   </w:t>
      </w:r>
    </w:p>
    <w:p w:rsidR="00696591" w:rsidRPr="00843D1D" w:rsidRDefault="00696591" w:rsidP="00C42266">
      <w:pPr>
        <w:spacing w:after="0" w:line="240" w:lineRule="auto"/>
        <w:jc w:val="center"/>
        <w:rPr>
          <w:rFonts w:ascii="Times New Roman" w:hAnsi="Times New Roman" w:cs="Times New Roman"/>
          <w:b/>
          <w:sz w:val="28"/>
          <w:szCs w:val="28"/>
          <w:lang w:eastAsia="ru-RU"/>
        </w:rPr>
      </w:pPr>
    </w:p>
    <w:p w:rsidR="00696591" w:rsidRDefault="00696591" w:rsidP="00C42266">
      <w:pPr>
        <w:spacing w:after="0" w:line="240" w:lineRule="auto"/>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12. РЕШЕНИЯ ПО БЕСХОЗЯЙНЫМ ТЕПЛОВЫМ СЕТЯМ</w:t>
      </w:r>
    </w:p>
    <w:p w:rsidR="0031508B" w:rsidRPr="00843D1D" w:rsidRDefault="0031508B" w:rsidP="00C42266">
      <w:pPr>
        <w:spacing w:after="0" w:line="240" w:lineRule="auto"/>
        <w:jc w:val="center"/>
        <w:rPr>
          <w:rFonts w:ascii="Times New Roman" w:hAnsi="Times New Roman" w:cs="Times New Roman"/>
          <w:b/>
          <w:sz w:val="28"/>
          <w:szCs w:val="28"/>
          <w:lang w:eastAsia="ru-RU"/>
        </w:rPr>
      </w:pP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proofErr w:type="gramStart"/>
      <w:r w:rsidRPr="00843D1D">
        <w:rPr>
          <w:rFonts w:ascii="Times New Roman" w:eastAsia="Arial Unicode MS" w:hAnsi="Times New Roman" w:cs="Times New Roman"/>
          <w:sz w:val="28"/>
          <w:szCs w:val="28"/>
          <w:lang w:eastAsia="ru-RU"/>
        </w:rPr>
        <w:t>В соответствии с пунктом 6 статьи</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15 Федерального закона от </w:t>
      </w:r>
      <w:r w:rsidR="0031508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27 июля 2010 г. № 190-ФЗ </w:t>
      </w:r>
      <w:r w:rsidR="00FA5026" w:rsidRPr="00843D1D">
        <w:rPr>
          <w:rFonts w:ascii="Times New Roman" w:eastAsia="Arial Unicode MS" w:hAnsi="Times New Roman" w:cs="Times New Roman"/>
          <w:sz w:val="28"/>
          <w:szCs w:val="28"/>
          <w:lang w:eastAsia="ru-RU"/>
        </w:rPr>
        <w:t xml:space="preserve">«О теплоснабжении» </w:t>
      </w:r>
      <w:r w:rsidRPr="00843D1D">
        <w:rPr>
          <w:rFonts w:ascii="Times New Roman" w:eastAsia="Arial Unicode MS" w:hAnsi="Times New Roman" w:cs="Times New Roman"/>
          <w:sz w:val="28"/>
          <w:szCs w:val="28"/>
          <w:lang w:eastAsia="ru-RU"/>
        </w:rPr>
        <w:t xml:space="preserve">(в редакции от </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25</w:t>
      </w:r>
      <w:r w:rsidR="00FA5026">
        <w:rPr>
          <w:rFonts w:ascii="Times New Roman" w:eastAsia="Arial Unicode MS" w:hAnsi="Times New Roman" w:cs="Times New Roman"/>
          <w:sz w:val="28"/>
          <w:szCs w:val="28"/>
          <w:lang w:eastAsia="ru-RU"/>
        </w:rPr>
        <w:t xml:space="preserve"> июня </w:t>
      </w:r>
      <w:r w:rsidRPr="00843D1D">
        <w:rPr>
          <w:rFonts w:ascii="Times New Roman" w:eastAsia="Arial Unicode MS" w:hAnsi="Times New Roman" w:cs="Times New Roman"/>
          <w:sz w:val="28"/>
          <w:szCs w:val="28"/>
          <w:lang w:eastAsia="ru-RU"/>
        </w:rPr>
        <w:t>2012</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г.)</w:t>
      </w:r>
      <w:r w:rsidR="00FA5026" w:rsidRPr="00843D1D">
        <w:rPr>
          <w:rFonts w:ascii="Times New Roman" w:eastAsia="Arial Unicode MS" w:hAnsi="Times New Roman" w:cs="Times New Roman"/>
          <w:sz w:val="28"/>
          <w:szCs w:val="28"/>
          <w:lang w:eastAsia="ru-RU"/>
        </w:rPr>
        <w:t>:</w:t>
      </w:r>
      <w:r w:rsidR="00FA5026">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w:t>
      </w:r>
      <w:r w:rsidR="0055416B">
        <w:rPr>
          <w:rFonts w:ascii="Times New Roman" w:eastAsia="Arial Unicode MS" w:hAnsi="Times New Roman" w:cs="Times New Roman"/>
          <w:sz w:val="28"/>
          <w:szCs w:val="28"/>
          <w:lang w:eastAsia="ru-RU"/>
        </w:rPr>
        <w:t xml:space="preserve">, </w:t>
      </w:r>
      <w:r w:rsidRPr="00843D1D">
        <w:rPr>
          <w:rFonts w:ascii="Times New Roman" w:eastAsia="Arial Unicode MS" w:hAnsi="Times New Roman" w:cs="Times New Roman"/>
          <w:sz w:val="28"/>
          <w:szCs w:val="28"/>
          <w:lang w:eastAsia="ru-RU"/>
        </w:rPr>
        <w:t xml:space="preserve">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843D1D">
        <w:rPr>
          <w:rFonts w:ascii="Times New Roman" w:eastAsia="Arial Unicode MS" w:hAnsi="Times New Roman" w:cs="Times New Roman"/>
          <w:sz w:val="28"/>
          <w:szCs w:val="28"/>
          <w:lang w:eastAsia="ru-RU"/>
        </w:rPr>
        <w:t>теплосетевую</w:t>
      </w:r>
      <w:proofErr w:type="spellEnd"/>
      <w:proofErr w:type="gramEnd"/>
      <w:r w:rsidRPr="00843D1D">
        <w:rPr>
          <w:rFonts w:ascii="Times New Roman" w:eastAsia="Arial Unicode MS" w:hAnsi="Times New Roman" w:cs="Times New Roman"/>
          <w:sz w:val="28"/>
          <w:szCs w:val="28"/>
          <w:lang w:eastAsia="ru-RU"/>
        </w:rPr>
        <w:t xml:space="preserve"> </w:t>
      </w:r>
      <w:proofErr w:type="gramStart"/>
      <w:r w:rsidRPr="00843D1D">
        <w:rPr>
          <w:rFonts w:ascii="Times New Roman" w:eastAsia="Arial Unicode MS" w:hAnsi="Times New Roman" w:cs="Times New Roman"/>
          <w:sz w:val="28"/>
          <w:szCs w:val="28"/>
          <w:lang w:eastAsia="ru-RU"/>
        </w:rPr>
        <w:t>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w:t>
      </w:r>
      <w:proofErr w:type="gramEnd"/>
      <w:r w:rsidRPr="00843D1D">
        <w:rPr>
          <w:rFonts w:ascii="Times New Roman" w:eastAsia="Arial Unicode MS" w:hAnsi="Times New Roman" w:cs="Times New Roman"/>
          <w:sz w:val="28"/>
          <w:szCs w:val="28"/>
          <w:lang w:eastAsia="ru-RU"/>
        </w:rPr>
        <w:t xml:space="preserve"> Орган регулирования </w:t>
      </w:r>
      <w:r w:rsidRPr="00843D1D">
        <w:rPr>
          <w:rFonts w:ascii="Times New Roman" w:eastAsia="Arial Unicode MS" w:hAnsi="Times New Roman" w:cs="Times New Roman"/>
          <w:sz w:val="28"/>
          <w:szCs w:val="28"/>
          <w:lang w:eastAsia="ru-RU"/>
        </w:rPr>
        <w:lastRenderedPageBreak/>
        <w:t>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96591" w:rsidRPr="00843D1D" w:rsidRDefault="00696591" w:rsidP="00C42266">
      <w:pPr>
        <w:widowControl w:val="0"/>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 xml:space="preserve">На территории </w:t>
      </w:r>
      <w:proofErr w:type="spellStart"/>
      <w:r w:rsidRPr="00843D1D">
        <w:rPr>
          <w:rFonts w:ascii="Times New Roman" w:eastAsia="Arial Unicode MS" w:hAnsi="Times New Roman" w:cs="Times New Roman"/>
          <w:sz w:val="28"/>
          <w:szCs w:val="28"/>
          <w:lang w:eastAsia="ru-RU"/>
        </w:rPr>
        <w:t>Адагумского</w:t>
      </w:r>
      <w:proofErr w:type="spellEnd"/>
      <w:r w:rsidRPr="00843D1D">
        <w:rPr>
          <w:rFonts w:ascii="Times New Roman" w:eastAsia="Arial Unicode MS"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eastAsia="Arial Unicode MS" w:hAnsi="Times New Roman" w:cs="Times New Roman"/>
          <w:sz w:val="28"/>
          <w:szCs w:val="28"/>
          <w:lang w:eastAsia="ru-RU"/>
        </w:rPr>
        <w:t>на момент разработки схемы теплоснабжения бесхозяйные сети отсутствуют.</w:t>
      </w:r>
    </w:p>
    <w:p w:rsidR="0031508B" w:rsidRDefault="0031508B"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Pr="00843D1D" w:rsidRDefault="00696591" w:rsidP="00C42266">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РАЗДЕЛ 13. СИНХРОНИЗАЦИЯ СХЕМЫ ТЕПЛОСНАБЖЕНИЯ</w:t>
      </w:r>
    </w:p>
    <w:p w:rsidR="00FA5026"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 xml:space="preserve">СО СХЕМОЙ ГАЗОСНАБЖЕНИЯ И ГАЗИФИКАЦИИ АДАГУМСКОГО СЕЛЬСКОГО ПОСЕЛЕНИЯ, СХЕМОЙ И ПРОГРАММОЙ РАЗВИТИЯ ЭЛЕКТРОЭЕРГЕТИКИ, А ТАКЖЕ СО СХЕМОЙ ВОДОСНАБЖЕНИЯ </w:t>
      </w:r>
    </w:p>
    <w:p w:rsidR="0031508B" w:rsidRDefault="00696591"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r w:rsidRPr="00843D1D">
        <w:rPr>
          <w:rFonts w:ascii="Times New Roman" w:hAnsi="Times New Roman" w:cs="Times New Roman"/>
          <w:b/>
          <w:sz w:val="28"/>
          <w:szCs w:val="28"/>
          <w:lang w:eastAsia="ru-RU"/>
        </w:rPr>
        <w:t>И ВОДООТВЕДЕНИЯ ПОСЕЛЕНИЯ</w:t>
      </w:r>
      <w:bookmarkStart w:id="16" w:name="_Toc525894746"/>
      <w:bookmarkStart w:id="17" w:name="_Toc535417910"/>
      <w:bookmarkStart w:id="18" w:name="_Toc23034153"/>
      <w:bookmarkStart w:id="19" w:name="_Toc89621210"/>
    </w:p>
    <w:p w:rsidR="0031508B" w:rsidRDefault="0031508B" w:rsidP="0031508B">
      <w:pPr>
        <w:autoSpaceDE w:val="0"/>
        <w:autoSpaceDN w:val="0"/>
        <w:adjustRightInd w:val="0"/>
        <w:spacing w:after="0" w:line="240" w:lineRule="auto"/>
        <w:contextualSpacing/>
        <w:jc w:val="center"/>
        <w:rPr>
          <w:rFonts w:ascii="Times New Roman" w:hAnsi="Times New Roman" w:cs="Times New Roman"/>
          <w:b/>
          <w:sz w:val="28"/>
          <w:szCs w:val="28"/>
          <w:lang w:eastAsia="ru-RU"/>
        </w:rPr>
      </w:pPr>
    </w:p>
    <w:p w:rsidR="00696591" w:rsidRDefault="00696591"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13.1.</w:t>
      </w:r>
      <w:r w:rsidRPr="00843D1D">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31508B" w:rsidRPr="00843D1D" w:rsidRDefault="0031508B" w:rsidP="0031508B">
      <w:pPr>
        <w:autoSpaceDE w:val="0"/>
        <w:autoSpaceDN w:val="0"/>
        <w:adjustRightInd w:val="0"/>
        <w:spacing w:after="0" w:line="240" w:lineRule="auto"/>
        <w:contextualSpacing/>
        <w:jc w:val="center"/>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Противоречия по вопросам развития инфраструктуры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rPr>
        <w:t>между схемами теплоснабжения и газоснабжения не выявлены.</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843D1D">
        <w:rPr>
          <w:rFonts w:ascii="Times New Roman" w:eastAsia="Arial Unicode MS" w:hAnsi="Times New Roman" w:cs="Times New Roman"/>
          <w:b/>
          <w:sz w:val="28"/>
          <w:szCs w:val="28"/>
        </w:rPr>
        <w:t>13.2.</w:t>
      </w:r>
      <w:r w:rsidRPr="00843D1D">
        <w:rPr>
          <w:rFonts w:ascii="Times New Roman" w:eastAsia="Arial Unicode MS" w:hAnsi="Times New Roman" w:cs="Times New Roman"/>
          <w:b/>
          <w:sz w:val="28"/>
          <w:szCs w:val="28"/>
        </w:rPr>
        <w:tab/>
        <w:t xml:space="preserve">Описание </w:t>
      </w:r>
      <w:proofErr w:type="gramStart"/>
      <w:r w:rsidRPr="00843D1D">
        <w:rPr>
          <w:rFonts w:ascii="Times New Roman" w:eastAsia="Arial Unicode MS" w:hAnsi="Times New Roman" w:cs="Times New Roman"/>
          <w:b/>
          <w:sz w:val="28"/>
          <w:szCs w:val="28"/>
        </w:rPr>
        <w:t>проблем организации газоснабжения источников тепловой энергии</w:t>
      </w:r>
      <w:bookmarkEnd w:id="20"/>
      <w:bookmarkEnd w:id="21"/>
      <w:bookmarkEnd w:id="22"/>
      <w:bookmarkEnd w:id="23"/>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Основной проблемой организации газоснабжения источников тепловой энергии является низкие темпы газификации населенных пунктов, а также требующиеся для газификации котельных объемы инвестиций.</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24" w:name="_Toc525894748"/>
      <w:bookmarkStart w:id="25" w:name="_Toc535417912"/>
      <w:bookmarkStart w:id="26" w:name="_Toc23034155"/>
      <w:bookmarkStart w:id="27" w:name="_Toc89621212"/>
      <w:r w:rsidRPr="00843D1D">
        <w:rPr>
          <w:rFonts w:ascii="Times New Roman" w:eastAsia="Arial Unicode MS" w:hAnsi="Times New Roman" w:cs="Times New Roman"/>
          <w:b/>
          <w:sz w:val="28"/>
          <w:szCs w:val="28"/>
        </w:rPr>
        <w:t>13.3.</w:t>
      </w:r>
      <w:r w:rsidRPr="00843D1D">
        <w:rPr>
          <w:rFonts w:ascii="Times New Roman" w:eastAsia="Arial Unicode MS" w:hAnsi="Times New Roman" w:cs="Times New Roman"/>
          <w:b/>
          <w:sz w:val="28"/>
          <w:szCs w:val="28"/>
        </w:rPr>
        <w:tab/>
      </w:r>
      <w:proofErr w:type="gramStart"/>
      <w:r w:rsidRPr="00843D1D">
        <w:rPr>
          <w:rFonts w:ascii="Times New Roman" w:eastAsia="Arial Unicode MS"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roofErr w:type="gramEnd"/>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мероприятий по строительству нового 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C42266">
      <w:pPr>
        <w:spacing w:after="0" w:line="240" w:lineRule="auto"/>
        <w:ind w:firstLine="709"/>
        <w:jc w:val="both"/>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83203D" w:rsidRDefault="0083203D" w:rsidP="0083203D">
      <w:pPr>
        <w:spacing w:after="0" w:line="240" w:lineRule="auto"/>
        <w:ind w:firstLine="709"/>
        <w:jc w:val="center"/>
        <w:rPr>
          <w:rFonts w:ascii="Times New Roman" w:eastAsia="Arial Unicode MS" w:hAnsi="Times New Roman" w:cs="Times New Roman"/>
          <w:b/>
          <w:sz w:val="28"/>
          <w:szCs w:val="28"/>
        </w:rPr>
      </w:pPr>
    </w:p>
    <w:p w:rsidR="0083203D"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13.4.</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p>
    <w:p w:rsidR="00696591" w:rsidRDefault="00696591" w:rsidP="0083203D">
      <w:pPr>
        <w:spacing w:after="0" w:line="240" w:lineRule="auto"/>
        <w:ind w:firstLine="709"/>
        <w:jc w:val="center"/>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31508B" w:rsidRPr="00843D1D" w:rsidRDefault="0031508B" w:rsidP="00C42266">
      <w:pPr>
        <w:spacing w:after="0" w:line="240" w:lineRule="auto"/>
        <w:ind w:firstLine="709"/>
        <w:jc w:val="both"/>
        <w:rPr>
          <w:rFonts w:ascii="Times New Roman" w:hAnsi="Times New Roman" w:cs="Times New Roman"/>
          <w:sz w:val="28"/>
          <w:szCs w:val="28"/>
          <w:lang w:eastAsia="ru-RU"/>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 </w:t>
      </w:r>
      <w:r w:rsidR="005C527F">
        <w:rPr>
          <w:rFonts w:ascii="Times New Roman" w:hAnsi="Times New Roman" w:cs="Times New Roman"/>
          <w:sz w:val="28"/>
          <w:szCs w:val="28"/>
          <w:lang w:eastAsia="ru-RU"/>
        </w:rPr>
        <w:t xml:space="preserve">Крымского района </w:t>
      </w:r>
      <w:r w:rsidRPr="00843D1D">
        <w:rPr>
          <w:rFonts w:ascii="Times New Roman" w:hAnsi="Times New Roman" w:cs="Times New Roman"/>
          <w:sz w:val="28"/>
          <w:szCs w:val="28"/>
          <w:lang w:eastAsia="ru-RU"/>
        </w:rPr>
        <w:t>отсутствуют источники тепловой энергии и генерирующие объекты, включая входящее в их состав оборудование, функционирующ</w:t>
      </w:r>
      <w:r w:rsidR="00182291">
        <w:rPr>
          <w:rFonts w:ascii="Times New Roman" w:hAnsi="Times New Roman" w:cs="Times New Roman"/>
          <w:sz w:val="28"/>
          <w:szCs w:val="28"/>
          <w:lang w:eastAsia="ru-RU"/>
        </w:rPr>
        <w:t>ее</w:t>
      </w:r>
      <w:r w:rsidRPr="00843D1D">
        <w:rPr>
          <w:rFonts w:ascii="Times New Roman" w:hAnsi="Times New Roman" w:cs="Times New Roman"/>
          <w:sz w:val="28"/>
          <w:szCs w:val="28"/>
          <w:lang w:eastAsia="ru-RU"/>
        </w:rPr>
        <w:t xml:space="preserve"> в режиме комбинированной выработки электрической и тепловой энергии.</w:t>
      </w:r>
    </w:p>
    <w:p w:rsidR="00FA5026" w:rsidRDefault="00FA5026" w:rsidP="00C42266">
      <w:pPr>
        <w:keepNext/>
        <w:keepLines/>
        <w:spacing w:after="0" w:line="240" w:lineRule="auto"/>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13.5.</w:t>
      </w:r>
      <w:r w:rsidRPr="00843D1D">
        <w:rPr>
          <w:rFonts w:ascii="Times New Roman" w:eastAsia="Arial Unicode MS" w:hAnsi="Times New Roman" w:cs="Times New Roman"/>
          <w:b/>
          <w:sz w:val="28"/>
          <w:szCs w:val="28"/>
        </w:rPr>
        <w:tab/>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843D1D">
        <w:rPr>
          <w:rFonts w:ascii="Times New Roman" w:eastAsia="Arial Unicode MS" w:hAnsi="Times New Roman" w:cs="Times New Roman"/>
          <w:b/>
          <w:sz w:val="28"/>
          <w:szCs w:val="28"/>
        </w:rPr>
        <w:t>содержащие</w:t>
      </w:r>
      <w:proofErr w:type="gramEnd"/>
      <w:r w:rsidRPr="00843D1D">
        <w:rPr>
          <w:rFonts w:ascii="Times New Roman" w:eastAsia="Arial Unicode MS" w:hAnsi="Times New Roman" w:cs="Times New Roman"/>
          <w:b/>
          <w:sz w:val="28"/>
          <w:szCs w:val="28"/>
        </w:rPr>
        <w:t xml:space="preserve">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spacing w:after="0" w:line="240" w:lineRule="auto"/>
        <w:ind w:firstLine="709"/>
        <w:jc w:val="both"/>
        <w:rPr>
          <w:rFonts w:ascii="Times New Roman" w:hAnsi="Times New Roman" w:cs="Times New Roman"/>
          <w:sz w:val="28"/>
          <w:szCs w:val="28"/>
          <w:lang w:eastAsia="ru-RU"/>
        </w:rPr>
      </w:pPr>
      <w:r w:rsidRPr="00843D1D">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proofErr w:type="spellStart"/>
      <w:r w:rsidRPr="00843D1D">
        <w:rPr>
          <w:rFonts w:ascii="Times New Roman" w:hAnsi="Times New Roman" w:cs="Times New Roman"/>
          <w:sz w:val="28"/>
          <w:szCs w:val="28"/>
          <w:lang w:eastAsia="ru-RU"/>
        </w:rPr>
        <w:t>Адагумского</w:t>
      </w:r>
      <w:proofErr w:type="spellEnd"/>
      <w:r w:rsidRPr="00843D1D">
        <w:rPr>
          <w:rFonts w:ascii="Times New Roman" w:hAnsi="Times New Roman" w:cs="Times New Roman"/>
          <w:sz w:val="28"/>
          <w:szCs w:val="28"/>
          <w:lang w:eastAsia="ru-RU"/>
        </w:rPr>
        <w:t xml:space="preserve"> сельского поселения</w:t>
      </w:r>
      <w:r w:rsidR="00D61103">
        <w:rPr>
          <w:rFonts w:ascii="Times New Roman" w:hAnsi="Times New Roman" w:cs="Times New Roman"/>
          <w:sz w:val="28"/>
          <w:szCs w:val="28"/>
          <w:lang w:eastAsia="ru-RU"/>
        </w:rPr>
        <w:t xml:space="preserve"> Крымского района</w:t>
      </w:r>
      <w:r w:rsidRPr="00843D1D">
        <w:rPr>
          <w:rFonts w:ascii="Times New Roman" w:hAnsi="Times New Roman" w:cs="Times New Roman"/>
          <w:sz w:val="28"/>
          <w:szCs w:val="28"/>
          <w:lang w:eastAsia="ru-RU"/>
        </w:rPr>
        <w:t>, не намечается.</w:t>
      </w:r>
    </w:p>
    <w:p w:rsidR="00D61103" w:rsidRDefault="00D61103" w:rsidP="00C42266">
      <w:pPr>
        <w:keepNext/>
        <w:keepLines/>
        <w:spacing w:after="0" w:line="240" w:lineRule="auto"/>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r w:rsidRPr="00843D1D">
        <w:rPr>
          <w:rFonts w:ascii="Times New Roman" w:eastAsia="Arial Unicode MS" w:hAnsi="Times New Roman" w:cs="Times New Roman"/>
          <w:b/>
          <w:sz w:val="28"/>
          <w:szCs w:val="28"/>
        </w:rPr>
        <w:t>13.6.</w:t>
      </w:r>
      <w:r w:rsidRPr="00843D1D">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водоснабжения </w:t>
      </w:r>
      <w:proofErr w:type="spellStart"/>
      <w:r w:rsidR="006D7357" w:rsidRPr="006D7357">
        <w:rPr>
          <w:rFonts w:ascii="Times New Roman" w:hAnsi="Times New Roman" w:cs="Times New Roman"/>
          <w:b/>
          <w:sz w:val="28"/>
          <w:szCs w:val="28"/>
        </w:rPr>
        <w:t>Адагумского</w:t>
      </w:r>
      <w:proofErr w:type="spellEnd"/>
      <w:r w:rsidR="006D7357" w:rsidRPr="006D7357">
        <w:rPr>
          <w:rFonts w:ascii="Times New Roman" w:hAnsi="Times New Roman" w:cs="Times New Roman"/>
          <w:b/>
          <w:sz w:val="28"/>
          <w:szCs w:val="28"/>
          <w:shd w:val="clear" w:color="auto" w:fill="FFFFFF"/>
        </w:rPr>
        <w:t xml:space="preserve"> сельского поселения Крымского района</w:t>
      </w:r>
      <w:r w:rsidRPr="00843D1D">
        <w:rPr>
          <w:rFonts w:ascii="Times New Roman" w:eastAsia="Arial Unicode MS" w:hAnsi="Times New Roman" w:cs="Times New Roman"/>
          <w:b/>
          <w:sz w:val="28"/>
          <w:szCs w:val="28"/>
        </w:rPr>
        <w:t>) о развитии соответствующей системы водоснабжения в части, относящейся к системам теплоснабжения</w:t>
      </w:r>
      <w:bookmarkEnd w:id="36"/>
      <w:bookmarkEnd w:id="37"/>
      <w:bookmarkEnd w:id="38"/>
      <w:bookmarkEnd w:id="39"/>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Default="00696591" w:rsidP="00C42266">
      <w:pPr>
        <w:spacing w:after="0" w:line="240" w:lineRule="auto"/>
        <w:ind w:firstLine="709"/>
        <w:jc w:val="both"/>
        <w:rPr>
          <w:rFonts w:ascii="Times New Roman" w:hAnsi="Times New Roman" w:cs="Times New Roman"/>
          <w:sz w:val="28"/>
          <w:szCs w:val="28"/>
        </w:rPr>
      </w:pPr>
      <w:r w:rsidRPr="00843D1D">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 xml:space="preserve">, относящейся к системам теплоснабжения содержатся в схеме водоснабжения </w:t>
      </w:r>
      <w:proofErr w:type="spellStart"/>
      <w:r w:rsidRPr="00843D1D">
        <w:rPr>
          <w:rFonts w:ascii="Times New Roman" w:hAnsi="Times New Roman" w:cs="Times New Roman"/>
          <w:sz w:val="28"/>
          <w:szCs w:val="28"/>
        </w:rPr>
        <w:t>Адагумского</w:t>
      </w:r>
      <w:proofErr w:type="spellEnd"/>
      <w:r w:rsidRPr="00843D1D">
        <w:rPr>
          <w:rFonts w:ascii="Times New Roman" w:hAnsi="Times New Roman" w:cs="Times New Roman"/>
          <w:sz w:val="28"/>
          <w:szCs w:val="28"/>
        </w:rPr>
        <w:t xml:space="preserve"> сельского поселения</w:t>
      </w:r>
      <w:r w:rsidR="005C527F" w:rsidRPr="005C527F">
        <w:rPr>
          <w:rFonts w:ascii="Times New Roman" w:hAnsi="Times New Roman" w:cs="Times New Roman"/>
          <w:sz w:val="28"/>
          <w:szCs w:val="28"/>
          <w:lang w:eastAsia="ru-RU"/>
        </w:rPr>
        <w:t xml:space="preserve"> </w:t>
      </w:r>
      <w:r w:rsidR="005C527F">
        <w:rPr>
          <w:rFonts w:ascii="Times New Roman" w:hAnsi="Times New Roman" w:cs="Times New Roman"/>
          <w:sz w:val="28"/>
          <w:szCs w:val="28"/>
          <w:lang w:eastAsia="ru-RU"/>
        </w:rPr>
        <w:t>Крымского района</w:t>
      </w:r>
      <w:r w:rsidRPr="00843D1D">
        <w:rPr>
          <w:rFonts w:ascii="Times New Roman" w:hAnsi="Times New Roman" w:cs="Times New Roman"/>
          <w:sz w:val="28"/>
          <w:szCs w:val="28"/>
        </w:rPr>
        <w:t>.</w:t>
      </w:r>
    </w:p>
    <w:p w:rsidR="0031508B" w:rsidRPr="00843D1D" w:rsidRDefault="0031508B" w:rsidP="00C42266">
      <w:pPr>
        <w:spacing w:after="0" w:line="240" w:lineRule="auto"/>
        <w:ind w:firstLine="709"/>
        <w:jc w:val="both"/>
        <w:rPr>
          <w:rFonts w:ascii="Times New Roman" w:hAnsi="Times New Roman" w:cs="Times New Roman"/>
          <w:sz w:val="28"/>
          <w:szCs w:val="28"/>
        </w:rPr>
      </w:pPr>
    </w:p>
    <w:p w:rsidR="00696591" w:rsidRDefault="00696591" w:rsidP="00C42266">
      <w:pPr>
        <w:keepNext/>
        <w:keepLines/>
        <w:spacing w:after="0" w:line="240" w:lineRule="auto"/>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843D1D">
        <w:rPr>
          <w:rFonts w:ascii="Times New Roman" w:eastAsia="Arial Unicode MS" w:hAnsi="Times New Roman" w:cs="Times New Roman"/>
          <w:b/>
          <w:sz w:val="28"/>
          <w:szCs w:val="28"/>
        </w:rPr>
        <w:t>13.7.</w:t>
      </w:r>
      <w:r w:rsidRPr="00843D1D">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31508B" w:rsidRPr="00843D1D" w:rsidRDefault="0031508B" w:rsidP="00C42266">
      <w:pPr>
        <w:keepNext/>
        <w:keepLines/>
        <w:spacing w:after="0" w:line="240" w:lineRule="auto"/>
        <w:jc w:val="center"/>
        <w:outlineLvl w:val="1"/>
        <w:rPr>
          <w:rFonts w:ascii="Times New Roman" w:eastAsia="Arial Unicode MS" w:hAnsi="Times New Roman" w:cs="Times New Roman"/>
          <w:b/>
          <w:sz w:val="28"/>
          <w:szCs w:val="28"/>
        </w:rPr>
      </w:pPr>
    </w:p>
    <w:p w:rsidR="00696591" w:rsidRPr="00843D1D" w:rsidRDefault="00696591" w:rsidP="00C4226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43D1D">
        <w:rPr>
          <w:rFonts w:ascii="Times New Roman" w:eastAsia="Calibri" w:hAnsi="Times New Roman" w:cs="Times New Roman"/>
          <w:sz w:val="28"/>
          <w:szCs w:val="28"/>
          <w:lang w:eastAsia="ru-RU"/>
        </w:rPr>
        <w:t>Строител</w:t>
      </w:r>
      <w:r>
        <w:rPr>
          <w:rFonts w:ascii="Times New Roman" w:eastAsia="Calibri" w:hAnsi="Times New Roman" w:cs="Times New Roman"/>
          <w:sz w:val="28"/>
          <w:szCs w:val="28"/>
          <w:lang w:eastAsia="ru-RU"/>
        </w:rPr>
        <w:t>ьство новых</w:t>
      </w:r>
      <w:r w:rsidRPr="00843D1D">
        <w:rPr>
          <w:rFonts w:ascii="Times New Roman" w:eastAsia="Calibri" w:hAnsi="Times New Roman" w:cs="Times New Roman"/>
          <w:sz w:val="28"/>
          <w:szCs w:val="28"/>
          <w:lang w:eastAsia="ru-RU"/>
        </w:rPr>
        <w:t xml:space="preserve"> источников тепловой энергии  не планируется.</w:t>
      </w:r>
    </w:p>
    <w:p w:rsidR="00696591" w:rsidRPr="00843D1D" w:rsidRDefault="00696591" w:rsidP="00C42266">
      <w:pPr>
        <w:autoSpaceDE w:val="0"/>
        <w:autoSpaceDN w:val="0"/>
        <w:adjustRightInd w:val="0"/>
        <w:spacing w:after="0" w:line="240" w:lineRule="auto"/>
        <w:contextualSpacing/>
        <w:jc w:val="both"/>
        <w:rPr>
          <w:rFonts w:ascii="Times New Roman" w:hAnsi="Times New Roman" w:cs="Times New Roman"/>
          <w:sz w:val="28"/>
          <w:szCs w:val="28"/>
        </w:rPr>
        <w:sectPr w:rsidR="00696591" w:rsidRPr="00843D1D" w:rsidSect="00566E49">
          <w:pgSz w:w="11907" w:h="16840" w:code="9"/>
          <w:pgMar w:top="1134" w:right="567" w:bottom="1134" w:left="1701" w:header="720" w:footer="720" w:gutter="0"/>
          <w:cols w:space="720"/>
          <w:docGrid w:linePitch="360"/>
        </w:sectPr>
      </w:pPr>
    </w:p>
    <w:p w:rsidR="00696591" w:rsidRPr="00843D1D"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lastRenderedPageBreak/>
        <w:t xml:space="preserve">РАЗДЕЛ 14. ИНДИКАТОРЫ РАЗВИТИЯ СИСТЕМ ТЕПЛОСНАБЖЕНИЯ </w:t>
      </w:r>
    </w:p>
    <w:p w:rsidR="00696591" w:rsidRDefault="00696591"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843D1D">
        <w:rPr>
          <w:rFonts w:ascii="Times New Roman" w:hAnsi="Times New Roman" w:cs="Times New Roman"/>
          <w:b/>
          <w:sz w:val="28"/>
          <w:szCs w:val="28"/>
        </w:rPr>
        <w:t>АДАГУМСКОГО СЕЛЬСКОГО ПОСЕЛЕНИЯ</w:t>
      </w:r>
      <w:r w:rsidR="00FA5026">
        <w:rPr>
          <w:rFonts w:ascii="Times New Roman" w:hAnsi="Times New Roman" w:cs="Times New Roman"/>
          <w:b/>
          <w:sz w:val="28"/>
          <w:szCs w:val="28"/>
        </w:rPr>
        <w:t xml:space="preserve"> КРЫМСКОГО РАЙОНА</w:t>
      </w:r>
    </w:p>
    <w:p w:rsidR="0031508B" w:rsidRPr="00843D1D" w:rsidRDefault="0031508B" w:rsidP="00C42266">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8"/>
          <w:szCs w:val="28"/>
        </w:rPr>
      </w:pPr>
      <w:bookmarkStart w:id="44" w:name="_Toc89621218"/>
      <w:bookmarkStart w:id="45" w:name="_Hlk34394843"/>
      <w:r w:rsidRPr="00843D1D">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FA5026" w:rsidRDefault="00FA5026" w:rsidP="00C42266">
      <w:pPr>
        <w:spacing w:after="0" w:line="240" w:lineRule="auto"/>
        <w:ind w:firstLine="709"/>
        <w:jc w:val="both"/>
        <w:rPr>
          <w:rFonts w:ascii="Times New Roman" w:eastAsia="Arial Unicode MS" w:hAnsi="Times New Roman" w:cs="Times New Roman"/>
          <w:sz w:val="28"/>
          <w:szCs w:val="28"/>
          <w:lang w:eastAsia="ru-RU"/>
        </w:rPr>
      </w:pPr>
    </w:p>
    <w:p w:rsidR="00696591" w:rsidRDefault="00696591" w:rsidP="00C42266">
      <w:pPr>
        <w:spacing w:after="0" w:line="240" w:lineRule="auto"/>
        <w:ind w:firstLine="709"/>
        <w:jc w:val="both"/>
        <w:rPr>
          <w:rFonts w:ascii="Times New Roman" w:eastAsia="Arial Unicode MS" w:hAnsi="Times New Roman" w:cs="Times New Roman"/>
          <w:sz w:val="28"/>
          <w:szCs w:val="28"/>
          <w:lang w:eastAsia="ru-RU"/>
        </w:rPr>
      </w:pPr>
      <w:r w:rsidRPr="00843D1D">
        <w:rPr>
          <w:rFonts w:ascii="Times New Roman" w:eastAsia="Arial Unicode MS" w:hAnsi="Times New Roman" w:cs="Times New Roman"/>
          <w:sz w:val="28"/>
          <w:szCs w:val="28"/>
          <w:lang w:eastAsia="ru-RU"/>
        </w:rPr>
        <w:t>Индикаторы развития систем теплоснабжения представлены в таблице 27</w:t>
      </w:r>
      <w:r w:rsidR="0044294C">
        <w:fldChar w:fldCharType="begin"/>
      </w:r>
      <w:r w:rsidR="0044294C">
        <w:instrText xml:space="preserve"> REF _Ref19658937 \h  \* MERGEFORMAT </w:instrText>
      </w:r>
      <w:r w:rsidR="0044294C">
        <w:fldChar w:fldCharType="separate"/>
      </w:r>
      <w:r w:rsidR="00980DCF" w:rsidRPr="00980DCF">
        <w:rPr>
          <w:rFonts w:ascii="Times New Roman" w:eastAsia="Arial Unicode MS" w:hAnsi="Times New Roman" w:cs="Times New Roman"/>
          <w:vanish/>
          <w:sz w:val="28"/>
          <w:szCs w:val="28"/>
        </w:rPr>
        <w:t xml:space="preserve">Таблица </w:t>
      </w:r>
      <w:r w:rsidR="0044294C">
        <w:fldChar w:fldCharType="end"/>
      </w:r>
      <w:r w:rsidRPr="00843D1D">
        <w:rPr>
          <w:rFonts w:ascii="Times New Roman" w:eastAsia="Arial Unicode MS" w:hAnsi="Times New Roman" w:cs="Times New Roman"/>
          <w:sz w:val="28"/>
          <w:szCs w:val="28"/>
          <w:lang w:eastAsia="ru-RU"/>
        </w:rPr>
        <w:t>.</w:t>
      </w:r>
    </w:p>
    <w:p w:rsidR="0031508B" w:rsidRPr="00843D1D" w:rsidRDefault="000B6D52" w:rsidP="00371DDE">
      <w:pPr>
        <w:spacing w:after="0" w:line="240" w:lineRule="auto"/>
        <w:ind w:firstLine="709"/>
        <w:jc w:val="right"/>
        <w:rPr>
          <w:rFonts w:ascii="Times New Roman" w:eastAsia="Arial Unicode MS" w:hAnsi="Times New Roman" w:cs="Times New Roman"/>
          <w:b/>
          <w:bCs/>
          <w:sz w:val="28"/>
          <w:szCs w:val="28"/>
          <w:lang w:eastAsia="ru-RU"/>
        </w:rPr>
      </w:pPr>
      <w:r>
        <w:rPr>
          <w:rFonts w:ascii="Times New Roman" w:hAnsi="Times New Roman" w:cs="Times New Roman"/>
          <w:b/>
          <w:noProof/>
          <w:sz w:val="28"/>
          <w:szCs w:val="28"/>
          <w:lang w:eastAsia="ru-RU"/>
        </w:rPr>
        <w:pict>
          <v:rect id="Прямоугольник 28" o:spid="_x0000_s1027" style="position:absolute;left:0;text-align:left;margin-left:320.8pt;margin-top:-137.6pt;width:1in;height:38.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" fillcolor="window" strokecolor="window" strokeweight="2pt"/>
        </w:pict>
      </w:r>
    </w:p>
    <w:p w:rsidR="0031508B" w:rsidRPr="00FA5026" w:rsidRDefault="00696591" w:rsidP="0031508B">
      <w:pPr>
        <w:spacing w:after="0" w:line="240" w:lineRule="auto"/>
        <w:ind w:firstLine="709"/>
        <w:jc w:val="right"/>
        <w:rPr>
          <w:rFonts w:ascii="Times New Roman" w:eastAsia="Arial Unicode MS" w:hAnsi="Times New Roman" w:cs="Times New Roman"/>
          <w:sz w:val="28"/>
          <w:szCs w:val="28"/>
        </w:rPr>
      </w:pPr>
      <w:bookmarkStart w:id="46" w:name="_Ref19658937"/>
      <w:r w:rsidRPr="00FA5026">
        <w:rPr>
          <w:rFonts w:ascii="Times New Roman" w:eastAsia="Arial Unicode MS" w:hAnsi="Times New Roman" w:cs="Times New Roman"/>
          <w:sz w:val="28"/>
          <w:szCs w:val="28"/>
        </w:rPr>
        <w:t xml:space="preserve">Таблица </w:t>
      </w:r>
      <w:bookmarkStart w:id="47" w:name="_Hlk25241434"/>
      <w:bookmarkEnd w:id="46"/>
      <w:r w:rsidR="0031508B" w:rsidRPr="00FA5026">
        <w:rPr>
          <w:rFonts w:ascii="Times New Roman" w:eastAsia="Arial Unicode MS" w:hAnsi="Times New Roman" w:cs="Times New Roman"/>
          <w:sz w:val="28"/>
          <w:szCs w:val="28"/>
        </w:rPr>
        <w:t xml:space="preserve">27 </w:t>
      </w:r>
    </w:p>
    <w:p w:rsidR="0031508B" w:rsidRDefault="0031508B" w:rsidP="00C42266">
      <w:pPr>
        <w:spacing w:after="0" w:line="240" w:lineRule="auto"/>
        <w:ind w:firstLine="709"/>
        <w:jc w:val="center"/>
        <w:rPr>
          <w:rFonts w:ascii="Times New Roman" w:eastAsia="Arial Unicode MS" w:hAnsi="Times New Roman" w:cs="Times New Roman"/>
          <w:b/>
          <w:sz w:val="28"/>
          <w:szCs w:val="28"/>
          <w:lang w:eastAsia="ru-RU"/>
        </w:rPr>
      </w:pPr>
    </w:p>
    <w:p w:rsidR="00696591" w:rsidRPr="0031508B" w:rsidRDefault="00371DDE" w:rsidP="00371DDE">
      <w:pPr>
        <w:tabs>
          <w:tab w:val="center" w:pos="7140"/>
          <w:tab w:val="right" w:pos="13572"/>
        </w:tabs>
        <w:spacing w:after="0" w:line="240" w:lineRule="auto"/>
        <w:ind w:firstLine="709"/>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ab/>
      </w:r>
      <w:r w:rsidR="00696591" w:rsidRPr="0031508B">
        <w:rPr>
          <w:rFonts w:ascii="Times New Roman" w:eastAsia="Arial Unicode MS" w:hAnsi="Times New Roman" w:cs="Times New Roman"/>
          <w:b/>
          <w:sz w:val="28"/>
          <w:szCs w:val="28"/>
          <w:lang w:eastAsia="ru-RU"/>
        </w:rPr>
        <w:t xml:space="preserve">Индикаторы развития систем теплоснабжения </w:t>
      </w:r>
      <w:bookmarkEnd w:id="47"/>
      <w:proofErr w:type="spellStart"/>
      <w:r w:rsidR="00696591" w:rsidRPr="0031508B">
        <w:rPr>
          <w:rFonts w:ascii="Times New Roman" w:eastAsia="Arial Unicode MS" w:hAnsi="Times New Roman" w:cs="Times New Roman"/>
          <w:b/>
          <w:sz w:val="28"/>
          <w:szCs w:val="28"/>
          <w:lang w:eastAsia="ru-RU"/>
        </w:rPr>
        <w:t>Адагумского</w:t>
      </w:r>
      <w:proofErr w:type="spellEnd"/>
      <w:r w:rsidR="00696591" w:rsidRPr="0031508B">
        <w:rPr>
          <w:rFonts w:ascii="Times New Roman" w:eastAsia="Arial Unicode MS" w:hAnsi="Times New Roman" w:cs="Times New Roman"/>
          <w:b/>
          <w:sz w:val="28"/>
          <w:szCs w:val="28"/>
          <w:lang w:eastAsia="ru-RU"/>
        </w:rPr>
        <w:t xml:space="preserve"> сельского поселения</w:t>
      </w:r>
      <w:r>
        <w:rPr>
          <w:rFonts w:ascii="Times New Roman" w:eastAsia="Arial Unicode MS" w:hAnsi="Times New Roman" w:cs="Times New Roman"/>
          <w:b/>
          <w:sz w:val="28"/>
          <w:szCs w:val="28"/>
          <w:lang w:eastAsia="ru-RU"/>
        </w:rPr>
        <w:tab/>
      </w:r>
      <w:r w:rsidR="0031508B">
        <w:rPr>
          <w:rFonts w:ascii="Times New Roman" w:eastAsia="Arial Unicode MS" w:hAnsi="Times New Roman" w:cs="Times New Roman"/>
          <w:b/>
          <w:sz w:val="28"/>
          <w:szCs w:val="28"/>
          <w:lang w:eastAsia="ru-RU"/>
        </w:rPr>
        <w:br/>
      </w:r>
    </w:p>
    <w:tbl>
      <w:tblPr>
        <w:tblW w:w="50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
        <w:gridCol w:w="7951"/>
        <w:gridCol w:w="1530"/>
        <w:gridCol w:w="1981"/>
        <w:gridCol w:w="1736"/>
      </w:tblGrid>
      <w:tr w:rsidR="00696591" w:rsidRPr="0031508B" w:rsidTr="00FA5026">
        <w:trPr>
          <w:trHeight w:val="1122"/>
          <w:tblHeader/>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w:t>
            </w:r>
            <w:proofErr w:type="gramStart"/>
            <w:r w:rsidRPr="0031508B">
              <w:rPr>
                <w:rFonts w:ascii="Times New Roman" w:eastAsia="Arial Unicode MS" w:hAnsi="Times New Roman" w:cs="Times New Roman"/>
                <w:color w:val="000000"/>
                <w:sz w:val="24"/>
                <w:szCs w:val="24"/>
                <w:lang w:eastAsia="ru-RU"/>
              </w:rPr>
              <w:t>п</w:t>
            </w:r>
            <w:proofErr w:type="gramEnd"/>
            <w:r w:rsidRPr="0031508B">
              <w:rPr>
                <w:rFonts w:ascii="Times New Roman" w:eastAsia="Arial Unicode MS" w:hAnsi="Times New Roman" w:cs="Times New Roman"/>
                <w:color w:val="000000"/>
                <w:sz w:val="24"/>
                <w:szCs w:val="24"/>
                <w:lang w:eastAsia="ru-RU"/>
              </w:rPr>
              <w:t>/п</w:t>
            </w:r>
          </w:p>
        </w:tc>
        <w:tc>
          <w:tcPr>
            <w:tcW w:w="2894"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Индикаторы развития систем теплоснабжения поселения</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Ед</w:t>
            </w:r>
            <w:proofErr w:type="gramStart"/>
            <w:r w:rsidRPr="0031508B">
              <w:rPr>
                <w:rFonts w:ascii="Times New Roman" w:eastAsia="Arial Unicode MS" w:hAnsi="Times New Roman" w:cs="Times New Roman"/>
                <w:color w:val="000000"/>
                <w:sz w:val="24"/>
                <w:szCs w:val="24"/>
                <w:lang w:eastAsia="ru-RU"/>
              </w:rPr>
              <w:t>.и</w:t>
            </w:r>
            <w:proofErr w:type="gramEnd"/>
            <w:r w:rsidRPr="0031508B">
              <w:rPr>
                <w:rFonts w:ascii="Times New Roman" w:eastAsia="Arial Unicode MS" w:hAnsi="Times New Roman" w:cs="Times New Roman"/>
                <w:color w:val="000000"/>
                <w:sz w:val="24"/>
                <w:szCs w:val="24"/>
                <w:lang w:eastAsia="ru-RU"/>
              </w:rPr>
              <w:t>зм</w:t>
            </w:r>
            <w:proofErr w:type="spellEnd"/>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Существующее положение</w:t>
            </w:r>
          </w:p>
        </w:tc>
        <w:tc>
          <w:tcPr>
            <w:tcW w:w="632" w:type="pct"/>
            <w:shd w:val="clear" w:color="auto" w:fill="auto"/>
            <w:vAlign w:val="center"/>
            <w:hideMark/>
          </w:tcPr>
          <w:p w:rsidR="0031508B" w:rsidRDefault="000B6D52"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noProof/>
                <w:color w:val="000000"/>
                <w:sz w:val="24"/>
                <w:szCs w:val="24"/>
                <w:lang w:eastAsia="ru-RU"/>
              </w:rPr>
              <w:pict>
                <v:shape id="Поле 231" o:spid="_x0000_s1026" type="#_x0000_t202" style="position:absolute;left:0;text-align:left;margin-left:97.2pt;margin-top:26.25pt;width:36.75pt;height:51.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" fillcolor="white [3201]" strokecolor="white [3212]" strokeweight=".5pt">
                  <v:textbox style="layout-flow:vertical;mso-next-textbox:#Поле 231">
                    <w:txbxContent>
                      <w:p w:rsidR="0044294C" w:rsidRPr="005C527F" w:rsidRDefault="0044294C">
                        <w:pPr>
                          <w:rPr>
                            <w:rFonts w:ascii="Times New Roman" w:hAnsi="Times New Roman" w:cs="Times New Roman"/>
                            <w:sz w:val="28"/>
                            <w:szCs w:val="28"/>
                          </w:rPr>
                        </w:pPr>
                        <w:r>
                          <w:rPr>
                            <w:rFonts w:ascii="Times New Roman" w:hAnsi="Times New Roman" w:cs="Times New Roman"/>
                            <w:sz w:val="28"/>
                            <w:szCs w:val="28"/>
                          </w:rPr>
                          <w:t>44</w:t>
                        </w:r>
                      </w:p>
                    </w:txbxContent>
                  </v:textbox>
                </v:shape>
              </w:pict>
            </w:r>
            <w:r w:rsidR="00696591" w:rsidRPr="0031508B">
              <w:rPr>
                <w:rFonts w:ascii="Times New Roman" w:eastAsia="Arial Unicode MS" w:hAnsi="Times New Roman" w:cs="Times New Roman"/>
                <w:color w:val="000000"/>
                <w:sz w:val="24"/>
                <w:szCs w:val="24"/>
                <w:lang w:eastAsia="ru-RU"/>
              </w:rPr>
              <w:t>Ожидаемые показатели</w:t>
            </w:r>
          </w:p>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 xml:space="preserve"> (2049 год)</w:t>
            </w:r>
          </w:p>
        </w:tc>
      </w:tr>
      <w:tr w:rsidR="00FA5026" w:rsidRPr="0031508B" w:rsidTr="0031508B">
        <w:trPr>
          <w:trHeight w:val="20"/>
          <w:tblHeader/>
        </w:trPr>
        <w:tc>
          <w:tcPr>
            <w:tcW w:w="196"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2</w:t>
            </w:r>
          </w:p>
        </w:tc>
        <w:tc>
          <w:tcPr>
            <w:tcW w:w="557"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p>
        </w:tc>
        <w:tc>
          <w:tcPr>
            <w:tcW w:w="721" w:type="pct"/>
            <w:shd w:val="clear" w:color="auto" w:fill="auto"/>
            <w:vAlign w:val="center"/>
            <w:hideMark/>
          </w:tcPr>
          <w:p w:rsidR="00FA5026" w:rsidRPr="0031508B" w:rsidRDefault="00FA5026" w:rsidP="00C42266">
            <w:pPr>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w:t>
            </w:r>
          </w:p>
        </w:tc>
        <w:tc>
          <w:tcPr>
            <w:tcW w:w="632" w:type="pct"/>
            <w:shd w:val="clear" w:color="auto" w:fill="auto"/>
            <w:vAlign w:val="center"/>
            <w:hideMark/>
          </w:tcPr>
          <w:p w:rsidR="00FA5026" w:rsidRDefault="00FA5026" w:rsidP="00C42266">
            <w:pPr>
              <w:spacing w:after="0" w:line="240" w:lineRule="auto"/>
              <w:jc w:val="center"/>
              <w:rPr>
                <w:rFonts w:ascii="Times New Roman" w:eastAsia="Arial Unicode MS" w:hAnsi="Times New Roman" w:cs="Times New Roman"/>
                <w:noProof/>
                <w:color w:val="000000"/>
                <w:sz w:val="24"/>
                <w:szCs w:val="24"/>
                <w:lang w:eastAsia="ru-RU"/>
              </w:rPr>
            </w:pPr>
            <w:r>
              <w:rPr>
                <w:rFonts w:ascii="Times New Roman" w:eastAsia="Arial Unicode MS" w:hAnsi="Times New Roman" w:cs="Times New Roman"/>
                <w:noProof/>
                <w:color w:val="000000"/>
                <w:sz w:val="24"/>
                <w:szCs w:val="24"/>
                <w:lang w:eastAsia="ru-RU"/>
              </w:rPr>
              <w:t>5</w:t>
            </w:r>
          </w:p>
        </w:tc>
      </w:tr>
      <w:tr w:rsidR="00696591" w:rsidRPr="0031508B" w:rsidTr="0031508B">
        <w:trPr>
          <w:trHeight w:val="20"/>
        </w:trPr>
        <w:tc>
          <w:tcPr>
            <w:tcW w:w="5000" w:type="pct"/>
            <w:gridSpan w:val="5"/>
            <w:shd w:val="clear" w:color="auto" w:fill="auto"/>
            <w:vAlign w:val="center"/>
          </w:tcPr>
          <w:p w:rsidR="00CA4679" w:rsidRDefault="00696591" w:rsidP="00C42266">
            <w:pPr>
              <w:widowControl w:val="0"/>
              <w:spacing w:after="0" w:line="240" w:lineRule="auto"/>
              <w:ind w:right="-99"/>
              <w:jc w:val="center"/>
              <w:outlineLvl w:val="1"/>
              <w:rPr>
                <w:rFonts w:ascii="Times New Roman" w:hAnsi="Times New Roman" w:cs="Times New Roman"/>
                <w:sz w:val="24"/>
                <w:szCs w:val="24"/>
              </w:rPr>
            </w:pPr>
            <w:r w:rsidRPr="0031508B">
              <w:rPr>
                <w:rFonts w:ascii="Times New Roman" w:hAnsi="Times New Roman" w:cs="Times New Roman"/>
                <w:sz w:val="24"/>
                <w:szCs w:val="24"/>
              </w:rPr>
              <w:t>Котельная №</w:t>
            </w:r>
            <w:r w:rsidR="00FA5026">
              <w:rPr>
                <w:rFonts w:ascii="Times New Roman" w:hAnsi="Times New Roman" w:cs="Times New Roman"/>
                <w:sz w:val="24"/>
                <w:szCs w:val="24"/>
              </w:rPr>
              <w:t xml:space="preserve"> </w:t>
            </w:r>
            <w:r w:rsidRPr="0031508B">
              <w:rPr>
                <w:rFonts w:ascii="Times New Roman" w:hAnsi="Times New Roman" w:cs="Times New Roman"/>
                <w:sz w:val="24"/>
                <w:szCs w:val="24"/>
              </w:rPr>
              <w:t xml:space="preserve">36 </w:t>
            </w:r>
          </w:p>
          <w:p w:rsidR="00696591" w:rsidRPr="0031508B" w:rsidRDefault="00696591" w:rsidP="00C42266">
            <w:pPr>
              <w:widowControl w:val="0"/>
              <w:spacing w:after="0" w:line="240" w:lineRule="auto"/>
              <w:ind w:right="-99"/>
              <w:jc w:val="center"/>
              <w:outlineLvl w:val="1"/>
              <w:rPr>
                <w:rFonts w:ascii="Times New Roman" w:eastAsia="Times New Roman" w:hAnsi="Times New Roman" w:cs="Times New Roman"/>
                <w:sz w:val="24"/>
                <w:szCs w:val="24"/>
                <w:lang w:eastAsia="ru-RU"/>
              </w:rPr>
            </w:pPr>
            <w:proofErr w:type="spellStart"/>
            <w:r w:rsidRPr="0031508B">
              <w:rPr>
                <w:rFonts w:ascii="Times New Roman" w:hAnsi="Times New Roman" w:cs="Times New Roman"/>
                <w:sz w:val="24"/>
                <w:szCs w:val="24"/>
              </w:rPr>
              <w:t>х</w:t>
            </w:r>
            <w:r w:rsidR="00FA5026">
              <w:rPr>
                <w:rFonts w:ascii="Times New Roman" w:hAnsi="Times New Roman" w:cs="Times New Roman"/>
                <w:sz w:val="24"/>
                <w:szCs w:val="24"/>
              </w:rPr>
              <w:t>ут</w:t>
            </w:r>
            <w:proofErr w:type="spellEnd"/>
            <w:r w:rsidRPr="0031508B">
              <w:rPr>
                <w:rFonts w:ascii="Times New Roman" w:hAnsi="Times New Roman" w:cs="Times New Roman"/>
                <w:sz w:val="24"/>
                <w:szCs w:val="24"/>
              </w:rPr>
              <w:t xml:space="preserve">. </w:t>
            </w:r>
            <w:proofErr w:type="spellStart"/>
            <w:r w:rsidRPr="0031508B">
              <w:rPr>
                <w:rFonts w:ascii="Times New Roman" w:hAnsi="Times New Roman" w:cs="Times New Roman"/>
                <w:sz w:val="24"/>
                <w:szCs w:val="24"/>
              </w:rPr>
              <w:t>Адагум</w:t>
            </w:r>
            <w:proofErr w:type="spellEnd"/>
            <w:r w:rsidRPr="0031508B">
              <w:rPr>
                <w:rFonts w:ascii="Times New Roman" w:hAnsi="Times New Roman" w:cs="Times New Roman"/>
                <w:sz w:val="24"/>
                <w:szCs w:val="24"/>
              </w:rPr>
              <w:t>, ул. Ленина, 53/1</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оличество прекращений подачи тепловой энергии, теплоносителя в результате технологических нарушений на тепловых сетях</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ед.</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2</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оличество прекращений подачи тепловой энергии, теплоносителя в результате технологических нарушений на источниках тепловой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ед.</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3</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У</w:t>
            </w:r>
            <w:r w:rsidR="00696591" w:rsidRPr="0031508B">
              <w:rPr>
                <w:rFonts w:ascii="Times New Roman" w:eastAsia="Arial Unicode MS" w:hAnsi="Times New Roman" w:cs="Times New Roman"/>
                <w:color w:val="000000"/>
                <w:sz w:val="24"/>
                <w:szCs w:val="24"/>
                <w:lang w:eastAsia="ru-RU"/>
              </w:rPr>
              <w:t>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кг</w:t>
            </w:r>
            <w:proofErr w:type="gramStart"/>
            <w:r w:rsidRPr="0031508B">
              <w:rPr>
                <w:rFonts w:ascii="Times New Roman" w:eastAsia="Arial Unicode MS" w:hAnsi="Times New Roman" w:cs="Times New Roman"/>
                <w:color w:val="000000"/>
                <w:sz w:val="24"/>
                <w:szCs w:val="24"/>
                <w:lang w:eastAsia="ru-RU"/>
              </w:rPr>
              <w:t>.у</w:t>
            </w:r>
            <w:proofErr w:type="gramEnd"/>
            <w:r w:rsidRPr="0031508B">
              <w:rPr>
                <w:rFonts w:ascii="Times New Roman" w:eastAsia="Arial Unicode MS" w:hAnsi="Times New Roman" w:cs="Times New Roman"/>
                <w:color w:val="000000"/>
                <w:sz w:val="24"/>
                <w:szCs w:val="24"/>
                <w:lang w:eastAsia="ru-RU"/>
              </w:rPr>
              <w:t>.т</w:t>
            </w:r>
            <w:proofErr w:type="spellEnd"/>
            <w:r w:rsidRPr="0031508B">
              <w:rPr>
                <w:rFonts w:ascii="Times New Roman" w:eastAsia="Arial Unicode MS" w:hAnsi="Times New Roman" w:cs="Times New Roman"/>
                <w:color w:val="000000"/>
                <w:sz w:val="24"/>
                <w:szCs w:val="24"/>
                <w:lang w:eastAsia="ru-RU"/>
              </w:rPr>
              <w:t>./ Гкал</w:t>
            </w:r>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170,30</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themeColor="text1"/>
                <w:sz w:val="24"/>
                <w:szCs w:val="24"/>
                <w:lang w:eastAsia="ru-RU"/>
              </w:rPr>
            </w:pPr>
            <w:r w:rsidRPr="0031508B">
              <w:rPr>
                <w:rFonts w:ascii="Times New Roman" w:eastAsia="Arial Unicode MS" w:hAnsi="Times New Roman" w:cs="Times New Roman"/>
                <w:color w:val="000000" w:themeColor="text1"/>
                <w:sz w:val="24"/>
                <w:szCs w:val="24"/>
                <w:lang w:eastAsia="ru-RU"/>
              </w:rPr>
              <w:t>150,90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highlight w:val="yellow"/>
                <w:lang w:eastAsia="ru-RU"/>
              </w:rPr>
            </w:pPr>
            <w:r w:rsidRPr="0031508B">
              <w:rPr>
                <w:rFonts w:ascii="Times New Roman" w:eastAsia="Arial Unicode MS" w:hAnsi="Times New Roman" w:cs="Times New Roman"/>
                <w:color w:val="000000"/>
                <w:sz w:val="24"/>
                <w:szCs w:val="24"/>
                <w:lang w:eastAsia="ru-RU"/>
              </w:rPr>
              <w:t>4</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w:t>
            </w:r>
            <w:r w:rsidR="00696591" w:rsidRPr="0031508B">
              <w:rPr>
                <w:rFonts w:ascii="Times New Roman" w:eastAsia="Arial Unicode MS" w:hAnsi="Times New Roman" w:cs="Times New Roman"/>
                <w:color w:val="000000"/>
                <w:sz w:val="24"/>
                <w:szCs w:val="24"/>
                <w:lang w:eastAsia="ru-RU"/>
              </w:rPr>
              <w:t>тношение величины технологических потерь тепловой энергии, теплоносителя к материальной характеристике тепловой сети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Гкал / м</w:t>
            </w:r>
            <w:proofErr w:type="gramStart"/>
            <w:r w:rsidRPr="0031508B">
              <w:rPr>
                <w:rFonts w:ascii="Times New Roman" w:eastAsia="Arial Unicode MS" w:hAnsi="Times New Roman" w:cs="Times New Roman"/>
                <w:color w:val="000000"/>
                <w:sz w:val="24"/>
                <w:szCs w:val="24"/>
                <w:vertAlign w:val="superscript"/>
                <w:lang w:eastAsia="ru-RU"/>
              </w:rPr>
              <w:t>2</w:t>
            </w:r>
            <w:proofErr w:type="gramEnd"/>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6,482</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4,108</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5</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оэффициент использования установленной тепловой мощности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88</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88</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6</w:t>
            </w:r>
          </w:p>
        </w:tc>
        <w:tc>
          <w:tcPr>
            <w:tcW w:w="2894" w:type="pct"/>
            <w:shd w:val="clear" w:color="auto" w:fill="auto"/>
            <w:vAlign w:val="center"/>
            <w:hideMark/>
          </w:tcPr>
          <w:p w:rsidR="00696591" w:rsidRPr="0031508B" w:rsidRDefault="00FA5026"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У</w:t>
            </w:r>
            <w:r w:rsidR="00696591" w:rsidRPr="0031508B">
              <w:rPr>
                <w:rFonts w:ascii="Times New Roman" w:eastAsia="Arial Unicode MS" w:hAnsi="Times New Roman" w:cs="Times New Roman"/>
                <w:color w:val="000000"/>
                <w:sz w:val="24"/>
                <w:szCs w:val="24"/>
                <w:lang w:eastAsia="ru-RU"/>
              </w:rPr>
              <w:t>дельная материальная характеристика тепловых сетей, приведенная к расчетной тепловой нагрузке</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м</w:t>
            </w:r>
            <w:proofErr w:type="gramStart"/>
            <w:r w:rsidRPr="0031508B">
              <w:rPr>
                <w:rFonts w:ascii="Times New Roman" w:eastAsia="Arial Unicode MS" w:hAnsi="Times New Roman" w:cs="Times New Roman"/>
                <w:color w:val="000000"/>
                <w:sz w:val="24"/>
                <w:szCs w:val="24"/>
                <w:vertAlign w:val="superscript"/>
                <w:lang w:eastAsia="ru-RU"/>
              </w:rPr>
              <w:t>2</w:t>
            </w:r>
            <w:proofErr w:type="gramEnd"/>
            <w:r w:rsidRPr="0031508B">
              <w:rPr>
                <w:rFonts w:ascii="Times New Roman" w:eastAsia="Arial Unicode MS" w:hAnsi="Times New Roman" w:cs="Times New Roman"/>
                <w:color w:val="000000"/>
                <w:sz w:val="24"/>
                <w:szCs w:val="24"/>
                <w:lang w:eastAsia="ru-RU"/>
              </w:rPr>
              <w:t>/Гкал/ч</w:t>
            </w:r>
          </w:p>
        </w:tc>
        <w:tc>
          <w:tcPr>
            <w:tcW w:w="721"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48,202</w:t>
            </w:r>
          </w:p>
        </w:tc>
        <w:tc>
          <w:tcPr>
            <w:tcW w:w="632" w:type="pct"/>
            <w:shd w:val="clear" w:color="auto" w:fill="auto"/>
            <w:vAlign w:val="center"/>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48,202</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7</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w:t>
            </w:r>
            <w:r w:rsidR="00696591" w:rsidRPr="0031508B">
              <w:rPr>
                <w:rFonts w:ascii="Times New Roman" w:eastAsia="Arial Unicode MS" w:hAnsi="Times New Roman" w:cs="Times New Roman"/>
                <w:color w:val="000000"/>
                <w:sz w:val="24"/>
                <w:szCs w:val="24"/>
                <w:lang w:eastAsia="ru-RU"/>
              </w:rPr>
              <w:t xml:space="preserve">оля тепловой энергии, выработанной в комбинированном режиме (как отношение величины тепловой энергии, отпущенной из отборов </w:t>
            </w:r>
            <w:r w:rsidR="00696591" w:rsidRPr="0031508B">
              <w:rPr>
                <w:rFonts w:ascii="Times New Roman" w:eastAsia="Arial Unicode MS" w:hAnsi="Times New Roman" w:cs="Times New Roman"/>
                <w:color w:val="000000"/>
                <w:sz w:val="24"/>
                <w:szCs w:val="24"/>
                <w:lang w:eastAsia="ru-RU"/>
              </w:rPr>
              <w:lastRenderedPageBreak/>
              <w:t>турбоагрегатов, к общей величине выработанной тепловой энергии в границах поселения, городского округа)</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lastRenderedPageBreak/>
              <w:t>8</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У</w:t>
            </w:r>
            <w:r w:rsidR="00696591" w:rsidRPr="0031508B">
              <w:rPr>
                <w:rFonts w:ascii="Times New Roman" w:eastAsia="Arial Unicode MS" w:hAnsi="Times New Roman" w:cs="Times New Roman"/>
                <w:color w:val="000000"/>
                <w:sz w:val="24"/>
                <w:szCs w:val="24"/>
                <w:lang w:eastAsia="ru-RU"/>
              </w:rPr>
              <w:t>дельный расход условного топлива на отпуск электрической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proofErr w:type="spellStart"/>
            <w:r w:rsidRPr="0031508B">
              <w:rPr>
                <w:rFonts w:ascii="Times New Roman" w:eastAsia="Arial Unicode MS" w:hAnsi="Times New Roman" w:cs="Times New Roman"/>
                <w:color w:val="000000"/>
                <w:sz w:val="24"/>
                <w:szCs w:val="24"/>
                <w:lang w:eastAsia="ru-RU"/>
              </w:rPr>
              <w:t>кг</w:t>
            </w:r>
            <w:proofErr w:type="gramStart"/>
            <w:r w:rsidRPr="0031508B">
              <w:rPr>
                <w:rFonts w:ascii="Times New Roman" w:eastAsia="Arial Unicode MS" w:hAnsi="Times New Roman" w:cs="Times New Roman"/>
                <w:color w:val="000000"/>
                <w:sz w:val="24"/>
                <w:szCs w:val="24"/>
                <w:lang w:eastAsia="ru-RU"/>
              </w:rPr>
              <w:t>.у</w:t>
            </w:r>
            <w:proofErr w:type="gramEnd"/>
            <w:r w:rsidRPr="0031508B">
              <w:rPr>
                <w:rFonts w:ascii="Times New Roman" w:eastAsia="Arial Unicode MS" w:hAnsi="Times New Roman" w:cs="Times New Roman"/>
                <w:color w:val="000000"/>
                <w:sz w:val="24"/>
                <w:szCs w:val="24"/>
                <w:lang w:eastAsia="ru-RU"/>
              </w:rPr>
              <w:t>.т</w:t>
            </w:r>
            <w:proofErr w:type="spellEnd"/>
            <w:r w:rsidRPr="0031508B">
              <w:rPr>
                <w:rFonts w:ascii="Times New Roman" w:eastAsia="Arial Unicode MS" w:hAnsi="Times New Roman" w:cs="Times New Roman"/>
                <w:color w:val="000000"/>
                <w:sz w:val="24"/>
                <w:szCs w:val="24"/>
                <w:lang w:eastAsia="ru-RU"/>
              </w:rPr>
              <w:t>./ кВт</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9</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w:t>
            </w:r>
            <w:r w:rsidR="00696591" w:rsidRPr="0031508B">
              <w:rPr>
                <w:rFonts w:ascii="Times New Roman" w:eastAsia="Arial Unicode MS" w:hAnsi="Times New Roman" w:cs="Times New Roman"/>
                <w:color w:val="000000"/>
                <w:sz w:val="24"/>
                <w:szCs w:val="24"/>
                <w:lang w:eastAsia="ru-RU"/>
              </w:rPr>
              <w:t>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10</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w:t>
            </w:r>
            <w:r w:rsidR="00696591" w:rsidRPr="0031508B">
              <w:rPr>
                <w:rFonts w:ascii="Times New Roman" w:eastAsia="Arial Unicode MS" w:hAnsi="Times New Roman" w:cs="Times New Roman"/>
                <w:color w:val="000000"/>
                <w:sz w:val="24"/>
                <w:szCs w:val="24"/>
                <w:lang w:eastAsia="ru-RU"/>
              </w:rPr>
              <w:t>оля отпуска тепловой энергии, осуществляемого потребителям по приборам учета, в общем объеме отпущенной тепловой энергии</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11</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w:t>
            </w:r>
            <w:r w:rsidR="00696591" w:rsidRPr="0031508B">
              <w:rPr>
                <w:rFonts w:ascii="Times New Roman" w:eastAsia="Arial Unicode MS" w:hAnsi="Times New Roman" w:cs="Times New Roman"/>
                <w:color w:val="000000"/>
                <w:sz w:val="24"/>
                <w:szCs w:val="24"/>
                <w:lang w:eastAsia="ru-RU"/>
              </w:rPr>
              <w:t>редневзвешенный (по материальной характеристике) срок эксплуатации тепловых сетей (для каждой системы теплоснабжения)</w:t>
            </w:r>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лет</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н/д</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н/д</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12</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w:t>
            </w:r>
            <w:r w:rsidR="00696591" w:rsidRPr="0031508B">
              <w:rPr>
                <w:rFonts w:ascii="Times New Roman" w:eastAsia="Arial Unicode MS" w:hAnsi="Times New Roman" w:cs="Times New Roman"/>
                <w:color w:val="000000"/>
                <w:sz w:val="24"/>
                <w:szCs w:val="24"/>
                <w:lang w:eastAsia="ru-RU"/>
              </w:rPr>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roofErr w:type="gramStart"/>
            <w:r w:rsidR="00696591" w:rsidRPr="0031508B">
              <w:rPr>
                <w:rFonts w:ascii="Times New Roman" w:eastAsia="Arial Unicode MS" w:hAnsi="Times New Roman" w:cs="Times New Roman"/>
                <w:color w:val="000000"/>
                <w:sz w:val="24"/>
                <w:szCs w:val="24"/>
                <w:lang w:eastAsia="ru-RU"/>
              </w:rPr>
              <w:t>)</w:t>
            </w:r>
            <w:proofErr w:type="spellStart"/>
            <w:r w:rsidR="00696591" w:rsidRPr="0031508B">
              <w:rPr>
                <w:rFonts w:ascii="Times New Roman" w:eastAsia="Arial Unicode MS" w:hAnsi="Times New Roman" w:cs="Times New Roman"/>
                <w:color w:val="000000"/>
                <w:sz w:val="24"/>
                <w:szCs w:val="24"/>
                <w:lang w:eastAsia="ru-RU"/>
              </w:rPr>
              <w:t>ы</w:t>
            </w:r>
            <w:proofErr w:type="gramEnd"/>
            <w:r w:rsidR="00696591" w:rsidRPr="0031508B">
              <w:rPr>
                <w:rFonts w:ascii="Times New Roman" w:eastAsia="Arial Unicode MS" w:hAnsi="Times New Roman" w:cs="Times New Roman"/>
                <w:color w:val="000000"/>
                <w:sz w:val="24"/>
                <w:szCs w:val="24"/>
                <w:lang w:eastAsia="ru-RU"/>
              </w:rPr>
              <w:t>ыы</w:t>
            </w:r>
            <w:proofErr w:type="spellEnd"/>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w:t>
            </w:r>
          </w:p>
        </w:tc>
      </w:tr>
      <w:tr w:rsidR="00696591" w:rsidRPr="0031508B" w:rsidTr="0031508B">
        <w:trPr>
          <w:trHeight w:val="20"/>
        </w:trPr>
        <w:tc>
          <w:tcPr>
            <w:tcW w:w="196"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13</w:t>
            </w:r>
          </w:p>
        </w:tc>
        <w:tc>
          <w:tcPr>
            <w:tcW w:w="2894" w:type="pct"/>
            <w:shd w:val="clear" w:color="auto" w:fill="auto"/>
            <w:vAlign w:val="center"/>
            <w:hideMark/>
          </w:tcPr>
          <w:p w:rsidR="00696591" w:rsidRPr="0031508B" w:rsidRDefault="00CA4679" w:rsidP="00C42266">
            <w:pPr>
              <w:spacing w:after="0" w:line="240" w:lineRule="auto"/>
              <w:ind w:left="142" w:right="84"/>
              <w:jc w:val="both"/>
              <w:rPr>
                <w:rFonts w:ascii="Times New Roman" w:eastAsia="Arial Unicode MS" w:hAnsi="Times New Roman" w:cs="Times New Roman"/>
                <w:color w:val="000000"/>
                <w:sz w:val="24"/>
                <w:szCs w:val="24"/>
                <w:lang w:eastAsia="ru-RU"/>
              </w:rPr>
            </w:pPr>
            <w:proofErr w:type="gramStart"/>
            <w:r>
              <w:rPr>
                <w:rFonts w:ascii="Times New Roman" w:eastAsia="Arial Unicode MS" w:hAnsi="Times New Roman" w:cs="Times New Roman"/>
                <w:color w:val="000000"/>
                <w:sz w:val="24"/>
                <w:szCs w:val="24"/>
                <w:lang w:eastAsia="ru-RU"/>
              </w:rPr>
              <w:t>О</w:t>
            </w:r>
            <w:r w:rsidR="00696591" w:rsidRPr="0031508B">
              <w:rPr>
                <w:rFonts w:ascii="Times New Roman" w:eastAsia="Arial Unicode MS" w:hAnsi="Times New Roman" w:cs="Times New Roman"/>
                <w:color w:val="000000"/>
                <w:sz w:val="24"/>
                <w:szCs w:val="24"/>
                <w:lang w:eastAsia="ru-RU"/>
              </w:rPr>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roofErr w:type="gramEnd"/>
          </w:p>
        </w:tc>
        <w:tc>
          <w:tcPr>
            <w:tcW w:w="557"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w:t>
            </w:r>
          </w:p>
        </w:tc>
        <w:tc>
          <w:tcPr>
            <w:tcW w:w="721"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c>
          <w:tcPr>
            <w:tcW w:w="632" w:type="pct"/>
            <w:shd w:val="clear" w:color="auto" w:fill="auto"/>
            <w:vAlign w:val="center"/>
            <w:hideMark/>
          </w:tcPr>
          <w:p w:rsidR="00696591" w:rsidRPr="0031508B" w:rsidRDefault="00696591" w:rsidP="00C42266">
            <w:pPr>
              <w:spacing w:after="0" w:line="240" w:lineRule="auto"/>
              <w:jc w:val="center"/>
              <w:rPr>
                <w:rFonts w:ascii="Times New Roman" w:eastAsia="Arial Unicode MS" w:hAnsi="Times New Roman" w:cs="Times New Roman"/>
                <w:color w:val="000000"/>
                <w:sz w:val="24"/>
                <w:szCs w:val="24"/>
                <w:lang w:eastAsia="ru-RU"/>
              </w:rPr>
            </w:pPr>
            <w:r w:rsidRPr="0031508B">
              <w:rPr>
                <w:rFonts w:ascii="Times New Roman" w:eastAsia="Arial Unicode MS" w:hAnsi="Times New Roman" w:cs="Times New Roman"/>
                <w:color w:val="000000"/>
                <w:sz w:val="24"/>
                <w:szCs w:val="24"/>
                <w:lang w:eastAsia="ru-RU"/>
              </w:rPr>
              <w:t>0</w:t>
            </w:r>
          </w:p>
        </w:tc>
      </w:tr>
    </w:tbl>
    <w:p w:rsidR="00696591" w:rsidRPr="00843D1D" w:rsidRDefault="00696591" w:rsidP="00C42266">
      <w:pPr>
        <w:keepNext/>
        <w:keepLines/>
        <w:spacing w:after="0" w:line="240" w:lineRule="auto"/>
        <w:jc w:val="both"/>
        <w:outlineLvl w:val="1"/>
        <w:rPr>
          <w:rFonts w:ascii="Times New Roman" w:eastAsia="Arial Unicode MS" w:hAnsi="Times New Roman" w:cs="Times New Roman"/>
          <w:b/>
          <w:sz w:val="26"/>
          <w:szCs w:val="26"/>
        </w:rPr>
      </w:pPr>
      <w:bookmarkStart w:id="48" w:name="_Toc89621219"/>
      <w:bookmarkEnd w:id="45"/>
    </w:p>
    <w:bookmarkEnd w:id="48"/>
    <w:p w:rsidR="00371DDE" w:rsidRDefault="00371DDE" w:rsidP="00371DDE">
      <w:pPr>
        <w:tabs>
          <w:tab w:val="left" w:pos="12337"/>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371DDE" w:rsidRDefault="00371DDE" w:rsidP="00371DDE">
      <w:pPr>
        <w:rPr>
          <w:rFonts w:ascii="Times New Roman" w:hAnsi="Times New Roman" w:cs="Times New Roman"/>
          <w:sz w:val="20"/>
          <w:szCs w:val="20"/>
        </w:rPr>
      </w:pPr>
    </w:p>
    <w:p w:rsidR="00696591" w:rsidRPr="00371DDE" w:rsidRDefault="00696591" w:rsidP="00371DDE">
      <w:pPr>
        <w:rPr>
          <w:rFonts w:ascii="Times New Roman" w:hAnsi="Times New Roman" w:cs="Times New Roman"/>
          <w:sz w:val="20"/>
          <w:szCs w:val="20"/>
        </w:rPr>
        <w:sectPr w:rsidR="00696591" w:rsidRPr="00371DDE" w:rsidSect="00371DDE">
          <w:pgSz w:w="15840" w:h="12240" w:orient="landscape"/>
          <w:pgMar w:top="1701" w:right="1134" w:bottom="567" w:left="1134" w:header="720" w:footer="720" w:gutter="0"/>
          <w:cols w:space="720"/>
          <w:docGrid w:linePitch="360"/>
        </w:sectPr>
      </w:pPr>
    </w:p>
    <w:p w:rsidR="0083203D" w:rsidRDefault="0083203D" w:rsidP="00C42266">
      <w:pPr>
        <w:spacing w:after="0" w:line="240" w:lineRule="auto"/>
        <w:ind w:firstLine="708"/>
        <w:jc w:val="center"/>
        <w:rPr>
          <w:rFonts w:ascii="Times New Roman" w:hAnsi="Times New Roman" w:cs="Times New Roman"/>
          <w:b/>
          <w:sz w:val="28"/>
          <w:szCs w:val="28"/>
        </w:rPr>
      </w:pPr>
    </w:p>
    <w:p w:rsidR="00696591" w:rsidRDefault="00696591" w:rsidP="00C42266">
      <w:pPr>
        <w:spacing w:after="0" w:line="240" w:lineRule="auto"/>
        <w:ind w:firstLine="708"/>
        <w:jc w:val="center"/>
        <w:rPr>
          <w:rFonts w:ascii="Times New Roman" w:hAnsi="Times New Roman" w:cs="Times New Roman"/>
          <w:b/>
          <w:sz w:val="28"/>
          <w:szCs w:val="28"/>
        </w:rPr>
      </w:pPr>
      <w:r w:rsidRPr="00843D1D">
        <w:rPr>
          <w:rFonts w:ascii="Times New Roman" w:hAnsi="Times New Roman" w:cs="Times New Roman"/>
          <w:b/>
          <w:sz w:val="28"/>
          <w:szCs w:val="28"/>
        </w:rPr>
        <w:t>РАЗДЕЛ 15. ЦЕНОВЫЕ (ТАРИФНЫЕ) ПОСЛЕДСТВИЯ</w:t>
      </w:r>
    </w:p>
    <w:p w:rsidR="006942DF" w:rsidRPr="00843D1D" w:rsidRDefault="006942DF" w:rsidP="00C42266">
      <w:pPr>
        <w:spacing w:after="0" w:line="240" w:lineRule="auto"/>
        <w:ind w:firstLine="708"/>
        <w:jc w:val="center"/>
        <w:rPr>
          <w:rFonts w:ascii="Times New Roman" w:hAnsi="Times New Roman" w:cs="Times New Roman"/>
          <w:b/>
          <w:sz w:val="28"/>
          <w:szCs w:val="28"/>
        </w:rPr>
      </w:pP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696591" w:rsidRPr="00843D1D" w:rsidRDefault="00696591" w:rsidP="00C42266">
      <w:pPr>
        <w:spacing w:after="0" w:line="240" w:lineRule="auto"/>
        <w:ind w:firstLine="709"/>
        <w:contextualSpacing/>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ндексы-дефляторы МЭР;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мощности;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тепловой энергии;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опливный баланс;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 теплоносителей;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96591" w:rsidRPr="00CA4679">
        <w:rPr>
          <w:rFonts w:ascii="Times New Roman" w:eastAsia="Calibri" w:hAnsi="Times New Roman" w:cs="Times New Roman"/>
          <w:sz w:val="28"/>
          <w:szCs w:val="28"/>
        </w:rPr>
        <w:t xml:space="preserve">алансы холодной воды питьевого качества;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696591" w:rsidRPr="00CA4679">
        <w:rPr>
          <w:rFonts w:ascii="Times New Roman" w:eastAsia="Calibri" w:hAnsi="Times New Roman" w:cs="Times New Roman"/>
          <w:sz w:val="28"/>
          <w:szCs w:val="28"/>
        </w:rPr>
        <w:t xml:space="preserve">арифы на покупные энергоносители и воду;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роизводственные расходы товарного отпуска;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 xml:space="preserve">роизводственная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696591" w:rsidRPr="00CA4679">
        <w:rPr>
          <w:rFonts w:ascii="Times New Roman" w:eastAsia="Calibri" w:hAnsi="Times New Roman" w:cs="Times New Roman"/>
          <w:sz w:val="28"/>
          <w:szCs w:val="28"/>
        </w:rPr>
        <w:t xml:space="preserve">нвестиционная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w:t>
      </w:r>
      <w:r w:rsidR="00696591" w:rsidRPr="00CA4679">
        <w:rPr>
          <w:rFonts w:ascii="Times New Roman" w:eastAsia="Calibri" w:hAnsi="Times New Roman" w:cs="Times New Roman"/>
          <w:sz w:val="28"/>
          <w:szCs w:val="28"/>
        </w:rPr>
        <w:t xml:space="preserve">инансовая деятельность; </w:t>
      </w:r>
    </w:p>
    <w:p w:rsidR="00696591" w:rsidRPr="00CA4679" w:rsidRDefault="00CA4679" w:rsidP="00CA4679">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п</w:t>
      </w:r>
      <w:r w:rsidR="00696591" w:rsidRPr="00CA4679">
        <w:rPr>
          <w:rFonts w:ascii="Times New Roman" w:eastAsia="Calibri" w:hAnsi="Times New Roman" w:cs="Times New Roman"/>
          <w:sz w:val="28"/>
          <w:szCs w:val="28"/>
        </w:rPr>
        <w:t>роекты схемы теплоснабжения.</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Показатель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Индексы-дефляторы МЭР</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мощности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тепловой энергии</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696591" w:rsidRPr="00843D1D" w:rsidRDefault="00696591" w:rsidP="00C42266">
      <w:pPr>
        <w:spacing w:after="0" w:line="240" w:lineRule="auto"/>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ab/>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Топливный баланс</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теплоносителей</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источника тепловой энергии и источниках обеспечения расходной части теплоносителя.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Балансы холодной воды питьевого качества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потребности в холодной воде питьевого </w:t>
      </w:r>
      <w:r w:rsidRPr="00843D1D">
        <w:rPr>
          <w:rFonts w:ascii="Times New Roman" w:eastAsia="Calibri" w:hAnsi="Times New Roman" w:cs="Times New Roman"/>
          <w:sz w:val="28"/>
          <w:szCs w:val="28"/>
        </w:rPr>
        <w:lastRenderedPageBreak/>
        <w:t xml:space="preserve">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Тарифы на покупные энергоносители и воду</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перспективные цены на покупаемые предприятием первичные энергоресурсы и воду.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показателе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Производственные расходы товарного отпуска</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696591" w:rsidRPr="00843D1D" w:rsidRDefault="00696591" w:rsidP="00C42266">
      <w:pPr>
        <w:spacing w:after="0" w:line="240" w:lineRule="auto"/>
        <w:ind w:firstLine="708"/>
        <w:jc w:val="both"/>
        <w:rPr>
          <w:rFonts w:ascii="Times New Roman" w:eastAsia="Calibri" w:hAnsi="Times New Roman" w:cs="Times New Roman"/>
          <w:sz w:val="28"/>
          <w:szCs w:val="28"/>
        </w:rPr>
      </w:pPr>
      <w:r w:rsidRPr="00843D1D">
        <w:rPr>
          <w:rFonts w:ascii="Times New Roman" w:eastAsia="Calibri" w:hAnsi="Times New Roman" w:cs="Times New Roman"/>
          <w:sz w:val="28"/>
          <w:szCs w:val="28"/>
        </w:rPr>
        <w:t xml:space="preserve">В показателях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Производственная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Инвестиционная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и </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Финансовая деятельность</w:t>
      </w:r>
      <w:r w:rsidR="006942DF">
        <w:rPr>
          <w:rFonts w:ascii="Times New Roman" w:eastAsia="Calibri" w:hAnsi="Times New Roman" w:cs="Times New Roman"/>
          <w:sz w:val="28"/>
          <w:szCs w:val="28"/>
        </w:rPr>
        <w:t>»</w:t>
      </w:r>
      <w:r w:rsidRPr="00843D1D">
        <w:rPr>
          <w:rFonts w:ascii="Times New Roman" w:eastAsia="Calibri" w:hAnsi="Times New Roman" w:cs="Times New Roman"/>
          <w:sz w:val="28"/>
          <w:szCs w:val="28"/>
        </w:rPr>
        <w:t xml:space="preserve">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6942DF" w:rsidRDefault="006942DF" w:rsidP="00C42266">
      <w:pPr>
        <w:spacing w:after="0" w:line="240" w:lineRule="auto"/>
        <w:jc w:val="right"/>
        <w:rPr>
          <w:rFonts w:ascii="Times New Roman" w:eastAsia="Calibri" w:hAnsi="Times New Roman" w:cs="Times New Roman"/>
          <w:sz w:val="28"/>
          <w:szCs w:val="28"/>
        </w:rPr>
      </w:pPr>
    </w:p>
    <w:p w:rsidR="00696591" w:rsidRPr="006942DF" w:rsidRDefault="00696591" w:rsidP="00C42266">
      <w:pPr>
        <w:spacing w:after="0" w:line="240" w:lineRule="auto"/>
        <w:jc w:val="right"/>
        <w:rPr>
          <w:rFonts w:ascii="Times New Roman" w:eastAsia="Calibri" w:hAnsi="Times New Roman" w:cs="Times New Roman"/>
          <w:b/>
          <w:sz w:val="28"/>
          <w:szCs w:val="28"/>
        </w:rPr>
      </w:pPr>
      <w:r w:rsidRPr="00CA4679">
        <w:rPr>
          <w:rFonts w:ascii="Times New Roman" w:eastAsia="Calibri" w:hAnsi="Times New Roman" w:cs="Times New Roman"/>
          <w:sz w:val="28"/>
          <w:szCs w:val="28"/>
        </w:rPr>
        <w:t>Таблица 28</w:t>
      </w:r>
    </w:p>
    <w:p w:rsidR="006942DF" w:rsidRPr="00843D1D" w:rsidRDefault="006942DF" w:rsidP="00C42266">
      <w:pPr>
        <w:spacing w:after="0" w:line="240" w:lineRule="auto"/>
        <w:jc w:val="right"/>
        <w:rPr>
          <w:rFonts w:ascii="Times New Roman" w:eastAsia="Calibri"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08"/>
        <w:gridCol w:w="2693"/>
        <w:gridCol w:w="3402"/>
      </w:tblGrid>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roofErr w:type="gramStart"/>
            <w:r w:rsidRPr="006942DF">
              <w:rPr>
                <w:rFonts w:ascii="Times New Roman" w:eastAsia="Calibri" w:hAnsi="Times New Roman" w:cs="Times New Roman"/>
                <w:sz w:val="24"/>
                <w:szCs w:val="24"/>
              </w:rPr>
              <w:t>п</w:t>
            </w:r>
            <w:proofErr w:type="gramEnd"/>
            <w:r w:rsidRPr="006942DF">
              <w:rPr>
                <w:rFonts w:ascii="Times New Roman" w:eastAsia="Calibri" w:hAnsi="Times New Roman" w:cs="Times New Roman"/>
                <w:sz w:val="24"/>
                <w:szCs w:val="24"/>
              </w:rPr>
              <w:t>/п</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Наименование расходов</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Ед. изм.</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2023</w:t>
            </w:r>
          </w:p>
        </w:tc>
      </w:tr>
      <w:tr w:rsidR="00CA4679" w:rsidRPr="00843D1D" w:rsidTr="0083203D">
        <w:tc>
          <w:tcPr>
            <w:tcW w:w="817"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35" w:type="dxa"/>
            <w:gridSpan w:val="2"/>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CA4679" w:rsidRPr="006942DF" w:rsidRDefault="00CA4679" w:rsidP="006942D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Выработано тепловой энергии всего</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629,15</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Собственные нужды</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14,67</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2,33</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3</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Отпущено тепловой энергии в сеть</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614,48</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Покупка тепловой энергии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0</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Потери в сетях</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r w:rsidRPr="006942DF">
              <w:rPr>
                <w:rFonts w:ascii="Times New Roman" w:eastAsia="Calibri" w:hAnsi="Times New Roman" w:cs="Times New Roman"/>
                <w:sz w:val="24"/>
                <w:szCs w:val="24"/>
              </w:rPr>
              <w:t>118,74</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 xml:space="preserve">то же </w:t>
            </w:r>
            <w:proofErr w:type="gramStart"/>
            <w:r w:rsidRPr="006942DF">
              <w:rPr>
                <w:rFonts w:ascii="Times New Roman" w:eastAsia="Calibri" w:hAnsi="Times New Roman" w:cs="Times New Roman"/>
                <w:sz w:val="24"/>
                <w:szCs w:val="24"/>
              </w:rPr>
              <w:t>в</w:t>
            </w:r>
            <w:proofErr w:type="gramEnd"/>
            <w:r w:rsidRPr="006942DF">
              <w:rPr>
                <w:rFonts w:ascii="Times New Roman" w:eastAsia="Calibri" w:hAnsi="Times New Roman" w:cs="Times New Roman"/>
                <w:sz w:val="24"/>
                <w:szCs w:val="24"/>
              </w:rPr>
              <w:t xml:space="preserve"> %</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c>
          <w:tcPr>
            <w:tcW w:w="3402"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18,87</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6</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Материалы на текущий ремонт, техническое обслуживание, кап. Ремонт собственными силами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н/д</w:t>
            </w: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7</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Капитальный ремонт подрядными организациями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работ и услуг производственного характера, выполняемых по договорам  со сторонними организациями</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p>
        </w:tc>
      </w:tr>
      <w:tr w:rsidR="00696591" w:rsidRPr="00843D1D" w:rsidTr="0083203D">
        <w:tc>
          <w:tcPr>
            <w:tcW w:w="817"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8</w:t>
            </w:r>
          </w:p>
        </w:tc>
        <w:tc>
          <w:tcPr>
            <w:tcW w:w="2835" w:type="dxa"/>
            <w:gridSpan w:val="2"/>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оплату труда рабочих</w:t>
            </w:r>
          </w:p>
        </w:tc>
        <w:tc>
          <w:tcPr>
            <w:tcW w:w="2693" w:type="dxa"/>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696591" w:rsidRPr="006942DF" w:rsidRDefault="00696591"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2835" w:type="dxa"/>
            <w:gridSpan w:val="2"/>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693" w:type="dxa"/>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402" w:type="dxa"/>
            <w:shd w:val="clear" w:color="auto" w:fill="auto"/>
            <w:vAlign w:val="center"/>
          </w:tcPr>
          <w:p w:rsidR="0083203D" w:rsidRPr="006942DF" w:rsidRDefault="0083203D" w:rsidP="006D735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br w:type="page"/>
            </w:r>
            <w:r w:rsidRPr="006942DF">
              <w:rPr>
                <w:rFonts w:ascii="Times New Roman" w:eastAsia="Calibri" w:hAnsi="Times New Roman" w:cs="Times New Roman"/>
                <w:sz w:val="24"/>
                <w:szCs w:val="24"/>
              </w:rPr>
              <w:t>9</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Отчисления на социальные нужды</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val="restart"/>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10</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Амортизация основных средств</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11</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Аренда</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83203D">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12</w:t>
            </w:r>
          </w:p>
        </w:tc>
        <w:tc>
          <w:tcPr>
            <w:tcW w:w="2835"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Налог на имущество</w:t>
            </w:r>
          </w:p>
        </w:tc>
        <w:tc>
          <w:tcPr>
            <w:tcW w:w="2693"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vMerge/>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6942DF">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w:t>
            </w:r>
          </w:p>
        </w:tc>
        <w:tc>
          <w:tcPr>
            <w:tcW w:w="8930" w:type="dxa"/>
            <w:gridSpan w:val="4"/>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highlight w:val="yellow"/>
              </w:rPr>
            </w:pPr>
          </w:p>
        </w:tc>
      </w:tr>
      <w:tr w:rsidR="0083203D" w:rsidRPr="00843D1D" w:rsidTr="00696591">
        <w:trPr>
          <w:trHeight w:val="332"/>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электроэнергию</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121,170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тариф</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Руб./кВт*</w:t>
            </w:r>
            <w:proofErr w:type="gramStart"/>
            <w:r w:rsidRPr="006942DF">
              <w:rPr>
                <w:rFonts w:ascii="Times New Roman" w:eastAsia="Calibri" w:hAnsi="Times New Roman" w:cs="Times New Roman"/>
                <w:sz w:val="24"/>
                <w:szCs w:val="24"/>
              </w:rPr>
              <w:t>ч</w:t>
            </w:r>
            <w:proofErr w:type="gramEnd"/>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5,0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13.1.2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тыс</w:t>
            </w:r>
            <w:proofErr w:type="gramStart"/>
            <w:r w:rsidRPr="006942DF">
              <w:rPr>
                <w:rFonts w:ascii="Times New Roman" w:eastAsia="Calibri" w:hAnsi="Times New Roman" w:cs="Times New Roman"/>
                <w:sz w:val="24"/>
                <w:szCs w:val="24"/>
              </w:rPr>
              <w:t>.к</w:t>
            </w:r>
            <w:proofErr w:type="gramEnd"/>
            <w:r w:rsidRPr="006942DF">
              <w:rPr>
                <w:rFonts w:ascii="Times New Roman" w:eastAsia="Calibri" w:hAnsi="Times New Roman" w:cs="Times New Roman"/>
                <w:sz w:val="24"/>
                <w:szCs w:val="24"/>
              </w:rPr>
              <w:t>Вт</w:t>
            </w:r>
            <w:proofErr w:type="spellEnd"/>
            <w:r w:rsidRPr="006942DF">
              <w:rPr>
                <w:rFonts w:ascii="Times New Roman" w:eastAsia="Calibri" w:hAnsi="Times New Roman" w:cs="Times New Roman"/>
                <w:sz w:val="24"/>
                <w:szCs w:val="24"/>
              </w:rPr>
              <w:t>*ч</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24,234</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холодную воду</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19,390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Руб</w:t>
            </w:r>
            <w:proofErr w:type="spellEnd"/>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42,93</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13.2.2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r w:rsidRPr="006942DF">
              <w:rPr>
                <w:rFonts w:ascii="Times New Roman" w:eastAsia="Calibri" w:hAnsi="Times New Roman" w:cs="Times New Roman"/>
                <w:sz w:val="24"/>
                <w:szCs w:val="24"/>
                <w:vertAlign w:val="superscript"/>
              </w:rPr>
              <w:t>3</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457</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на топливо</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715,094</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13.3.1</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цена</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Руб</w:t>
            </w:r>
            <w:proofErr w:type="spellEnd"/>
            <w:r w:rsidRPr="006942DF">
              <w:rPr>
                <w:rFonts w:ascii="Times New Roman" w:eastAsia="Calibri" w:hAnsi="Times New Roman" w:cs="Times New Roman"/>
                <w:sz w:val="24"/>
                <w:szCs w:val="24"/>
              </w:rPr>
              <w:t>/</w:t>
            </w:r>
            <w:proofErr w:type="spellStart"/>
            <w:r w:rsidRPr="006942DF">
              <w:rPr>
                <w:rFonts w:ascii="Times New Roman" w:eastAsia="Calibri" w:hAnsi="Times New Roman" w:cs="Times New Roman"/>
                <w:sz w:val="24"/>
                <w:szCs w:val="24"/>
              </w:rPr>
              <w:t>тн</w:t>
            </w:r>
            <w:proofErr w:type="spellEnd"/>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7360,5</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13.3.2</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объем</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тн</w:t>
            </w:r>
            <w:proofErr w:type="spellEnd"/>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97,153</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13.4</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Расходы по созданию запасов топлива</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rPr>
            </w:pPr>
            <w:r w:rsidRPr="006942DF">
              <w:rPr>
                <w:rFonts w:ascii="Times New Roman" w:hAnsi="Times New Roman" w:cs="Times New Roman"/>
                <w:sz w:val="24"/>
                <w:szCs w:val="24"/>
              </w:rPr>
              <w:t>0,0</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14</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Итого расходов  на приобретение ЭР</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hAnsi="Times New Roman" w:cs="Times New Roman"/>
                <w:sz w:val="24"/>
                <w:szCs w:val="24"/>
                <w:highlight w:val="yellow"/>
              </w:rPr>
            </w:pPr>
            <w:r w:rsidRPr="006942DF">
              <w:rPr>
                <w:rFonts w:ascii="Times New Roman" w:hAnsi="Times New Roman" w:cs="Times New Roman"/>
                <w:sz w:val="24"/>
                <w:szCs w:val="24"/>
              </w:rPr>
              <w:t>855,654</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15</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Всего НВВ:</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Тыс. руб.</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w:t>
            </w:r>
          </w:p>
        </w:tc>
      </w:tr>
      <w:tr w:rsidR="0083203D" w:rsidRPr="00843D1D" w:rsidTr="00696591">
        <w:trPr>
          <w:trHeight w:val="720"/>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16</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Удельный расход условного топлива на производственную тепловую энергию</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proofErr w:type="spellStart"/>
            <w:r w:rsidRPr="006942DF">
              <w:rPr>
                <w:rFonts w:ascii="Times New Roman" w:eastAsia="Calibri" w:hAnsi="Times New Roman" w:cs="Times New Roman"/>
                <w:sz w:val="24"/>
                <w:szCs w:val="24"/>
              </w:rPr>
              <w:t>кг</w:t>
            </w:r>
            <w:proofErr w:type="gramStart"/>
            <w:r w:rsidRPr="006942DF">
              <w:rPr>
                <w:rFonts w:ascii="Times New Roman" w:eastAsia="Calibri" w:hAnsi="Times New Roman" w:cs="Times New Roman"/>
                <w:sz w:val="24"/>
                <w:szCs w:val="24"/>
              </w:rPr>
              <w:t>.у</w:t>
            </w:r>
            <w:proofErr w:type="gramEnd"/>
            <w:r w:rsidRPr="006942DF">
              <w:rPr>
                <w:rFonts w:ascii="Times New Roman" w:eastAsia="Calibri" w:hAnsi="Times New Roman" w:cs="Times New Roman"/>
                <w:sz w:val="24"/>
                <w:szCs w:val="24"/>
              </w:rPr>
              <w:t>.т</w:t>
            </w:r>
            <w:proofErr w:type="spellEnd"/>
            <w:r w:rsidRPr="006942DF">
              <w:rPr>
                <w:rFonts w:ascii="Times New Roman" w:eastAsia="Calibri" w:hAnsi="Times New Roman" w:cs="Times New Roman"/>
                <w:sz w:val="24"/>
                <w:szCs w:val="24"/>
              </w:rPr>
              <w:t>./Гкал</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170,30</w:t>
            </w:r>
          </w:p>
        </w:tc>
      </w:tr>
      <w:tr w:rsidR="0083203D" w:rsidRPr="00843D1D" w:rsidTr="00696591">
        <w:trPr>
          <w:trHeight w:val="660"/>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17</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Протяженность сетей в 2-х трубном исполнении</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м</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477</w:t>
            </w:r>
          </w:p>
        </w:tc>
      </w:tr>
      <w:tr w:rsidR="0083203D" w:rsidRPr="00843D1D" w:rsidTr="00696591">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18</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Полезный отпуск</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Гкал</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510,41</w:t>
            </w:r>
          </w:p>
        </w:tc>
      </w:tr>
      <w:tr w:rsidR="0083203D" w:rsidRPr="00843D1D" w:rsidTr="00696591">
        <w:trPr>
          <w:trHeight w:val="106"/>
        </w:trPr>
        <w:tc>
          <w:tcPr>
            <w:tcW w:w="81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19</w:t>
            </w:r>
          </w:p>
        </w:tc>
        <w:tc>
          <w:tcPr>
            <w:tcW w:w="2627"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Среднегодовой тариф</w:t>
            </w:r>
          </w:p>
        </w:tc>
        <w:tc>
          <w:tcPr>
            <w:tcW w:w="2901" w:type="dxa"/>
            <w:gridSpan w:val="2"/>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sz w:val="24"/>
                <w:szCs w:val="24"/>
              </w:rPr>
              <w:t>руб./Гкал</w:t>
            </w:r>
          </w:p>
        </w:tc>
        <w:tc>
          <w:tcPr>
            <w:tcW w:w="3402" w:type="dxa"/>
            <w:shd w:val="clear" w:color="auto" w:fill="auto"/>
            <w:vAlign w:val="center"/>
          </w:tcPr>
          <w:p w:rsidR="0083203D" w:rsidRPr="006942DF" w:rsidRDefault="0083203D" w:rsidP="006942DF">
            <w:pPr>
              <w:spacing w:after="0" w:line="240" w:lineRule="auto"/>
              <w:jc w:val="center"/>
              <w:rPr>
                <w:rFonts w:ascii="Times New Roman" w:eastAsia="Calibri" w:hAnsi="Times New Roman" w:cs="Times New Roman"/>
                <w:sz w:val="24"/>
                <w:szCs w:val="24"/>
              </w:rPr>
            </w:pPr>
            <w:r w:rsidRPr="006942DF">
              <w:rPr>
                <w:rFonts w:ascii="Times New Roman" w:eastAsia="Calibri" w:hAnsi="Times New Roman" w:cs="Times New Roman"/>
                <w:color w:val="000000"/>
                <w:sz w:val="24"/>
                <w:szCs w:val="24"/>
              </w:rPr>
              <w:t>6800,02</w:t>
            </w:r>
          </w:p>
        </w:tc>
      </w:tr>
    </w:tbl>
    <w:p w:rsidR="00696591" w:rsidRDefault="00696591" w:rsidP="00C42266">
      <w:pPr>
        <w:spacing w:after="0" w:line="240" w:lineRule="auto"/>
        <w:rPr>
          <w:rFonts w:ascii="Times New Roman" w:hAnsi="Times New Roman" w:cs="Times New Roman"/>
          <w:sz w:val="28"/>
          <w:szCs w:val="28"/>
        </w:rPr>
      </w:pPr>
    </w:p>
    <w:p w:rsidR="00363980" w:rsidRPr="00843D1D" w:rsidRDefault="00363980" w:rsidP="00C42266">
      <w:pPr>
        <w:spacing w:after="0" w:line="240" w:lineRule="auto"/>
        <w:rPr>
          <w:rFonts w:ascii="Times New Roman" w:hAnsi="Times New Roman" w:cs="Times New Roman"/>
          <w:sz w:val="28"/>
          <w:szCs w:val="28"/>
        </w:rPr>
        <w:sectPr w:rsidR="00363980" w:rsidRPr="00843D1D" w:rsidSect="0031508B">
          <w:pgSz w:w="11907" w:h="16840" w:code="9"/>
          <w:pgMar w:top="851" w:right="567" w:bottom="567" w:left="1701" w:header="720" w:footer="720" w:gutter="0"/>
          <w:cols w:space="720"/>
          <w:docGrid w:linePitch="360"/>
        </w:sectPr>
      </w:pPr>
    </w:p>
    <w:p w:rsidR="00696591" w:rsidRPr="00843D1D" w:rsidRDefault="000B6D52" w:rsidP="00C42266">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59" style="position:absolute;margin-left:360.8pt;margin-top:-72.95pt;width:1in;height:1in;z-index:251701248" stroked="f"/>
        </w:pict>
      </w:r>
    </w:p>
    <w:p w:rsidR="00696591" w:rsidRPr="00843D1D" w:rsidRDefault="00696591" w:rsidP="0083203D">
      <w:pPr>
        <w:spacing w:after="0" w:line="240" w:lineRule="auto"/>
        <w:jc w:val="center"/>
        <w:rPr>
          <w:rFonts w:ascii="Times New Roman" w:hAnsi="Times New Roman" w:cs="Times New Roman"/>
          <w:sz w:val="28"/>
          <w:szCs w:val="28"/>
        </w:rPr>
      </w:pPr>
    </w:p>
    <w:p w:rsidR="00696591" w:rsidRDefault="000B6D52" w:rsidP="00C42266">
      <w:pPr>
        <w:spacing w:after="0" w:line="240" w:lineRule="auto"/>
      </w:pPr>
      <w:r>
        <w:rPr>
          <w:noProof/>
          <w:lang w:eastAsia="ru-RU"/>
        </w:rPr>
        <w:pict>
          <v:shape id="_x0000_s1060" type="#_x0000_t202" style="position:absolute;margin-left:738.45pt;margin-top:163pt;width:46pt;height:34pt;z-index:251702272" stroked="f">
            <v:textbox style="layout-flow:vertical">
              <w:txbxContent>
                <w:p w:rsidR="0044294C" w:rsidRPr="0083203D" w:rsidRDefault="004A2BD3">
                  <w:pPr>
                    <w:rPr>
                      <w:rFonts w:ascii="Times New Roman" w:hAnsi="Times New Roman" w:cs="Times New Roman"/>
                      <w:sz w:val="28"/>
                      <w:szCs w:val="28"/>
                    </w:rPr>
                  </w:pPr>
                  <w:r>
                    <w:rPr>
                      <w:rFonts w:ascii="Times New Roman" w:hAnsi="Times New Roman" w:cs="Times New Roman"/>
                      <w:sz w:val="28"/>
                      <w:szCs w:val="28"/>
                    </w:rPr>
                    <w:t>50</w:t>
                  </w:r>
                </w:p>
              </w:txbxContent>
            </v:textbox>
          </v:shape>
        </w:pict>
      </w:r>
    </w:p>
    <w:sectPr w:rsidR="00696591" w:rsidSect="00696591">
      <w:pgSz w:w="16840" w:h="11907" w:orient="landscape" w:code="9"/>
      <w:pgMar w:top="1701" w:right="567" w:bottom="1701" w:left="85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D52" w:rsidRDefault="000B6D52" w:rsidP="00696591">
      <w:pPr>
        <w:spacing w:after="0" w:line="240" w:lineRule="auto"/>
      </w:pPr>
      <w:r>
        <w:separator/>
      </w:r>
    </w:p>
  </w:endnote>
  <w:endnote w:type="continuationSeparator" w:id="0">
    <w:p w:rsidR="000B6D52" w:rsidRDefault="000B6D52" w:rsidP="0069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4C" w:rsidRPr="003725AE" w:rsidRDefault="0044294C" w:rsidP="003725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D52" w:rsidRDefault="000B6D52" w:rsidP="00696591">
      <w:pPr>
        <w:spacing w:after="0" w:line="240" w:lineRule="auto"/>
      </w:pPr>
      <w:r>
        <w:separator/>
      </w:r>
    </w:p>
  </w:footnote>
  <w:footnote w:type="continuationSeparator" w:id="0">
    <w:p w:rsidR="000B6D52" w:rsidRDefault="000B6D52" w:rsidP="00696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4C" w:rsidRDefault="0044294C">
    <w:pPr>
      <w:pStyle w:val="aa"/>
    </w:pPr>
    <w:r>
      <w:fldChar w:fldCharType="begin"/>
    </w:r>
    <w:r>
      <w:instrText>PAGE   \* MERGEFORMAT</w:instrText>
    </w:r>
    <w:r>
      <w:fldChar w:fldCharType="separate"/>
    </w:r>
    <w:r>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5"/>
      <w:docPartObj>
        <w:docPartGallery w:val="Page Numbers (Top of Page)"/>
        <w:docPartUnique/>
      </w:docPartObj>
    </w:sdtPr>
    <w:sdtEndPr>
      <w:rPr>
        <w:rFonts w:ascii="Times New Roman" w:hAnsi="Times New Roman"/>
        <w:sz w:val="28"/>
        <w:szCs w:val="28"/>
      </w:rPr>
    </w:sdtEndPr>
    <w:sdtContent>
      <w:p w:rsidR="0044294C" w:rsidRPr="009D59D7" w:rsidRDefault="000B6D52">
        <w:pPr>
          <w:pStyle w:val="aa"/>
          <w:jc w:val="center"/>
          <w:rPr>
            <w:rFonts w:ascii="Times New Roman" w:hAnsi="Times New Roman"/>
            <w:sz w:val="28"/>
            <w:szCs w:val="28"/>
          </w:rPr>
        </w:pPr>
        <w:r>
          <w:rPr>
            <w:rFonts w:ascii="Times New Roman" w:hAnsi="Times New Roman"/>
            <w:b/>
            <w:noProof/>
            <w:sz w:val="28"/>
            <w:szCs w:val="28"/>
            <w:lang w:eastAsia="ru-RU"/>
          </w:rPr>
          <w:pict>
            <v:rect id="Прямоугольник 29" o:spid="_x0000_s2050" style="position:absolute;left:0;text-align:left;margin-left:291.35pt;margin-top:-7.45pt;width:1in;height:38.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" fillcolor="window" strokecolor="window" strokeweight="2pt"/>
          </w:pict>
        </w:r>
        <w:r w:rsidR="0044294C" w:rsidRPr="009D59D7">
          <w:rPr>
            <w:rFonts w:ascii="Times New Roman" w:hAnsi="Times New Roman"/>
            <w:sz w:val="28"/>
            <w:szCs w:val="28"/>
          </w:rPr>
          <w:fldChar w:fldCharType="begin"/>
        </w:r>
        <w:r w:rsidR="0044294C" w:rsidRPr="009D59D7">
          <w:rPr>
            <w:rFonts w:ascii="Times New Roman" w:hAnsi="Times New Roman"/>
            <w:sz w:val="28"/>
            <w:szCs w:val="28"/>
          </w:rPr>
          <w:instrText>PAGE   \* MERGEFORMAT</w:instrText>
        </w:r>
        <w:r w:rsidR="0044294C" w:rsidRPr="009D59D7">
          <w:rPr>
            <w:rFonts w:ascii="Times New Roman" w:hAnsi="Times New Roman"/>
            <w:sz w:val="28"/>
            <w:szCs w:val="28"/>
          </w:rPr>
          <w:fldChar w:fldCharType="separate"/>
        </w:r>
        <w:r w:rsidR="0075506E">
          <w:rPr>
            <w:rFonts w:ascii="Times New Roman" w:hAnsi="Times New Roman"/>
            <w:noProof/>
            <w:sz w:val="28"/>
            <w:szCs w:val="28"/>
          </w:rPr>
          <w:t>33</w:t>
        </w:r>
        <w:r w:rsidR="0044294C" w:rsidRPr="009D59D7">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8396094"/>
      <w:docPartObj>
        <w:docPartGallery w:val="Page Numbers (Top of Page)"/>
        <w:docPartUnique/>
      </w:docPartObj>
    </w:sdtPr>
    <w:sdtEndPr/>
    <w:sdtContent>
      <w:p w:rsidR="0044294C" w:rsidRDefault="000B6D52">
        <w:pPr>
          <w:pStyle w:val="aa"/>
          <w:jc w:val="center"/>
        </w:pPr>
        <w:r>
          <w:rPr>
            <w:noProof/>
            <w:lang w:eastAsia="ru-RU"/>
          </w:rPr>
          <w:pict>
            <v:rect id="Прямоугольник 1" o:spid="_x0000_s2051" style="position:absolute;left:0;text-align:left;margin-left:224.4pt;margin-top:-4.9pt;width:34.6pt;height:21.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" fillcolor="white [3212]" stroked="f" strokeweight="2pt"/>
          </w:pict>
        </w:r>
        <w:r w:rsidR="0044294C">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4">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7">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9">
    <w:nsid w:val="3B0E4B17"/>
    <w:multiLevelType w:val="hybridMultilevel"/>
    <w:tmpl w:val="0F4426EA"/>
    <w:lvl w:ilvl="0" w:tplc="C7DA7AF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nsid w:val="4C5F2DC0"/>
    <w:multiLevelType w:val="hybridMultilevel"/>
    <w:tmpl w:val="DB841AE6"/>
    <w:lvl w:ilvl="0" w:tplc="9654B42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4">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5">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6">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7">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3"/>
  </w:num>
  <w:num w:numId="2">
    <w:abstractNumId w:val="15"/>
  </w:num>
  <w:num w:numId="3">
    <w:abstractNumId w:val="10"/>
  </w:num>
  <w:num w:numId="4">
    <w:abstractNumId w:val="6"/>
  </w:num>
  <w:num w:numId="5">
    <w:abstractNumId w:val="5"/>
  </w:num>
  <w:num w:numId="6">
    <w:abstractNumId w:val="14"/>
  </w:num>
  <w:num w:numId="7">
    <w:abstractNumId w:val="16"/>
  </w:num>
  <w:num w:numId="8">
    <w:abstractNumId w:val="4"/>
  </w:num>
  <w:num w:numId="9">
    <w:abstractNumId w:val="3"/>
  </w:num>
  <w:num w:numId="10">
    <w:abstractNumId w:val="8"/>
  </w:num>
  <w:num w:numId="11">
    <w:abstractNumId w:val="0"/>
  </w:num>
  <w:num w:numId="12">
    <w:abstractNumId w:val="1"/>
  </w:num>
  <w:num w:numId="13">
    <w:abstractNumId w:val="2"/>
  </w:num>
  <w:num w:numId="14">
    <w:abstractNumId w:val="11"/>
  </w:num>
  <w:num w:numId="15">
    <w:abstractNumId w:val="17"/>
  </w:num>
  <w:num w:numId="16">
    <w:abstractNumId w:val="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6591"/>
    <w:rsid w:val="000B5343"/>
    <w:rsid w:val="000B6D52"/>
    <w:rsid w:val="000E1A17"/>
    <w:rsid w:val="001169BB"/>
    <w:rsid w:val="00153072"/>
    <w:rsid w:val="00154FE2"/>
    <w:rsid w:val="001602FC"/>
    <w:rsid w:val="001712F0"/>
    <w:rsid w:val="00172C87"/>
    <w:rsid w:val="00182291"/>
    <w:rsid w:val="001F7BCB"/>
    <w:rsid w:val="00201AA9"/>
    <w:rsid w:val="002048E4"/>
    <w:rsid w:val="002831A4"/>
    <w:rsid w:val="002A12A4"/>
    <w:rsid w:val="002B1EEE"/>
    <w:rsid w:val="002E77FA"/>
    <w:rsid w:val="002F38CE"/>
    <w:rsid w:val="002F599F"/>
    <w:rsid w:val="0031508B"/>
    <w:rsid w:val="0033620D"/>
    <w:rsid w:val="003535F3"/>
    <w:rsid w:val="00363412"/>
    <w:rsid w:val="00363980"/>
    <w:rsid w:val="00371DDE"/>
    <w:rsid w:val="003725AE"/>
    <w:rsid w:val="00376C51"/>
    <w:rsid w:val="0044294C"/>
    <w:rsid w:val="004777AF"/>
    <w:rsid w:val="00493FF5"/>
    <w:rsid w:val="0049790A"/>
    <w:rsid w:val="004A2BD3"/>
    <w:rsid w:val="00525A23"/>
    <w:rsid w:val="0055416B"/>
    <w:rsid w:val="005624D6"/>
    <w:rsid w:val="00564DF9"/>
    <w:rsid w:val="00566E49"/>
    <w:rsid w:val="00593DA6"/>
    <w:rsid w:val="005A5BE5"/>
    <w:rsid w:val="005B16B4"/>
    <w:rsid w:val="005B7CF1"/>
    <w:rsid w:val="005C527F"/>
    <w:rsid w:val="00606608"/>
    <w:rsid w:val="006422B0"/>
    <w:rsid w:val="00655792"/>
    <w:rsid w:val="00666A8A"/>
    <w:rsid w:val="00683A25"/>
    <w:rsid w:val="0069031F"/>
    <w:rsid w:val="006942DF"/>
    <w:rsid w:val="00696591"/>
    <w:rsid w:val="006D7357"/>
    <w:rsid w:val="006F0A6D"/>
    <w:rsid w:val="00724E89"/>
    <w:rsid w:val="00734CA3"/>
    <w:rsid w:val="0074638F"/>
    <w:rsid w:val="0075506E"/>
    <w:rsid w:val="00756EE4"/>
    <w:rsid w:val="007A0206"/>
    <w:rsid w:val="0083203D"/>
    <w:rsid w:val="00874525"/>
    <w:rsid w:val="008900E1"/>
    <w:rsid w:val="0089562B"/>
    <w:rsid w:val="008B6BC6"/>
    <w:rsid w:val="00980DCF"/>
    <w:rsid w:val="009A4016"/>
    <w:rsid w:val="009B2959"/>
    <w:rsid w:val="009D59D7"/>
    <w:rsid w:val="00AA50D1"/>
    <w:rsid w:val="00AA520D"/>
    <w:rsid w:val="00AE373C"/>
    <w:rsid w:val="00AF1E4D"/>
    <w:rsid w:val="00B460D3"/>
    <w:rsid w:val="00B47EE2"/>
    <w:rsid w:val="00B844FF"/>
    <w:rsid w:val="00B91C78"/>
    <w:rsid w:val="00BA13FB"/>
    <w:rsid w:val="00BB7011"/>
    <w:rsid w:val="00BC54A8"/>
    <w:rsid w:val="00BD7F44"/>
    <w:rsid w:val="00C12C48"/>
    <w:rsid w:val="00C42266"/>
    <w:rsid w:val="00C64469"/>
    <w:rsid w:val="00CA4679"/>
    <w:rsid w:val="00D1193A"/>
    <w:rsid w:val="00D443C9"/>
    <w:rsid w:val="00D61103"/>
    <w:rsid w:val="00DA51A3"/>
    <w:rsid w:val="00DD7BF3"/>
    <w:rsid w:val="00E143EC"/>
    <w:rsid w:val="00E418A2"/>
    <w:rsid w:val="00E83614"/>
    <w:rsid w:val="00EF298F"/>
    <w:rsid w:val="00F2542D"/>
    <w:rsid w:val="00F336F6"/>
    <w:rsid w:val="00F6135F"/>
    <w:rsid w:val="00F831AF"/>
    <w:rsid w:val="00FA5026"/>
    <w:rsid w:val="00FD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91"/>
    <w:rPr>
      <w:rFonts w:ascii="Verdana" w:eastAsia="Verdana" w:hAnsi="Verdana" w:cs="Arial Unicode MS"/>
    </w:rPr>
  </w:style>
  <w:style w:type="paragraph" w:styleId="1">
    <w:name w:val="heading 1"/>
    <w:basedOn w:val="a"/>
    <w:next w:val="a"/>
    <w:link w:val="10"/>
    <w:qFormat/>
    <w:rsid w:val="00696591"/>
    <w:pPr>
      <w:keepNext/>
      <w:keepLines/>
      <w:spacing w:before="480" w:after="0"/>
      <w:outlineLvl w:val="0"/>
    </w:pPr>
    <w:rPr>
      <w:rFonts w:ascii="Segoe UI" w:hAnsi="Segoe UI" w:cs="Times New Roman"/>
      <w:b/>
      <w:color w:val="365F91"/>
      <w:sz w:val="28"/>
      <w:szCs w:val="20"/>
    </w:rPr>
  </w:style>
  <w:style w:type="paragraph" w:styleId="2">
    <w:name w:val="heading 2"/>
    <w:basedOn w:val="a"/>
    <w:next w:val="a"/>
    <w:link w:val="20"/>
    <w:qFormat/>
    <w:rsid w:val="00696591"/>
    <w:pPr>
      <w:keepNext/>
      <w:spacing w:after="0" w:line="240" w:lineRule="auto"/>
      <w:jc w:val="both"/>
      <w:outlineLvl w:val="1"/>
    </w:pPr>
    <w:rPr>
      <w:rFonts w:ascii="Arial Unicode MS" w:hAnsi="Arial Unicode MS" w:cs="Times New Roman"/>
      <w:sz w:val="28"/>
      <w:szCs w:val="20"/>
    </w:rPr>
  </w:style>
  <w:style w:type="paragraph" w:styleId="3">
    <w:name w:val="heading 3"/>
    <w:basedOn w:val="a"/>
    <w:next w:val="a"/>
    <w:link w:val="30"/>
    <w:qFormat/>
    <w:rsid w:val="00696591"/>
    <w:pPr>
      <w:keepNext/>
      <w:widowControl w:val="0"/>
      <w:autoSpaceDE w:val="0"/>
      <w:autoSpaceDN w:val="0"/>
      <w:adjustRightInd w:val="0"/>
      <w:spacing w:before="120" w:after="120" w:line="240" w:lineRule="auto"/>
      <w:jc w:val="center"/>
      <w:outlineLvl w:val="2"/>
    </w:pPr>
    <w:rPr>
      <w:rFonts w:ascii="Arial Unicode MS" w:eastAsia="Arial Unicode MS" w:hAnsi="Arial Unicode MS" w:cs="Times New Roman"/>
      <w:b/>
      <w:bCs/>
      <w:kern w:val="28"/>
      <w:sz w:val="24"/>
      <w:szCs w:val="26"/>
    </w:rPr>
  </w:style>
  <w:style w:type="paragraph" w:styleId="6">
    <w:name w:val="heading 6"/>
    <w:basedOn w:val="a"/>
    <w:next w:val="a"/>
    <w:link w:val="60"/>
    <w:qFormat/>
    <w:rsid w:val="00696591"/>
    <w:pPr>
      <w:suppressAutoHyphens/>
      <w:spacing w:before="240" w:after="60" w:line="240" w:lineRule="auto"/>
      <w:jc w:val="both"/>
      <w:outlineLvl w:val="5"/>
    </w:pPr>
    <w:rPr>
      <w:rFonts w:ascii="Arial Unicode MS" w:eastAsia="Arial Unicode MS" w:hAnsi="Arial Unicode M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6591"/>
    <w:rPr>
      <w:rFonts w:ascii="Segoe UI" w:eastAsia="Verdana" w:hAnsi="Segoe UI" w:cs="Times New Roman"/>
      <w:b/>
      <w:color w:val="365F91"/>
      <w:sz w:val="28"/>
      <w:szCs w:val="20"/>
    </w:rPr>
  </w:style>
  <w:style w:type="character" w:customStyle="1" w:styleId="20">
    <w:name w:val="Заголовок 2 Знак"/>
    <w:basedOn w:val="a0"/>
    <w:link w:val="2"/>
    <w:rsid w:val="00696591"/>
    <w:rPr>
      <w:rFonts w:ascii="Arial Unicode MS" w:eastAsia="Verdana" w:hAnsi="Arial Unicode MS" w:cs="Times New Roman"/>
      <w:sz w:val="28"/>
      <w:szCs w:val="20"/>
    </w:rPr>
  </w:style>
  <w:style w:type="character" w:customStyle="1" w:styleId="30">
    <w:name w:val="Заголовок 3 Знак"/>
    <w:basedOn w:val="a0"/>
    <w:link w:val="3"/>
    <w:rsid w:val="00696591"/>
    <w:rPr>
      <w:rFonts w:ascii="Arial Unicode MS" w:eastAsia="Arial Unicode MS" w:hAnsi="Arial Unicode MS" w:cs="Times New Roman"/>
      <w:b/>
      <w:bCs/>
      <w:kern w:val="28"/>
      <w:sz w:val="24"/>
      <w:szCs w:val="26"/>
    </w:rPr>
  </w:style>
  <w:style w:type="character" w:customStyle="1" w:styleId="60">
    <w:name w:val="Заголовок 6 Знак"/>
    <w:basedOn w:val="a0"/>
    <w:link w:val="6"/>
    <w:rsid w:val="00696591"/>
    <w:rPr>
      <w:rFonts w:ascii="Arial Unicode MS" w:eastAsia="Arial Unicode MS" w:hAnsi="Arial Unicode MS" w:cs="Times New Roman"/>
      <w:b/>
      <w:bCs/>
    </w:rPr>
  </w:style>
  <w:style w:type="paragraph" w:styleId="a3">
    <w:name w:val="No Spacing"/>
    <w:link w:val="a4"/>
    <w:uiPriority w:val="99"/>
    <w:qFormat/>
    <w:rsid w:val="00696591"/>
    <w:pPr>
      <w:spacing w:after="0" w:line="240" w:lineRule="auto"/>
    </w:pPr>
    <w:rPr>
      <w:rFonts w:ascii="Verdana" w:eastAsia="Arial Unicode MS" w:hAnsi="Verdana" w:cs="Arial Unicode MS"/>
      <w:szCs w:val="20"/>
      <w:lang w:eastAsia="ru-RU"/>
    </w:rPr>
  </w:style>
  <w:style w:type="character" w:customStyle="1" w:styleId="a4">
    <w:name w:val="Без интервала Знак"/>
    <w:link w:val="a3"/>
    <w:uiPriority w:val="99"/>
    <w:locked/>
    <w:rsid w:val="00696591"/>
    <w:rPr>
      <w:rFonts w:ascii="Verdana" w:eastAsia="Arial Unicode MS" w:hAnsi="Verdana" w:cs="Arial Unicode MS"/>
      <w:szCs w:val="20"/>
      <w:lang w:eastAsia="ru-RU"/>
    </w:rPr>
  </w:style>
  <w:style w:type="paragraph" w:styleId="a5">
    <w:name w:val="Balloon Text"/>
    <w:basedOn w:val="a"/>
    <w:link w:val="a6"/>
    <w:uiPriority w:val="99"/>
    <w:semiHidden/>
    <w:rsid w:val="00696591"/>
    <w:pPr>
      <w:spacing w:after="0" w:line="240" w:lineRule="auto"/>
    </w:pPr>
    <w:rPr>
      <w:rFonts w:ascii="Symbol" w:hAnsi="Symbol" w:cs="Times New Roman"/>
      <w:sz w:val="16"/>
      <w:szCs w:val="20"/>
    </w:rPr>
  </w:style>
  <w:style w:type="character" w:customStyle="1" w:styleId="a6">
    <w:name w:val="Текст выноски Знак"/>
    <w:basedOn w:val="a0"/>
    <w:link w:val="a5"/>
    <w:uiPriority w:val="99"/>
    <w:semiHidden/>
    <w:rsid w:val="00696591"/>
    <w:rPr>
      <w:rFonts w:ascii="Symbol" w:eastAsia="Verdana" w:hAnsi="Symbol" w:cs="Times New Roman"/>
      <w:sz w:val="16"/>
      <w:szCs w:val="20"/>
    </w:rPr>
  </w:style>
  <w:style w:type="table" w:styleId="a7">
    <w:name w:val="Table Grid"/>
    <w:basedOn w:val="a1"/>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696591"/>
    <w:rPr>
      <w:rFonts w:cs="Arial Unicode MS"/>
      <w:b/>
    </w:rPr>
  </w:style>
  <w:style w:type="character" w:customStyle="1" w:styleId="apple-converted-space">
    <w:name w:val="apple-converted-space"/>
    <w:rsid w:val="00696591"/>
  </w:style>
  <w:style w:type="paragraph" w:styleId="a9">
    <w:name w:val="List Paragraph"/>
    <w:basedOn w:val="a"/>
    <w:uiPriority w:val="34"/>
    <w:qFormat/>
    <w:rsid w:val="00696591"/>
    <w:pPr>
      <w:ind w:left="720"/>
      <w:contextualSpacing/>
    </w:pPr>
  </w:style>
  <w:style w:type="paragraph" w:styleId="aa">
    <w:name w:val="header"/>
    <w:basedOn w:val="a"/>
    <w:link w:val="ab"/>
    <w:uiPriority w:val="99"/>
    <w:rsid w:val="00696591"/>
    <w:pPr>
      <w:tabs>
        <w:tab w:val="center" w:pos="4677"/>
        <w:tab w:val="right" w:pos="9355"/>
      </w:tabs>
      <w:spacing w:after="0" w:line="240" w:lineRule="auto"/>
    </w:pPr>
    <w:rPr>
      <w:rFonts w:cs="Times New Roman"/>
      <w:sz w:val="20"/>
      <w:szCs w:val="20"/>
    </w:rPr>
  </w:style>
  <w:style w:type="character" w:customStyle="1" w:styleId="ab">
    <w:name w:val="Верхний колонтитул Знак"/>
    <w:basedOn w:val="a0"/>
    <w:link w:val="aa"/>
    <w:uiPriority w:val="99"/>
    <w:rsid w:val="00696591"/>
    <w:rPr>
      <w:rFonts w:ascii="Verdana" w:eastAsia="Verdana" w:hAnsi="Verdana" w:cs="Times New Roman"/>
      <w:sz w:val="20"/>
      <w:szCs w:val="20"/>
    </w:rPr>
  </w:style>
  <w:style w:type="paragraph" w:styleId="ac">
    <w:name w:val="footer"/>
    <w:basedOn w:val="a"/>
    <w:link w:val="ad"/>
    <w:uiPriority w:val="99"/>
    <w:rsid w:val="00696591"/>
    <w:pPr>
      <w:tabs>
        <w:tab w:val="center" w:pos="4677"/>
        <w:tab w:val="right" w:pos="9355"/>
      </w:tabs>
      <w:spacing w:after="0" w:line="240" w:lineRule="auto"/>
    </w:pPr>
    <w:rPr>
      <w:rFonts w:cs="Times New Roman"/>
      <w:sz w:val="20"/>
      <w:szCs w:val="20"/>
    </w:rPr>
  </w:style>
  <w:style w:type="character" w:customStyle="1" w:styleId="ad">
    <w:name w:val="Нижний колонтитул Знак"/>
    <w:basedOn w:val="a0"/>
    <w:link w:val="ac"/>
    <w:uiPriority w:val="99"/>
    <w:rsid w:val="00696591"/>
    <w:rPr>
      <w:rFonts w:ascii="Verdana" w:eastAsia="Verdana" w:hAnsi="Verdana" w:cs="Times New Roman"/>
      <w:sz w:val="20"/>
      <w:szCs w:val="20"/>
    </w:rPr>
  </w:style>
  <w:style w:type="paragraph" w:styleId="ae">
    <w:name w:val="Normal (Web)"/>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696591"/>
  </w:style>
  <w:style w:type="paragraph" w:customStyle="1" w:styleId="p16">
    <w:name w:val="p1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696591"/>
    <w:rPr>
      <w:rFonts w:cs="Arial Unicode MS"/>
      <w:color w:val="0000FF"/>
      <w:u w:val="single"/>
    </w:rPr>
  </w:style>
  <w:style w:type="paragraph" w:customStyle="1" w:styleId="p17">
    <w:name w:val="p17"/>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696591"/>
  </w:style>
  <w:style w:type="paragraph" w:customStyle="1" w:styleId="p8">
    <w:name w:val="p8"/>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696591"/>
  </w:style>
  <w:style w:type="character" w:customStyle="1" w:styleId="s4">
    <w:name w:val="s4"/>
    <w:uiPriority w:val="99"/>
    <w:rsid w:val="00696591"/>
  </w:style>
  <w:style w:type="paragraph" w:customStyle="1" w:styleId="p6">
    <w:name w:val="p6"/>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696591"/>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696591"/>
    <w:pPr>
      <w:autoSpaceDE w:val="0"/>
      <w:autoSpaceDN w:val="0"/>
      <w:adjustRightInd w:val="0"/>
      <w:spacing w:after="0" w:line="240" w:lineRule="auto"/>
    </w:pPr>
    <w:rPr>
      <w:rFonts w:ascii="Arial Unicode MS" w:eastAsia="Arial Unicode MS" w:hAnsi="Arial Unicode MS" w:cs="Arial Unicode MS"/>
      <w:color w:val="000000"/>
      <w:sz w:val="24"/>
      <w:szCs w:val="24"/>
      <w:lang w:eastAsia="ru-RU"/>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696591"/>
    <w:rPr>
      <w:sz w:val="24"/>
    </w:rPr>
  </w:style>
  <w:style w:type="paragraph" w:styleId="af0">
    <w:name w:val="Body Text"/>
    <w:aliases w:val="Знак,Знак1 Знак,Основной текст1,Основной текст1 Знак Знак"/>
    <w:basedOn w:val="a"/>
    <w:link w:val="af1"/>
    <w:rsid w:val="00696591"/>
    <w:pPr>
      <w:spacing w:after="0" w:line="240" w:lineRule="auto"/>
    </w:pPr>
    <w:rPr>
      <w:rFonts w:cs="Times New Roman"/>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0"/>
    <w:rsid w:val="00696591"/>
    <w:rPr>
      <w:rFonts w:ascii="Verdana" w:eastAsia="Verdana" w:hAnsi="Verdana" w:cs="Times New Roman"/>
      <w:sz w:val="20"/>
      <w:szCs w:val="20"/>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696591"/>
  </w:style>
  <w:style w:type="paragraph" w:styleId="af2">
    <w:name w:val="Body Text Indent"/>
    <w:basedOn w:val="a"/>
    <w:link w:val="af3"/>
    <w:uiPriority w:val="99"/>
    <w:semiHidden/>
    <w:rsid w:val="00696591"/>
    <w:pPr>
      <w:spacing w:after="120" w:line="240" w:lineRule="auto"/>
      <w:ind w:left="283"/>
    </w:pPr>
    <w:rPr>
      <w:rFonts w:ascii="Arial Unicode MS" w:hAnsi="Arial Unicode MS" w:cs="Times New Roman"/>
      <w:sz w:val="24"/>
      <w:szCs w:val="20"/>
      <w:lang w:eastAsia="ru-RU"/>
    </w:rPr>
  </w:style>
  <w:style w:type="character" w:customStyle="1" w:styleId="af3">
    <w:name w:val="Основной текст с отступом Знак"/>
    <w:basedOn w:val="a0"/>
    <w:link w:val="af2"/>
    <w:uiPriority w:val="99"/>
    <w:semiHidden/>
    <w:rsid w:val="00696591"/>
    <w:rPr>
      <w:rFonts w:ascii="Arial Unicode MS" w:eastAsia="Verdana" w:hAnsi="Arial Unicode MS" w:cs="Times New Roman"/>
      <w:sz w:val="24"/>
      <w:szCs w:val="20"/>
      <w:lang w:eastAsia="ru-RU"/>
    </w:rPr>
  </w:style>
  <w:style w:type="paragraph" w:styleId="22">
    <w:name w:val="Body Text Indent 2"/>
    <w:basedOn w:val="a"/>
    <w:link w:val="23"/>
    <w:semiHidden/>
    <w:rsid w:val="00696591"/>
    <w:pPr>
      <w:spacing w:after="120" w:line="480" w:lineRule="auto"/>
      <w:ind w:left="283"/>
    </w:pPr>
    <w:rPr>
      <w:rFonts w:ascii="Arial Unicode MS" w:hAnsi="Arial Unicode MS" w:cs="Times New Roman"/>
      <w:sz w:val="24"/>
      <w:szCs w:val="20"/>
      <w:lang w:eastAsia="ru-RU"/>
    </w:rPr>
  </w:style>
  <w:style w:type="character" w:customStyle="1" w:styleId="23">
    <w:name w:val="Основной текст с отступом 2 Знак"/>
    <w:basedOn w:val="a0"/>
    <w:link w:val="22"/>
    <w:semiHidden/>
    <w:rsid w:val="00696591"/>
    <w:rPr>
      <w:rFonts w:ascii="Arial Unicode MS" w:eastAsia="Verdana" w:hAnsi="Arial Unicode MS" w:cs="Times New Roman"/>
      <w:sz w:val="24"/>
      <w:szCs w:val="20"/>
      <w:lang w:eastAsia="ru-RU"/>
    </w:rPr>
  </w:style>
  <w:style w:type="paragraph" w:customStyle="1" w:styleId="13">
    <w:name w:val="Заголовок оглавления1"/>
    <w:basedOn w:val="1"/>
    <w:next w:val="a"/>
    <w:uiPriority w:val="99"/>
    <w:rsid w:val="00696591"/>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696591"/>
    <w:rPr>
      <w:rFonts w:cs="Arial Unicode MS"/>
      <w:i/>
    </w:rPr>
  </w:style>
  <w:style w:type="character" w:styleId="af5">
    <w:name w:val="Subtle Emphasis"/>
    <w:uiPriority w:val="99"/>
    <w:qFormat/>
    <w:rsid w:val="00696591"/>
    <w:rPr>
      <w:rFonts w:cs="Arial Unicode MS"/>
      <w:i/>
      <w:color w:val="808080"/>
    </w:rPr>
  </w:style>
  <w:style w:type="table" w:customStyle="1" w:styleId="5">
    <w:name w:val="Сетка таблицы5"/>
    <w:uiPriority w:val="99"/>
    <w:rsid w:val="00696591"/>
    <w:pPr>
      <w:spacing w:after="0" w:line="240" w:lineRule="auto"/>
    </w:pPr>
    <w:rPr>
      <w:rFonts w:ascii="Arial Unicode MS" w:eastAsia="Arial Unicode MS" w:hAnsi="Arial Unicode MS" w:cs="Arial Unicode MS"/>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696591"/>
    <w:rPr>
      <w:rFonts w:cs="Arial Unicode MS"/>
      <w:color w:val="800080"/>
      <w:u w:val="single"/>
    </w:rPr>
  </w:style>
  <w:style w:type="paragraph" w:customStyle="1" w:styleId="xl65">
    <w:name w:val="xl65"/>
    <w:basedOn w:val="a"/>
    <w:uiPriority w:val="99"/>
    <w:rsid w:val="00696591"/>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696591"/>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696591"/>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696591"/>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696591"/>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696591"/>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696591"/>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696591"/>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696591"/>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696591"/>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696591"/>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696591"/>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696591"/>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696591"/>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696591"/>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696591"/>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696591"/>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696591"/>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696591"/>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696591"/>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696591"/>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696591"/>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696591"/>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696591"/>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696591"/>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696591"/>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696591"/>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696591"/>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696591"/>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696591"/>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696591"/>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696591"/>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696591"/>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696591"/>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696591"/>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696591"/>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696591"/>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696591"/>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696591"/>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696591"/>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696591"/>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696591"/>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696591"/>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69659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696591"/>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696591"/>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696591"/>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696591"/>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numbering" w:customStyle="1" w:styleId="14">
    <w:name w:val="Нет списка1"/>
    <w:next w:val="a2"/>
    <w:uiPriority w:val="99"/>
    <w:semiHidden/>
    <w:unhideWhenUsed/>
    <w:rsid w:val="00696591"/>
  </w:style>
  <w:style w:type="paragraph" w:customStyle="1" w:styleId="15">
    <w:name w:val="Обычный1"/>
    <w:rsid w:val="00696591"/>
    <w:pPr>
      <w:widowControl w:val="0"/>
      <w:suppressAutoHyphens/>
      <w:overflowPunct w:val="0"/>
      <w:autoSpaceDE w:val="0"/>
      <w:spacing w:after="0" w:line="240" w:lineRule="auto"/>
    </w:pPr>
    <w:rPr>
      <w:rFonts w:ascii="Arial Unicode MS" w:eastAsia="Arial Unicode MS" w:hAnsi="Arial Unicode MS" w:cs="Arial Unicode MS"/>
      <w:sz w:val="20"/>
      <w:szCs w:val="20"/>
      <w:lang w:eastAsia="ar-SA"/>
    </w:rPr>
  </w:style>
  <w:style w:type="paragraph" w:customStyle="1" w:styleId="16">
    <w:name w:val="Основной текст с отступом1"/>
    <w:basedOn w:val="a"/>
    <w:rsid w:val="00696591"/>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696591"/>
  </w:style>
  <w:style w:type="paragraph" w:styleId="17">
    <w:name w:val="toc 1"/>
    <w:basedOn w:val="a"/>
    <w:next w:val="a"/>
    <w:autoRedefine/>
    <w:rsid w:val="00696591"/>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rsid w:val="00696591"/>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rsid w:val="00696591"/>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696591"/>
    <w:pPr>
      <w:autoSpaceDE w:val="0"/>
      <w:autoSpaceDN w:val="0"/>
      <w:spacing w:after="0" w:line="240" w:lineRule="auto"/>
      <w:jc w:val="center"/>
    </w:pPr>
    <w:rPr>
      <w:rFonts w:ascii="Arial Unicode MS" w:eastAsia="Arial Unicode MS" w:hAnsi="Arial Unicode MS" w:cs="Arial Unicode MS"/>
      <w:sz w:val="24"/>
      <w:szCs w:val="20"/>
      <w:lang w:eastAsia="ru-RU"/>
    </w:rPr>
  </w:style>
  <w:style w:type="paragraph" w:customStyle="1" w:styleId="af8">
    <w:name w:val="Под формулой"/>
    <w:basedOn w:val="af7"/>
    <w:rsid w:val="00696591"/>
    <w:pPr>
      <w:ind w:left="567"/>
      <w:jc w:val="left"/>
    </w:pPr>
    <w:rPr>
      <w:sz w:val="22"/>
    </w:rPr>
  </w:style>
  <w:style w:type="paragraph" w:styleId="af9">
    <w:name w:val="Plain Text"/>
    <w:basedOn w:val="a"/>
    <w:link w:val="afa"/>
    <w:rsid w:val="00696591"/>
    <w:pPr>
      <w:suppressAutoHyphens/>
      <w:spacing w:after="0" w:line="240" w:lineRule="auto"/>
      <w:jc w:val="both"/>
    </w:pPr>
    <w:rPr>
      <w:rFonts w:ascii="Arial Unicode MS" w:eastAsia="Arial Unicode MS" w:hAnsi="Arial Unicode MS" w:cs="Times New Roman"/>
      <w:szCs w:val="20"/>
    </w:rPr>
  </w:style>
  <w:style w:type="character" w:customStyle="1" w:styleId="afa">
    <w:name w:val="Текст Знак"/>
    <w:basedOn w:val="a0"/>
    <w:link w:val="af9"/>
    <w:rsid w:val="00696591"/>
    <w:rPr>
      <w:rFonts w:ascii="Arial Unicode MS" w:eastAsia="Arial Unicode MS" w:hAnsi="Arial Unicode MS" w:cs="Times New Roman"/>
      <w:szCs w:val="20"/>
    </w:rPr>
  </w:style>
  <w:style w:type="paragraph" w:styleId="25">
    <w:name w:val="Body Text 2"/>
    <w:basedOn w:val="a"/>
    <w:link w:val="26"/>
    <w:rsid w:val="00696591"/>
    <w:pPr>
      <w:suppressAutoHyphens/>
      <w:spacing w:after="0" w:line="240" w:lineRule="auto"/>
      <w:jc w:val="both"/>
    </w:pPr>
    <w:rPr>
      <w:rFonts w:ascii="Arial Unicode MS" w:eastAsia="Arial Unicode MS" w:hAnsi="Arial Unicode MS" w:cs="Times New Roman"/>
      <w:b/>
      <w:i/>
      <w:sz w:val="24"/>
      <w:szCs w:val="20"/>
    </w:rPr>
  </w:style>
  <w:style w:type="character" w:customStyle="1" w:styleId="26">
    <w:name w:val="Основной текст 2 Знак"/>
    <w:basedOn w:val="a0"/>
    <w:link w:val="25"/>
    <w:rsid w:val="00696591"/>
    <w:rPr>
      <w:rFonts w:ascii="Arial Unicode MS" w:eastAsia="Arial Unicode MS" w:hAnsi="Arial Unicode MS" w:cs="Times New Roman"/>
      <w:b/>
      <w:i/>
      <w:sz w:val="24"/>
      <w:szCs w:val="20"/>
    </w:rPr>
  </w:style>
  <w:style w:type="character" w:styleId="afb">
    <w:name w:val="page number"/>
    <w:rsid w:val="00696591"/>
  </w:style>
  <w:style w:type="paragraph" w:styleId="18">
    <w:name w:val="index 1"/>
    <w:basedOn w:val="a"/>
    <w:next w:val="a"/>
    <w:autoRedefine/>
    <w:semiHidden/>
    <w:rsid w:val="00696591"/>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696591"/>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696591"/>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696591"/>
  </w:style>
  <w:style w:type="numbering" w:customStyle="1" w:styleId="111">
    <w:name w:val="Нет списка111"/>
    <w:next w:val="a2"/>
    <w:uiPriority w:val="99"/>
    <w:semiHidden/>
    <w:unhideWhenUsed/>
    <w:rsid w:val="00696591"/>
  </w:style>
  <w:style w:type="numbering" w:customStyle="1" w:styleId="1111">
    <w:name w:val="Нет списка1111"/>
    <w:next w:val="a2"/>
    <w:uiPriority w:val="99"/>
    <w:semiHidden/>
    <w:unhideWhenUsed/>
    <w:rsid w:val="00696591"/>
  </w:style>
  <w:style w:type="paragraph" w:styleId="afd">
    <w:name w:val="caption"/>
    <w:basedOn w:val="a"/>
    <w:next w:val="a"/>
    <w:qFormat/>
    <w:rsid w:val="00696591"/>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696591"/>
    <w:rPr>
      <w:rFonts w:ascii="Arial" w:eastAsia="Arial" w:hAnsi="Arial" w:cs="Arial"/>
      <w:sz w:val="15"/>
      <w:szCs w:val="15"/>
      <w:shd w:val="clear" w:color="auto" w:fill="FFFFFF"/>
    </w:rPr>
  </w:style>
  <w:style w:type="paragraph" w:customStyle="1" w:styleId="29">
    <w:name w:val="Основной текст (2)"/>
    <w:basedOn w:val="a"/>
    <w:link w:val="28"/>
    <w:rsid w:val="00696591"/>
    <w:pPr>
      <w:shd w:val="clear" w:color="auto" w:fill="FFFFFF"/>
      <w:spacing w:after="0" w:line="0" w:lineRule="atLeast"/>
    </w:pPr>
    <w:rPr>
      <w:rFonts w:ascii="Arial" w:eastAsia="Arial" w:hAnsi="Arial" w:cs="Arial"/>
      <w:sz w:val="15"/>
      <w:szCs w:val="15"/>
    </w:rPr>
  </w:style>
  <w:style w:type="numbering" w:customStyle="1" w:styleId="33">
    <w:name w:val="Нет списка3"/>
    <w:next w:val="a2"/>
    <w:uiPriority w:val="99"/>
    <w:semiHidden/>
    <w:unhideWhenUsed/>
    <w:rsid w:val="00696591"/>
  </w:style>
  <w:style w:type="table" w:customStyle="1" w:styleId="41">
    <w:name w:val="Сетка таблицы4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696591"/>
  </w:style>
  <w:style w:type="table" w:customStyle="1" w:styleId="51">
    <w:name w:val="Сетка таблицы51"/>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696591"/>
    <w:pPr>
      <w:spacing w:after="0" w:line="240" w:lineRule="auto"/>
    </w:pPr>
    <w:rPr>
      <w:rFonts w:ascii="Verdana" w:eastAsia="Verdana" w:hAnsi="Verdana"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696591"/>
    <w:pPr>
      <w:spacing w:after="0" w:line="240" w:lineRule="auto"/>
    </w:pPr>
    <w:rPr>
      <w:rFonts w:ascii="Arial Unicode MS" w:eastAsia="Arial Unicode MS"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696591"/>
  </w:style>
  <w:style w:type="numbering" w:customStyle="1" w:styleId="120">
    <w:name w:val="Нет списка12"/>
    <w:next w:val="a2"/>
    <w:semiHidden/>
    <w:rsid w:val="00696591"/>
  </w:style>
  <w:style w:type="numbering" w:customStyle="1" w:styleId="211">
    <w:name w:val="Нет списка21"/>
    <w:next w:val="a2"/>
    <w:uiPriority w:val="99"/>
    <w:semiHidden/>
    <w:unhideWhenUsed/>
    <w:rsid w:val="00696591"/>
  </w:style>
  <w:style w:type="numbering" w:customStyle="1" w:styleId="1120">
    <w:name w:val="Нет списка112"/>
    <w:next w:val="a2"/>
    <w:uiPriority w:val="99"/>
    <w:semiHidden/>
    <w:unhideWhenUsed/>
    <w:rsid w:val="00696591"/>
  </w:style>
  <w:style w:type="numbering" w:customStyle="1" w:styleId="1112">
    <w:name w:val="Нет списка1112"/>
    <w:next w:val="a2"/>
    <w:uiPriority w:val="99"/>
    <w:semiHidden/>
    <w:unhideWhenUsed/>
    <w:rsid w:val="00696591"/>
  </w:style>
  <w:style w:type="table" w:customStyle="1" w:styleId="320">
    <w:name w:val="Сетка таблицы3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696591"/>
  </w:style>
  <w:style w:type="table" w:customStyle="1" w:styleId="42">
    <w:name w:val="Сетка таблицы4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696591"/>
  </w:style>
  <w:style w:type="table" w:customStyle="1" w:styleId="52">
    <w:name w:val="Сетка таблицы52"/>
    <w:basedOn w:val="a1"/>
    <w:next w:val="a7"/>
    <w:rsid w:val="00696591"/>
    <w:pPr>
      <w:spacing w:after="0" w:line="240" w:lineRule="auto"/>
    </w:pPr>
    <w:rPr>
      <w:rFonts w:ascii="Arial Unicode MS" w:eastAsia="Verdana" w:hAnsi="Arial Unicode MS" w:cs="Arial Unicode M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96591"/>
    <w:pPr>
      <w:widowControl w:val="0"/>
      <w:suppressAutoHyphens/>
      <w:autoSpaceDE w:val="0"/>
      <w:spacing w:after="0" w:line="240" w:lineRule="auto"/>
      <w:ind w:firstLine="720"/>
    </w:pPr>
    <w:rPr>
      <w:rFonts w:ascii="Wingdings" w:eastAsia="Wingdings" w:hAnsi="Wingdings" w:cs="Wingdings"/>
      <w:sz w:val="20"/>
      <w:szCs w:val="20"/>
      <w:lang w:eastAsia="ar-SA"/>
    </w:rPr>
  </w:style>
  <w:style w:type="paragraph" w:customStyle="1" w:styleId="font5">
    <w:name w:val="font5"/>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696591"/>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696591"/>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696591"/>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696591"/>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696591"/>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696591"/>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696591"/>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696591"/>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696591"/>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696591"/>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696591"/>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696591"/>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696591"/>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696591"/>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69659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696591"/>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69659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696591"/>
  </w:style>
  <w:style w:type="paragraph" w:customStyle="1" w:styleId="1a">
    <w:name w:val="Абзац списка1"/>
    <w:basedOn w:val="a"/>
    <w:qFormat/>
    <w:rsid w:val="0069659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696591"/>
    <w:pPr>
      <w:spacing w:before="120" w:after="120" w:line="360" w:lineRule="auto"/>
      <w:ind w:firstLine="709"/>
      <w:jc w:val="both"/>
    </w:pPr>
    <w:rPr>
      <w:rFonts w:ascii="Wingdings" w:eastAsia="Arial Unicode MS" w:hAnsi="Wingdings" w:cs="Times New Roman"/>
      <w:sz w:val="24"/>
      <w:szCs w:val="24"/>
    </w:rPr>
  </w:style>
  <w:style w:type="character" w:customStyle="1" w:styleId="1111110">
    <w:name w:val="111111Рондо Знак"/>
    <w:link w:val="111111"/>
    <w:rsid w:val="00696591"/>
    <w:rPr>
      <w:rFonts w:ascii="Wingdings" w:eastAsia="Arial Unicode MS" w:hAnsi="Wingdings" w:cs="Times New Roman"/>
      <w:sz w:val="24"/>
      <w:szCs w:val="24"/>
    </w:rPr>
  </w:style>
  <w:style w:type="character" w:customStyle="1" w:styleId="afe">
    <w:name w:val="Основной текст_"/>
    <w:link w:val="43"/>
    <w:rsid w:val="00696591"/>
    <w:rPr>
      <w:rFonts w:ascii="Arial Unicode MS" w:eastAsia="Arial Unicode MS" w:hAnsi="Arial Unicode MS"/>
      <w:shd w:val="clear" w:color="auto" w:fill="FFFFFF"/>
    </w:rPr>
  </w:style>
  <w:style w:type="paragraph" w:customStyle="1" w:styleId="43">
    <w:name w:val="Основной текст4"/>
    <w:basedOn w:val="a"/>
    <w:link w:val="afe"/>
    <w:rsid w:val="00696591"/>
    <w:pPr>
      <w:widowControl w:val="0"/>
      <w:shd w:val="clear" w:color="auto" w:fill="FFFFFF"/>
      <w:spacing w:after="300" w:line="274" w:lineRule="exact"/>
      <w:ind w:hanging="400"/>
      <w:jc w:val="right"/>
    </w:pPr>
    <w:rPr>
      <w:rFonts w:ascii="Arial Unicode MS" w:eastAsia="Arial Unicode MS" w:hAnsi="Arial Unicode MS" w:cstheme="minorBidi"/>
    </w:rPr>
  </w:style>
  <w:style w:type="paragraph" w:customStyle="1" w:styleId="ConsNormal">
    <w:name w:val="ConsNormal"/>
    <w:uiPriority w:val="99"/>
    <w:rsid w:val="00696591"/>
    <w:pPr>
      <w:widowControl w:val="0"/>
      <w:autoSpaceDE w:val="0"/>
      <w:autoSpaceDN w:val="0"/>
      <w:adjustRightInd w:val="0"/>
      <w:spacing w:after="0" w:line="240" w:lineRule="auto"/>
      <w:ind w:right="19772" w:firstLine="720"/>
    </w:pPr>
    <w:rPr>
      <w:rFonts w:ascii="Wingdings" w:eastAsia="Arial Unicode MS" w:hAnsi="Wingdings" w:cs="Wingdings"/>
      <w:sz w:val="20"/>
      <w:szCs w:val="20"/>
      <w:lang w:eastAsia="ru-RU"/>
    </w:rPr>
  </w:style>
  <w:style w:type="table" w:customStyle="1" w:styleId="7">
    <w:name w:val="Сетка таблицы7"/>
    <w:basedOn w:val="a1"/>
    <w:next w:val="a7"/>
    <w:rsid w:val="00696591"/>
    <w:pPr>
      <w:spacing w:after="0" w:line="240" w:lineRule="auto"/>
    </w:pPr>
    <w:rPr>
      <w:rFonts w:ascii="Verdana" w:eastAsia="Verdana" w:hAnsi="Verdana"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43036">
      <w:bodyDiv w:val="1"/>
      <w:marLeft w:val="0"/>
      <w:marRight w:val="0"/>
      <w:marTop w:val="0"/>
      <w:marBottom w:val="0"/>
      <w:divBdr>
        <w:top w:val="none" w:sz="0" w:space="0" w:color="auto"/>
        <w:left w:val="none" w:sz="0" w:space="0" w:color="auto"/>
        <w:bottom w:val="none" w:sz="0" w:space="0" w:color="auto"/>
        <w:right w:val="none" w:sz="0" w:space="0" w:color="auto"/>
      </w:divBdr>
    </w:div>
    <w:div w:id="113845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2%D0%B0%D1%80%D0%B8%D1%8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8%D0%BD%D0%B2%D0%B5%D1%81%D1%82%D0%B8%D1%86%D0%B8%D0%B8"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D%D0%BD%D0%B5%D1%80%D0%B3%D0%BE%D1%81%D0%B1%D0%B5%D1%80%D0%B5%D0%B6%D0%B5%D0%BD%D0%B8%D0%B5"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ru.wikipedia.org/wiki/%D0%A2%D0%B5%D0%BF%D0%BB%D0%BE%D1%81%D0%BD%D0%B0%D0%B1%D0%B6%D0%B5%D0%BD%D0%B8%D0%B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F%D0%BE%D1%81%D0%B5%D0%BB%D0%B5%D0%BD%D0%B8%D0%B5" TargetMode="External"/><Relationship Id="rId14" Type="http://schemas.openxmlformats.org/officeDocument/2006/relationships/hyperlink" Target="http://ru.wikipedia.org/wiki/%D0%9A%D0%BE%D0%BC%D0%BC%D1%83%D0%BD%D0%B0%D0%BB%D1%8C%D0%BD%D0%BE%D0%B5_%D1%85%D0%BE%D0%B7%D1%8F%D0%B9%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9B6EA-823B-49CF-9022-BF167D071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48</Pages>
  <Words>12264</Words>
  <Characters>69905</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26kab-f</dc:creator>
  <cp:lastModifiedBy>Миша</cp:lastModifiedBy>
  <cp:revision>24</cp:revision>
  <cp:lastPrinted>2024-08-05T12:33:00Z</cp:lastPrinted>
  <dcterms:created xsi:type="dcterms:W3CDTF">2024-05-15T08:50:00Z</dcterms:created>
  <dcterms:modified xsi:type="dcterms:W3CDTF">2024-11-04T23:20:00Z</dcterms:modified>
</cp:coreProperties>
</file>