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EBB" w:rsidRPr="00E92A8B" w:rsidRDefault="007B1EBB" w:rsidP="007B1EBB">
      <w:pPr>
        <w:pageBreakBefore/>
        <w:tabs>
          <w:tab w:val="left" w:pos="7797"/>
          <w:tab w:val="left" w:pos="8222"/>
          <w:tab w:val="left" w:pos="8931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Pr="00E92A8B">
        <w:rPr>
          <w:rFonts w:eastAsia="Times New Roman" w:cs="Times New Roman"/>
          <w:color w:val="000000"/>
          <w:sz w:val="27"/>
          <w:szCs w:val="27"/>
          <w:lang w:eastAsia="ru-RU"/>
        </w:rPr>
        <w:t>ПРИЛОЖЕНИЕ № 1</w:t>
      </w:r>
    </w:p>
    <w:p w:rsidR="007B1EBB" w:rsidRPr="00E92A8B" w:rsidRDefault="007B1EBB" w:rsidP="007B1EBB">
      <w:pPr>
        <w:spacing w:after="0" w:line="240" w:lineRule="auto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E92A8B">
        <w:rPr>
          <w:rFonts w:eastAsia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к постановлению администрации </w:t>
      </w:r>
    </w:p>
    <w:p w:rsidR="007B1EBB" w:rsidRPr="00E92A8B" w:rsidRDefault="007B1EBB" w:rsidP="007B1EBB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E92A8B">
        <w:rPr>
          <w:rFonts w:eastAsia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муниципального образования</w:t>
      </w:r>
    </w:p>
    <w:p w:rsidR="007B1EBB" w:rsidRPr="00E92A8B" w:rsidRDefault="007B1EBB" w:rsidP="007B1EBB">
      <w:pPr>
        <w:spacing w:after="0" w:line="240" w:lineRule="auto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E92A8B">
        <w:rPr>
          <w:rFonts w:eastAsia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Крымский район </w:t>
      </w:r>
    </w:p>
    <w:p w:rsidR="007B1EBB" w:rsidRPr="00E92A8B" w:rsidRDefault="007B1EBB" w:rsidP="007B1EBB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E92A8B">
        <w:rPr>
          <w:rFonts w:eastAsia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от_________№_________________</w:t>
      </w:r>
    </w:p>
    <w:p w:rsidR="007B1EBB" w:rsidRPr="00E92A8B" w:rsidRDefault="007B1EBB" w:rsidP="007B1EBB">
      <w:pPr>
        <w:spacing w:after="0" w:line="240" w:lineRule="auto"/>
        <w:ind w:left="708"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7B1EBB" w:rsidRPr="00E92A8B" w:rsidRDefault="007B1EBB" w:rsidP="007B1EBB">
      <w:pPr>
        <w:spacing w:after="0" w:line="240" w:lineRule="auto"/>
        <w:ind w:left="7080"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 xml:space="preserve">          ПРОЕКТ</w:t>
      </w:r>
    </w:p>
    <w:p w:rsidR="007B1EBB" w:rsidRPr="00E92A8B" w:rsidRDefault="007B1EBB" w:rsidP="007B1EBB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7B1EBB" w:rsidRPr="00E92A8B" w:rsidRDefault="007B1EBB" w:rsidP="007B1EBB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b/>
          <w:bCs/>
          <w:sz w:val="28"/>
          <w:szCs w:val="28"/>
          <w:lang w:eastAsia="ru-RU"/>
        </w:rPr>
        <w:t>РЕШЕНИЕ</w:t>
      </w:r>
    </w:p>
    <w:p w:rsidR="007B1EBB" w:rsidRPr="00E92A8B" w:rsidRDefault="007B1EBB" w:rsidP="007B1EBB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b/>
          <w:bCs/>
          <w:sz w:val="28"/>
          <w:szCs w:val="28"/>
          <w:lang w:eastAsia="ru-RU"/>
        </w:rPr>
        <w:t>СОВЕТА МУНИЦИПАЛЬНОГО ОБРАЗОВАНИЯ КРЫМСКИЙ РАЙОН</w:t>
      </w:r>
    </w:p>
    <w:p w:rsidR="007B1EBB" w:rsidRPr="00E92A8B" w:rsidRDefault="007B1EBB" w:rsidP="007B1EB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B1EBB" w:rsidRPr="00E92A8B" w:rsidRDefault="007B1EBB" w:rsidP="007B1EBB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>от ______________2023                                                                   №_____________</w:t>
      </w:r>
    </w:p>
    <w:p w:rsidR="007B1EBB" w:rsidRPr="00E92A8B" w:rsidRDefault="007B1EBB" w:rsidP="007B1EBB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>город Крымск</w:t>
      </w:r>
    </w:p>
    <w:p w:rsidR="007B1EBB" w:rsidRPr="00E92A8B" w:rsidRDefault="007B1EBB" w:rsidP="007B1EB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7B1EBB" w:rsidRPr="00E92A8B" w:rsidRDefault="007B1EBB" w:rsidP="007B1EB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7B1EBB" w:rsidRPr="00E92A8B" w:rsidRDefault="007B1EBB" w:rsidP="007B1EB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E92A8B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  <w:proofErr w:type="spellStart"/>
      <w:r w:rsidRPr="00E92A8B">
        <w:rPr>
          <w:rFonts w:eastAsia="Times New Roman" w:cs="Times New Roman"/>
          <w:b/>
          <w:bCs/>
          <w:sz w:val="28"/>
          <w:szCs w:val="28"/>
          <w:lang w:eastAsia="ru-RU"/>
        </w:rPr>
        <w:t>Варениковского</w:t>
      </w:r>
      <w:proofErr w:type="spellEnd"/>
      <w:r w:rsidRPr="00E92A8B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сельского поселения Крымского района</w:t>
      </w:r>
    </w:p>
    <w:p w:rsidR="007B1EBB" w:rsidRPr="00E92A8B" w:rsidRDefault="007B1EBB" w:rsidP="007B1EB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7B1EBB" w:rsidRPr="00E92A8B" w:rsidRDefault="007B1EBB" w:rsidP="007B1EB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B1EBB" w:rsidRPr="00E92A8B" w:rsidRDefault="007B1EBB" w:rsidP="007B1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E92A8B">
        <w:rPr>
          <w:rFonts w:eastAsia="Times New Roman" w:cs="Times New Roman"/>
          <w:bCs/>
          <w:sz w:val="28"/>
          <w:szCs w:val="28"/>
          <w:lang w:eastAsia="ru-RU"/>
        </w:rPr>
        <w:t>В соответствии со статьями 8, 31, 32, 33 Градостроительного кодекса Российской Федерации, частью 4 статьи 14 Федерального закона от 6 октября 2003 года № 131-ФЗ «Об общих принципах организации местного самоуправления в Российской Федерации», пунктом 4 части 3 статьи 8 устава муниципального образования Крымский район</w:t>
      </w:r>
      <w:r w:rsidRPr="00E92A8B">
        <w:rPr>
          <w:rFonts w:eastAsia="Times New Roman" w:cs="Times New Roman"/>
          <w:bCs/>
          <w:color w:val="000000"/>
          <w:sz w:val="28"/>
          <w:szCs w:val="28"/>
          <w:lang w:eastAsia="ru-RU"/>
        </w:rPr>
        <w:t>,</w:t>
      </w:r>
      <w:r w:rsidRPr="00E92A8B">
        <w:rPr>
          <w:rFonts w:eastAsia="Times New Roman" w:cs="Times New Roman"/>
          <w:bCs/>
          <w:sz w:val="28"/>
          <w:szCs w:val="28"/>
          <w:lang w:eastAsia="ru-RU"/>
        </w:rPr>
        <w:t xml:space="preserve"> Совет муниципального образования Крымский район </w:t>
      </w:r>
      <w:proofErr w:type="gramStart"/>
      <w:r w:rsidRPr="00E92A8B">
        <w:rPr>
          <w:rFonts w:eastAsia="Times New Roman" w:cs="Times New Roman"/>
          <w:bCs/>
          <w:sz w:val="28"/>
          <w:szCs w:val="28"/>
          <w:lang w:eastAsia="ru-RU"/>
        </w:rPr>
        <w:t>р</w:t>
      </w:r>
      <w:proofErr w:type="gramEnd"/>
      <w:r w:rsidRPr="00E92A8B">
        <w:rPr>
          <w:rFonts w:eastAsia="Times New Roman" w:cs="Times New Roman"/>
          <w:bCs/>
          <w:sz w:val="28"/>
          <w:szCs w:val="28"/>
          <w:lang w:eastAsia="ru-RU"/>
        </w:rPr>
        <w:t xml:space="preserve"> е ш и л:</w:t>
      </w:r>
    </w:p>
    <w:p w:rsidR="007B1EBB" w:rsidRPr="00E92A8B" w:rsidRDefault="007B1EBB" w:rsidP="007B1EBB">
      <w:pPr>
        <w:spacing w:after="0" w:line="240" w:lineRule="auto"/>
        <w:ind w:firstLine="851"/>
        <w:jc w:val="both"/>
        <w:rPr>
          <w:rFonts w:eastAsia="Times New Roman" w:cs="Times New Roman"/>
          <w:bCs/>
          <w:sz w:val="28"/>
          <w:szCs w:val="28"/>
          <w:lang w:eastAsia="ar-SA"/>
        </w:rPr>
      </w:pPr>
      <w:r w:rsidRPr="00E92A8B">
        <w:rPr>
          <w:rFonts w:eastAsia="Times New Roman" w:cs="Times New Roman"/>
          <w:bCs/>
          <w:sz w:val="28"/>
          <w:szCs w:val="28"/>
          <w:lang w:eastAsia="ar-SA"/>
        </w:rPr>
        <w:t>1. </w:t>
      </w:r>
      <w:proofErr w:type="gramStart"/>
      <w:r w:rsidRPr="00E92A8B">
        <w:rPr>
          <w:rFonts w:eastAsia="Times New Roman" w:cs="Times New Roman"/>
          <w:bCs/>
          <w:sz w:val="28"/>
          <w:szCs w:val="28"/>
          <w:lang w:eastAsia="ar-SA"/>
        </w:rPr>
        <w:t xml:space="preserve">Внести в правила землепользования и застройки </w:t>
      </w:r>
      <w:proofErr w:type="spellStart"/>
      <w:r w:rsidRPr="00E92A8B">
        <w:rPr>
          <w:rFonts w:eastAsia="Times New Roman" w:cs="Times New Roman"/>
          <w:bCs/>
          <w:sz w:val="28"/>
          <w:szCs w:val="28"/>
          <w:lang w:eastAsia="ar-SA"/>
        </w:rPr>
        <w:t>Варениковского</w:t>
      </w:r>
      <w:proofErr w:type="spellEnd"/>
      <w:r w:rsidRPr="00E92A8B">
        <w:rPr>
          <w:rFonts w:eastAsia="Times New Roman" w:cs="Times New Roman"/>
          <w:bCs/>
          <w:sz w:val="28"/>
          <w:szCs w:val="28"/>
          <w:lang w:eastAsia="ar-SA"/>
        </w:rPr>
        <w:t xml:space="preserve"> сельского поселения Крымского района, </w:t>
      </w:r>
      <w:r w:rsidRPr="00E92A8B">
        <w:rPr>
          <w:rFonts w:eastAsia="Times New Roman" w:cs="Times New Roman"/>
          <w:sz w:val="28"/>
          <w:szCs w:val="28"/>
          <w:lang w:eastAsia="ar-SA"/>
        </w:rPr>
        <w:t xml:space="preserve">утвержденные решением </w:t>
      </w:r>
      <w:r w:rsidRPr="00E92A8B">
        <w:rPr>
          <w:rFonts w:eastAsia="Times New Roman" w:cs="Times New Roman"/>
          <w:color w:val="000000"/>
          <w:sz w:val="28"/>
          <w:szCs w:val="28"/>
          <w:lang w:eastAsia="ar-SA"/>
        </w:rPr>
        <w:t xml:space="preserve">Совета </w:t>
      </w:r>
      <w:proofErr w:type="spellStart"/>
      <w:r w:rsidRPr="00E92A8B">
        <w:rPr>
          <w:rFonts w:eastAsia="Times New Roman" w:cs="Times New Roman"/>
          <w:color w:val="000000"/>
          <w:sz w:val="28"/>
          <w:szCs w:val="28"/>
          <w:lang w:eastAsia="ar-SA"/>
        </w:rPr>
        <w:t>Варениковского</w:t>
      </w:r>
      <w:proofErr w:type="spellEnd"/>
      <w:r w:rsidRPr="00E92A8B">
        <w:rPr>
          <w:rFonts w:eastAsia="Times New Roman" w:cs="Times New Roman"/>
          <w:color w:val="000000"/>
          <w:sz w:val="28"/>
          <w:szCs w:val="28"/>
          <w:lang w:eastAsia="ar-SA"/>
        </w:rPr>
        <w:t xml:space="preserve"> сельского поселения Крымского района </w:t>
      </w:r>
      <w:r w:rsidRPr="00E92A8B">
        <w:rPr>
          <w:rFonts w:eastAsia="Times New Roman" w:cs="Times New Roman"/>
          <w:bCs/>
          <w:sz w:val="28"/>
          <w:szCs w:val="28"/>
          <w:lang w:eastAsia="ar-SA"/>
        </w:rPr>
        <w:t>от 29 декабря 2012 года № 175 (с изменениями, внесенными решением Совета муниципального образования Крымский район от 1 июня 2016 года № 83, от 23 ноября 2016 года № 115, от 11 октября 2017 года № 225, от 16 апреля 2021 года № 76, от 21</w:t>
      </w:r>
      <w:proofErr w:type="gramEnd"/>
      <w:r w:rsidRPr="00E92A8B">
        <w:rPr>
          <w:rFonts w:eastAsia="Times New Roman" w:cs="Times New Roman"/>
          <w:bCs/>
          <w:sz w:val="28"/>
          <w:szCs w:val="28"/>
          <w:lang w:eastAsia="ar-SA"/>
        </w:rPr>
        <w:t xml:space="preserve"> декабря 2022 года № 282) изменения, </w:t>
      </w:r>
      <w:r w:rsidRPr="00E92A8B">
        <w:rPr>
          <w:rFonts w:eastAsia="Times New Roman" w:cs="Times New Roman"/>
          <w:sz w:val="28"/>
          <w:szCs w:val="28"/>
          <w:lang w:eastAsia="ar-SA"/>
        </w:rPr>
        <w:t>изложив в новой редакции в соответствии с приложением</w:t>
      </w:r>
      <w:r w:rsidRPr="00E92A8B">
        <w:rPr>
          <w:rFonts w:eastAsia="Times New Roman" w:cs="Times New Roman"/>
          <w:bCs/>
          <w:sz w:val="28"/>
          <w:szCs w:val="28"/>
          <w:lang w:eastAsia="ar-SA"/>
        </w:rPr>
        <w:t>.</w:t>
      </w:r>
    </w:p>
    <w:p w:rsidR="007B1EBB" w:rsidRPr="00E92A8B" w:rsidRDefault="007B1EBB" w:rsidP="007B1EBB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 xml:space="preserve">2. Обнародовать настоящее решение путем размещения на официальном сайте администрации муниципального образования Крымский район </w:t>
      </w:r>
      <w:hyperlink r:id="rId5" w:history="1">
        <w:r w:rsidRPr="00E92A8B">
          <w:rPr>
            <w:rFonts w:eastAsia="Times New Roman" w:cs="Times New Roman"/>
            <w:sz w:val="28"/>
            <w:szCs w:val="28"/>
            <w:lang w:val="en-US" w:eastAsia="ru-RU"/>
          </w:rPr>
          <w:t>www</w:t>
        </w:r>
        <w:r w:rsidRPr="00E92A8B">
          <w:rPr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Pr="00E92A8B">
          <w:rPr>
            <w:rFonts w:eastAsia="Times New Roman" w:cs="Times New Roman"/>
            <w:sz w:val="28"/>
            <w:szCs w:val="28"/>
            <w:lang w:val="en-US" w:eastAsia="ru-RU"/>
          </w:rPr>
          <w:t>krymsk</w:t>
        </w:r>
        <w:proofErr w:type="spellEnd"/>
        <w:r w:rsidRPr="00E92A8B">
          <w:rPr>
            <w:rFonts w:eastAsia="Times New Roman" w:cs="Times New Roman"/>
            <w:sz w:val="28"/>
            <w:szCs w:val="28"/>
            <w:lang w:eastAsia="ru-RU"/>
          </w:rPr>
          <w:t>-</w:t>
        </w:r>
        <w:r w:rsidRPr="00E92A8B">
          <w:rPr>
            <w:rFonts w:eastAsia="Times New Roman" w:cs="Times New Roman"/>
            <w:sz w:val="28"/>
            <w:szCs w:val="28"/>
            <w:lang w:val="en-US" w:eastAsia="ru-RU"/>
          </w:rPr>
          <w:t>region</w:t>
        </w:r>
        <w:r w:rsidRPr="00E92A8B">
          <w:rPr>
            <w:rFonts w:eastAsia="Times New Roman" w:cs="Times New Roman"/>
            <w:sz w:val="28"/>
            <w:szCs w:val="28"/>
            <w:lang w:eastAsia="ru-RU"/>
          </w:rPr>
          <w:t>.</w:t>
        </w:r>
        <w:proofErr w:type="spellStart"/>
        <w:r w:rsidRPr="00E92A8B">
          <w:rPr>
            <w:rFonts w:eastAsia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E92A8B">
        <w:rPr>
          <w:rFonts w:eastAsia="Times New Roman" w:cs="Times New Roman"/>
          <w:sz w:val="28"/>
          <w:szCs w:val="28"/>
          <w:lang w:eastAsia="ru-RU"/>
        </w:rPr>
        <w:t>, зарегистрированном в качестве средства массовой информации.</w:t>
      </w:r>
    </w:p>
    <w:p w:rsidR="007B1EBB" w:rsidRPr="00E92A8B" w:rsidRDefault="007B1EBB" w:rsidP="007B1EBB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 xml:space="preserve">3. Настоящее решение вступает в силу после официального обнародования. </w:t>
      </w:r>
    </w:p>
    <w:p w:rsidR="007B1EBB" w:rsidRPr="00E92A8B" w:rsidRDefault="007B1EBB" w:rsidP="007B1EB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B1EBB" w:rsidRPr="00E92A8B" w:rsidRDefault="007B1EBB" w:rsidP="007B1EBB">
      <w:pPr>
        <w:tabs>
          <w:tab w:val="left" w:pos="1134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 xml:space="preserve">Председатель Совета муниципального </w:t>
      </w:r>
    </w:p>
    <w:p w:rsidR="007B1EBB" w:rsidRPr="00E92A8B" w:rsidRDefault="007B1EBB" w:rsidP="007B1EBB">
      <w:pPr>
        <w:tabs>
          <w:tab w:val="left" w:pos="1134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 xml:space="preserve">образования Крымский район </w:t>
      </w:r>
      <w:r w:rsidRPr="00E92A8B">
        <w:rPr>
          <w:rFonts w:eastAsia="Times New Roman" w:cs="Times New Roman"/>
          <w:sz w:val="28"/>
          <w:szCs w:val="28"/>
          <w:lang w:eastAsia="ru-RU"/>
        </w:rPr>
        <w:tab/>
      </w:r>
      <w:r w:rsidRPr="00E92A8B">
        <w:rPr>
          <w:rFonts w:eastAsia="Times New Roman" w:cs="Times New Roman"/>
          <w:sz w:val="28"/>
          <w:szCs w:val="28"/>
          <w:lang w:eastAsia="ru-RU"/>
        </w:rPr>
        <w:tab/>
      </w:r>
      <w:r w:rsidRPr="00E92A8B">
        <w:rPr>
          <w:rFonts w:eastAsia="Times New Roman" w:cs="Times New Roman"/>
          <w:sz w:val="28"/>
          <w:szCs w:val="28"/>
          <w:lang w:eastAsia="ru-RU"/>
        </w:rPr>
        <w:tab/>
      </w:r>
      <w:r w:rsidRPr="00E92A8B">
        <w:rPr>
          <w:rFonts w:eastAsia="Times New Roman" w:cs="Times New Roman"/>
          <w:sz w:val="28"/>
          <w:szCs w:val="28"/>
          <w:lang w:eastAsia="ru-RU"/>
        </w:rPr>
        <w:tab/>
      </w:r>
      <w:r w:rsidRPr="00E92A8B">
        <w:rPr>
          <w:rFonts w:eastAsia="Times New Roman" w:cs="Times New Roman"/>
          <w:sz w:val="28"/>
          <w:szCs w:val="28"/>
          <w:lang w:eastAsia="ru-RU"/>
        </w:rPr>
        <w:tab/>
        <w:t xml:space="preserve">                А.В. Юшко</w:t>
      </w:r>
    </w:p>
    <w:p w:rsidR="007B1EBB" w:rsidRPr="00E92A8B" w:rsidRDefault="007B1EBB" w:rsidP="007B1EB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B1EBB" w:rsidRPr="00E92A8B" w:rsidRDefault="007B1EBB" w:rsidP="007B1EB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7B1EBB" w:rsidRPr="00E92A8B" w:rsidRDefault="007B1EBB" w:rsidP="007B1EB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u w:val="single"/>
          <w:lang w:eastAsia="ru-RU"/>
        </w:rPr>
        <w:t xml:space="preserve">Крымский район                                                                                             </w:t>
      </w:r>
      <w:proofErr w:type="spellStart"/>
      <w:r w:rsidRPr="00E92A8B">
        <w:rPr>
          <w:rFonts w:eastAsia="Times New Roman" w:cs="Times New Roman"/>
          <w:sz w:val="28"/>
          <w:szCs w:val="28"/>
          <w:u w:val="single"/>
          <w:lang w:eastAsia="ru-RU"/>
        </w:rPr>
        <w:t>С.О.Лесь</w:t>
      </w:r>
      <w:proofErr w:type="spellEnd"/>
      <w:r w:rsidRPr="00E92A8B">
        <w:rPr>
          <w:rFonts w:eastAsia="Times New Roman" w:cs="Times New Roman"/>
          <w:sz w:val="28"/>
          <w:szCs w:val="28"/>
          <w:u w:val="single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42"/>
        <w:gridCol w:w="2612"/>
      </w:tblGrid>
      <w:tr w:rsidR="007B1EBB" w:rsidRPr="00E92A8B" w:rsidTr="00841182">
        <w:tc>
          <w:tcPr>
            <w:tcW w:w="7605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ПРОЕКТ ВНЕСЕН: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Глава муниципального образования 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Крымский район                          </w:t>
            </w:r>
          </w:p>
        </w:tc>
        <w:tc>
          <w:tcPr>
            <w:tcW w:w="2249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>С.О.Лесь</w:t>
            </w:r>
            <w:proofErr w:type="spellEnd"/>
          </w:p>
        </w:tc>
      </w:tr>
      <w:tr w:rsidR="007B1EBB" w:rsidRPr="00E92A8B" w:rsidTr="00841182">
        <w:tc>
          <w:tcPr>
            <w:tcW w:w="7605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9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B1EBB" w:rsidRPr="00E92A8B" w:rsidTr="00841182">
        <w:tc>
          <w:tcPr>
            <w:tcW w:w="7605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ПРОЕКТ ПОДГОТОВЛЕН: 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>Управлением архитектуры и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>градостроительства администрации,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Начальник управления</w:t>
            </w:r>
            <w:r w:rsidRPr="00E92A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E92A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E92A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E92A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249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92A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Н.В.Обвинцева</w:t>
            </w:r>
            <w:proofErr w:type="spellEnd"/>
          </w:p>
        </w:tc>
      </w:tr>
      <w:tr w:rsidR="007B1EBB" w:rsidRPr="00E92A8B" w:rsidTr="00841182">
        <w:tc>
          <w:tcPr>
            <w:tcW w:w="7605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9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1EBB" w:rsidRPr="00E92A8B" w:rsidTr="00841182">
        <w:tc>
          <w:tcPr>
            <w:tcW w:w="7605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ПРОЕКТ СОГЛАСОВАН:                                            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>Начальник юридического отдела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9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>Т.В.Ольденбургер   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B1EBB" w:rsidRPr="00E92A8B" w:rsidTr="00841182">
        <w:tc>
          <w:tcPr>
            <w:tcW w:w="7605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>образования Крымский район 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9" w:type="dxa"/>
            <w:shd w:val="clear" w:color="auto" w:fill="auto"/>
          </w:tcPr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>М.А.Трубицын</w:t>
            </w:r>
            <w:proofErr w:type="spellEnd"/>
            <w:r w:rsidRPr="00E92A8B">
              <w:rPr>
                <w:rFonts w:eastAsia="Times New Roman" w:cs="Times New Roman"/>
                <w:sz w:val="28"/>
                <w:szCs w:val="28"/>
                <w:lang w:eastAsia="ru-RU"/>
              </w:rPr>
              <w:t>   </w:t>
            </w:r>
          </w:p>
          <w:p w:rsidR="007B1EBB" w:rsidRPr="00E92A8B" w:rsidRDefault="007B1EBB" w:rsidP="00841182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7B1EBB" w:rsidRPr="00E92A8B" w:rsidRDefault="007B1EBB" w:rsidP="007B1EB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  <w:sectPr w:rsidR="007B1EBB" w:rsidRPr="00E92A8B">
          <w:pgSz w:w="11906" w:h="16838"/>
          <w:pgMar w:top="1134" w:right="567" w:bottom="1134" w:left="1701" w:header="709" w:footer="709" w:gutter="0"/>
          <w:cols w:space="720"/>
        </w:sectPr>
      </w:pPr>
      <w:bookmarkStart w:id="0" w:name="_GoBack"/>
      <w:bookmarkEnd w:id="0"/>
    </w:p>
    <w:p w:rsidR="00794C83" w:rsidRDefault="00794C83"/>
    <w:sectPr w:rsidR="00794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4B"/>
    <w:rsid w:val="00794C83"/>
    <w:rsid w:val="007B1EBB"/>
    <w:rsid w:val="00B0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BB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BB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rymsk-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2023-12-06T10:16:00Z</dcterms:created>
  <dcterms:modified xsi:type="dcterms:W3CDTF">2023-12-06T10:18:00Z</dcterms:modified>
</cp:coreProperties>
</file>